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E5C" w:rsidRDefault="00F47E5C" w:rsidP="001C4991">
      <w:pPr>
        <w:spacing w:after="0"/>
        <w:jc w:val="center"/>
        <w:rPr>
          <w:rFonts w:ascii="OfficinaSansBookC" w:hAnsi="OfficinaSansBookC" w:cs="Arial"/>
          <w:b/>
          <w:bCs/>
          <w:sz w:val="28"/>
          <w:szCs w:val="28"/>
        </w:rPr>
      </w:pPr>
    </w:p>
    <w:p w:rsidR="00111B22" w:rsidRDefault="00111B22" w:rsidP="00111B22">
      <w:pPr>
        <w:spacing w:after="0"/>
        <w:ind w:firstLine="709"/>
        <w:jc w:val="center"/>
        <w:rPr>
          <w:rFonts w:ascii="OfficinaSansBookC" w:hAnsi="OfficinaSansBookC" w:cs="Arial"/>
          <w:b/>
          <w:bCs/>
          <w:sz w:val="28"/>
          <w:szCs w:val="28"/>
        </w:rPr>
      </w:pPr>
    </w:p>
    <w:p w:rsidR="00111B22" w:rsidRDefault="00B6578C" w:rsidP="00B6578C">
      <w:pPr>
        <w:spacing w:after="0"/>
        <w:jc w:val="center"/>
        <w:rPr>
          <w:rFonts w:ascii="OfficinaSansBookC" w:hAnsi="OfficinaSansBookC" w:cs="Arial"/>
          <w:b/>
          <w:bCs/>
          <w:sz w:val="28"/>
          <w:szCs w:val="28"/>
        </w:rPr>
      </w:pPr>
      <w:r>
        <w:rPr>
          <w:rFonts w:ascii="Times New Roman" w:hAnsi="Times New Roman"/>
          <w:noProof/>
          <w:kern w:val="20"/>
          <w:sz w:val="24"/>
          <w:szCs w:val="24"/>
          <w:lang w:eastAsia="ru-RU"/>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F47E5C" w:rsidRDefault="00F47E5C" w:rsidP="00111B22">
      <w:pPr>
        <w:spacing w:after="0"/>
        <w:ind w:firstLine="709"/>
        <w:jc w:val="center"/>
        <w:rPr>
          <w:rFonts w:ascii="OfficinaSansBookC" w:hAnsi="OfficinaSansBookC" w:cs="Arial"/>
          <w:b/>
          <w:bCs/>
          <w:sz w:val="28"/>
          <w:szCs w:val="28"/>
        </w:rPr>
      </w:pPr>
    </w:p>
    <w:p w:rsidR="00F47E5C" w:rsidRDefault="00F47E5C" w:rsidP="00111B22">
      <w:pPr>
        <w:spacing w:after="0"/>
        <w:ind w:firstLine="709"/>
        <w:jc w:val="center"/>
        <w:rPr>
          <w:rFonts w:ascii="OfficinaSansBookC" w:hAnsi="OfficinaSansBookC" w:cs="Arial"/>
          <w:b/>
          <w:bCs/>
          <w:sz w:val="28"/>
          <w:szCs w:val="28"/>
        </w:rPr>
      </w:pPr>
    </w:p>
    <w:p w:rsidR="00111B22" w:rsidRDefault="00111B22" w:rsidP="00111B22">
      <w:pPr>
        <w:spacing w:after="0"/>
        <w:ind w:firstLine="709"/>
        <w:jc w:val="center"/>
        <w:rPr>
          <w:rFonts w:ascii="OfficinaSansBookC" w:hAnsi="OfficinaSansBookC" w:cs="Arial"/>
          <w:b/>
          <w:bCs/>
          <w:sz w:val="28"/>
          <w:szCs w:val="28"/>
        </w:rPr>
      </w:pPr>
    </w:p>
    <w:p w:rsidR="00111B22" w:rsidRPr="008625DA" w:rsidRDefault="00111B22" w:rsidP="00111B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C06C8E" w:rsidRDefault="00111B22" w:rsidP="00C06C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первой квалификационной категории ОГБПОУ  «Шуйский многопрофильный кол</w:t>
      </w:r>
      <w:r>
        <w:rPr>
          <w:rFonts w:ascii="Times New Roman" w:hAnsi="Times New Roman"/>
          <w:sz w:val="28"/>
          <w:szCs w:val="28"/>
        </w:rPr>
        <w:t xml:space="preserve">ледж» </w:t>
      </w:r>
      <w:r w:rsidR="00C06C8E">
        <w:rPr>
          <w:rFonts w:ascii="Times New Roman" w:hAnsi="Times New Roman"/>
          <w:sz w:val="28"/>
          <w:szCs w:val="28"/>
        </w:rPr>
        <w:t>Киселева Настя</w:t>
      </w:r>
      <w:r w:rsidR="00065DD0">
        <w:rPr>
          <w:rFonts w:ascii="Times New Roman" w:hAnsi="Times New Roman"/>
          <w:sz w:val="28"/>
          <w:szCs w:val="28"/>
        </w:rPr>
        <w:t xml:space="preserve"> Спартаковна</w:t>
      </w:r>
    </w:p>
    <w:p w:rsidR="009B0E52" w:rsidRDefault="009B0E52" w:rsidP="00C06C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28"/>
          <w:szCs w:val="28"/>
        </w:rPr>
      </w:pPr>
    </w:p>
    <w:p w:rsidR="00111B22" w:rsidRPr="00C06C8E" w:rsidRDefault="00111B22" w:rsidP="00C06C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8231D0">
        <w:rPr>
          <w:rFonts w:ascii="Times New Roman" w:eastAsia="Times New Roman" w:hAnsi="Times New Roman"/>
          <w:b/>
          <w:sz w:val="28"/>
          <w:szCs w:val="28"/>
        </w:rPr>
        <w:t>СОДЕРЖАНИЕ</w:t>
      </w:r>
    </w:p>
    <w:sdt>
      <w:sdtPr>
        <w:rPr>
          <w:rFonts w:ascii="Times New Roman" w:eastAsiaTheme="minorHAnsi" w:hAnsi="Times New Roman" w:cstheme="minorBidi"/>
          <w:b/>
          <w:bCs/>
          <w:color w:val="auto"/>
          <w:sz w:val="22"/>
          <w:szCs w:val="22"/>
          <w:lang w:eastAsia="en-US"/>
        </w:rPr>
        <w:id w:val="14455375"/>
        <w:docPartObj>
          <w:docPartGallery w:val="Table of Contents"/>
          <w:docPartUnique/>
        </w:docPartObj>
      </w:sdtPr>
      <w:sdtEndPr>
        <w:rPr>
          <w:rFonts w:eastAsia="Calibri" w:cs="Times New Roman"/>
          <w:b w:val="0"/>
          <w:bCs w:val="0"/>
        </w:rPr>
      </w:sdtEndPr>
      <w:sdtContent>
        <w:p w:rsidR="00111B22" w:rsidRDefault="00111B22" w:rsidP="00111B22">
          <w:pPr>
            <w:pStyle w:val="aff5"/>
            <w:spacing w:before="0"/>
            <w:rPr>
              <w:rFonts w:ascii="Times New Roman" w:eastAsiaTheme="minorHAnsi" w:hAnsi="Times New Roman"/>
              <w:color w:val="auto"/>
              <w:sz w:val="22"/>
              <w:szCs w:val="22"/>
            </w:rPr>
          </w:pPr>
        </w:p>
        <w:p w:rsidR="00111B22" w:rsidRPr="00105A20" w:rsidRDefault="00111B22" w:rsidP="00111B22">
          <w:pPr>
            <w:pStyle w:val="aff5"/>
            <w:spacing w:before="0"/>
            <w:jc w:val="both"/>
            <w:rPr>
              <w:rFonts w:ascii="Times New Roman" w:eastAsiaTheme="minorHAnsi" w:hAnsi="Times New Roman"/>
              <w:color w:val="auto"/>
            </w:rPr>
          </w:pPr>
        </w:p>
        <w:p w:rsidR="00111B22" w:rsidRPr="00105A20" w:rsidRDefault="0059570E" w:rsidP="00111B22">
          <w:pPr>
            <w:pStyle w:val="26"/>
            <w:tabs>
              <w:tab w:val="right" w:leader="dot" w:pos="9345"/>
            </w:tabs>
            <w:ind w:left="0"/>
            <w:jc w:val="both"/>
            <w:rPr>
              <w:rFonts w:ascii="Times New Roman" w:eastAsiaTheme="minorEastAsia" w:hAnsi="Times New Roman"/>
              <w:noProof/>
              <w:sz w:val="28"/>
              <w:szCs w:val="28"/>
              <w:lang w:eastAsia="ru-RU"/>
            </w:rPr>
          </w:pPr>
          <w:r w:rsidRPr="0059570E">
            <w:rPr>
              <w:rFonts w:ascii="Times New Roman" w:eastAsia="Times New Roman" w:hAnsi="Times New Roman"/>
              <w:b/>
              <w:bCs/>
              <w:color w:val="2F5496"/>
              <w:sz w:val="28"/>
              <w:szCs w:val="28"/>
              <w:lang w:eastAsia="ru-RU"/>
            </w:rPr>
            <w:fldChar w:fldCharType="begin"/>
          </w:r>
          <w:r w:rsidR="00111B22" w:rsidRPr="00105A20">
            <w:rPr>
              <w:rFonts w:ascii="Times New Roman" w:hAnsi="Times New Roman"/>
              <w:b/>
              <w:bCs/>
              <w:sz w:val="28"/>
              <w:szCs w:val="28"/>
            </w:rPr>
            <w:instrText xml:space="preserve"> TOC \o "1-3" \h \z \u </w:instrText>
          </w:r>
          <w:r w:rsidRPr="0059570E">
            <w:rPr>
              <w:rFonts w:ascii="Times New Roman" w:eastAsia="Times New Roman" w:hAnsi="Times New Roman"/>
              <w:b/>
              <w:bCs/>
              <w:color w:val="2F5496"/>
              <w:sz w:val="28"/>
              <w:szCs w:val="28"/>
              <w:lang w:eastAsia="ru-RU"/>
            </w:rPr>
            <w:fldChar w:fldCharType="separate"/>
          </w:r>
          <w:hyperlink w:anchor="_Toc164839168" w:history="1">
            <w:r w:rsidR="00111B22" w:rsidRPr="00105A20">
              <w:rPr>
                <w:rStyle w:val="af6"/>
                <w:rFonts w:ascii="Times New Roman" w:hAnsi="Times New Roman"/>
                <w:noProof/>
                <w:sz w:val="28"/>
                <w:szCs w:val="28"/>
              </w:rPr>
              <w:t>1. Общая характеристика  рабочей программы общеобразовательной дисциплины «Обществознание»</w:t>
            </w:r>
            <w:r w:rsidR="00111B22" w:rsidRPr="00105A20">
              <w:rPr>
                <w:rFonts w:ascii="Times New Roman" w:hAnsi="Times New Roman"/>
                <w:noProof/>
                <w:webHidden/>
                <w:sz w:val="28"/>
                <w:szCs w:val="28"/>
              </w:rPr>
              <w:tab/>
            </w:r>
            <w:r w:rsidRPr="00105A20">
              <w:rPr>
                <w:rFonts w:ascii="Times New Roman" w:hAnsi="Times New Roman"/>
                <w:noProof/>
                <w:webHidden/>
                <w:sz w:val="28"/>
                <w:szCs w:val="28"/>
              </w:rPr>
              <w:fldChar w:fldCharType="begin"/>
            </w:r>
            <w:r w:rsidR="00111B22" w:rsidRPr="00105A20">
              <w:rPr>
                <w:rFonts w:ascii="Times New Roman" w:hAnsi="Times New Roman"/>
                <w:noProof/>
                <w:webHidden/>
                <w:sz w:val="28"/>
                <w:szCs w:val="28"/>
              </w:rPr>
              <w:instrText xml:space="preserve"> PAGEREF _Toc164839168 \h </w:instrText>
            </w:r>
            <w:r w:rsidRPr="00105A20">
              <w:rPr>
                <w:rFonts w:ascii="Times New Roman" w:hAnsi="Times New Roman"/>
                <w:noProof/>
                <w:webHidden/>
                <w:sz w:val="28"/>
                <w:szCs w:val="28"/>
              </w:rPr>
            </w:r>
            <w:r w:rsidRPr="00105A20">
              <w:rPr>
                <w:rFonts w:ascii="Times New Roman" w:hAnsi="Times New Roman"/>
                <w:noProof/>
                <w:webHidden/>
                <w:sz w:val="28"/>
                <w:szCs w:val="28"/>
              </w:rPr>
              <w:fldChar w:fldCharType="separate"/>
            </w:r>
            <w:r w:rsidR="004D6626">
              <w:rPr>
                <w:rFonts w:ascii="Times New Roman" w:hAnsi="Times New Roman"/>
                <w:noProof/>
                <w:webHidden/>
                <w:sz w:val="28"/>
                <w:szCs w:val="28"/>
              </w:rPr>
              <w:t>3</w:t>
            </w:r>
            <w:r w:rsidRPr="00105A20">
              <w:rPr>
                <w:rFonts w:ascii="Times New Roman" w:hAnsi="Times New Roman"/>
                <w:noProof/>
                <w:webHidden/>
                <w:sz w:val="28"/>
                <w:szCs w:val="28"/>
              </w:rPr>
              <w:fldChar w:fldCharType="end"/>
            </w:r>
          </w:hyperlink>
        </w:p>
        <w:p w:rsidR="00111B22" w:rsidRPr="00105A20" w:rsidRDefault="0059570E" w:rsidP="00111B22">
          <w:pPr>
            <w:pStyle w:val="26"/>
            <w:tabs>
              <w:tab w:val="right" w:leader="dot" w:pos="9345"/>
            </w:tabs>
            <w:ind w:left="0"/>
            <w:jc w:val="both"/>
            <w:rPr>
              <w:rFonts w:ascii="Times New Roman" w:eastAsiaTheme="minorEastAsia" w:hAnsi="Times New Roman"/>
              <w:noProof/>
              <w:sz w:val="28"/>
              <w:szCs w:val="28"/>
              <w:lang w:eastAsia="ru-RU"/>
            </w:rPr>
          </w:pPr>
          <w:hyperlink w:anchor="_Toc164839169" w:history="1">
            <w:r w:rsidR="00111B22" w:rsidRPr="00105A20">
              <w:rPr>
                <w:rStyle w:val="af6"/>
                <w:rFonts w:ascii="Times New Roman" w:hAnsi="Times New Roman"/>
                <w:noProof/>
                <w:sz w:val="28"/>
                <w:szCs w:val="28"/>
              </w:rPr>
              <w:t>2. Структура и содержание общеобразовательной дисциплины</w:t>
            </w:r>
            <w:r w:rsidR="00111B22" w:rsidRPr="00105A20">
              <w:rPr>
                <w:rFonts w:ascii="Times New Roman" w:hAnsi="Times New Roman"/>
                <w:noProof/>
                <w:webHidden/>
                <w:sz w:val="28"/>
                <w:szCs w:val="28"/>
              </w:rPr>
              <w:tab/>
            </w:r>
            <w:r w:rsidRPr="00105A20">
              <w:rPr>
                <w:rFonts w:ascii="Times New Roman" w:hAnsi="Times New Roman"/>
                <w:noProof/>
                <w:webHidden/>
                <w:sz w:val="28"/>
                <w:szCs w:val="28"/>
              </w:rPr>
              <w:fldChar w:fldCharType="begin"/>
            </w:r>
            <w:r w:rsidR="00111B22" w:rsidRPr="00105A20">
              <w:rPr>
                <w:rFonts w:ascii="Times New Roman" w:hAnsi="Times New Roman"/>
                <w:noProof/>
                <w:webHidden/>
                <w:sz w:val="28"/>
                <w:szCs w:val="28"/>
              </w:rPr>
              <w:instrText xml:space="preserve"> PAGEREF _Toc164839169 \h </w:instrText>
            </w:r>
            <w:r w:rsidRPr="00105A20">
              <w:rPr>
                <w:rFonts w:ascii="Times New Roman" w:hAnsi="Times New Roman"/>
                <w:noProof/>
                <w:webHidden/>
                <w:sz w:val="28"/>
                <w:szCs w:val="28"/>
              </w:rPr>
            </w:r>
            <w:r w:rsidRPr="00105A20">
              <w:rPr>
                <w:rFonts w:ascii="Times New Roman" w:hAnsi="Times New Roman"/>
                <w:noProof/>
                <w:webHidden/>
                <w:sz w:val="28"/>
                <w:szCs w:val="28"/>
              </w:rPr>
              <w:fldChar w:fldCharType="separate"/>
            </w:r>
            <w:r w:rsidR="004D6626">
              <w:rPr>
                <w:rFonts w:ascii="Times New Roman" w:hAnsi="Times New Roman"/>
                <w:noProof/>
                <w:webHidden/>
                <w:sz w:val="28"/>
                <w:szCs w:val="28"/>
              </w:rPr>
              <w:t>23</w:t>
            </w:r>
            <w:r w:rsidRPr="00105A20">
              <w:rPr>
                <w:rFonts w:ascii="Times New Roman" w:hAnsi="Times New Roman"/>
                <w:noProof/>
                <w:webHidden/>
                <w:sz w:val="28"/>
                <w:szCs w:val="28"/>
              </w:rPr>
              <w:fldChar w:fldCharType="end"/>
            </w:r>
          </w:hyperlink>
        </w:p>
        <w:p w:rsidR="00111B22" w:rsidRPr="00105A20" w:rsidRDefault="0059570E" w:rsidP="00111B22">
          <w:pPr>
            <w:pStyle w:val="32"/>
            <w:tabs>
              <w:tab w:val="right" w:leader="dot" w:pos="9345"/>
            </w:tabs>
            <w:ind w:left="0"/>
            <w:jc w:val="both"/>
            <w:rPr>
              <w:rFonts w:ascii="Times New Roman" w:eastAsiaTheme="minorEastAsia" w:hAnsi="Times New Roman"/>
              <w:noProof/>
              <w:sz w:val="28"/>
              <w:szCs w:val="28"/>
              <w:lang w:eastAsia="ru-RU"/>
            </w:rPr>
          </w:pPr>
          <w:hyperlink w:anchor="_Toc164839170" w:history="1">
            <w:r w:rsidR="00111B22" w:rsidRPr="00105A20">
              <w:rPr>
                <w:rStyle w:val="af6"/>
                <w:rFonts w:ascii="Times New Roman" w:hAnsi="Times New Roman"/>
                <w:noProof/>
                <w:sz w:val="28"/>
                <w:szCs w:val="28"/>
              </w:rPr>
              <w:t>3. Условия реализации программы общеобразовательной дисциплины «Обществознание»</w:t>
            </w:r>
            <w:r w:rsidR="00111B22" w:rsidRPr="00105A20">
              <w:rPr>
                <w:rFonts w:ascii="Times New Roman" w:hAnsi="Times New Roman"/>
                <w:noProof/>
                <w:webHidden/>
                <w:sz w:val="28"/>
                <w:szCs w:val="28"/>
              </w:rPr>
              <w:tab/>
            </w:r>
            <w:r w:rsidRPr="00105A20">
              <w:rPr>
                <w:rFonts w:ascii="Times New Roman" w:hAnsi="Times New Roman"/>
                <w:noProof/>
                <w:webHidden/>
                <w:sz w:val="28"/>
                <w:szCs w:val="28"/>
              </w:rPr>
              <w:fldChar w:fldCharType="begin"/>
            </w:r>
            <w:r w:rsidR="00111B22" w:rsidRPr="00105A20">
              <w:rPr>
                <w:rFonts w:ascii="Times New Roman" w:hAnsi="Times New Roman"/>
                <w:noProof/>
                <w:webHidden/>
                <w:sz w:val="28"/>
                <w:szCs w:val="28"/>
              </w:rPr>
              <w:instrText xml:space="preserve"> PAGEREF _Toc164839170 \h </w:instrText>
            </w:r>
            <w:r w:rsidRPr="00105A20">
              <w:rPr>
                <w:rFonts w:ascii="Times New Roman" w:hAnsi="Times New Roman"/>
                <w:noProof/>
                <w:webHidden/>
                <w:sz w:val="28"/>
                <w:szCs w:val="28"/>
              </w:rPr>
            </w:r>
            <w:r w:rsidRPr="00105A20">
              <w:rPr>
                <w:rFonts w:ascii="Times New Roman" w:hAnsi="Times New Roman"/>
                <w:noProof/>
                <w:webHidden/>
                <w:sz w:val="28"/>
                <w:szCs w:val="28"/>
              </w:rPr>
              <w:fldChar w:fldCharType="separate"/>
            </w:r>
            <w:r w:rsidR="004D6626">
              <w:rPr>
                <w:rFonts w:ascii="Times New Roman" w:hAnsi="Times New Roman"/>
                <w:noProof/>
                <w:webHidden/>
                <w:sz w:val="28"/>
                <w:szCs w:val="28"/>
              </w:rPr>
              <w:t>34</w:t>
            </w:r>
            <w:r w:rsidRPr="00105A20">
              <w:rPr>
                <w:rFonts w:ascii="Times New Roman" w:hAnsi="Times New Roman"/>
                <w:noProof/>
                <w:webHidden/>
                <w:sz w:val="28"/>
                <w:szCs w:val="28"/>
              </w:rPr>
              <w:fldChar w:fldCharType="end"/>
            </w:r>
          </w:hyperlink>
        </w:p>
        <w:p w:rsidR="00111B22" w:rsidRPr="00105A20" w:rsidRDefault="0059570E" w:rsidP="00111B22">
          <w:pPr>
            <w:pStyle w:val="26"/>
            <w:tabs>
              <w:tab w:val="right" w:leader="dot" w:pos="9345"/>
            </w:tabs>
            <w:ind w:left="0"/>
            <w:jc w:val="both"/>
            <w:rPr>
              <w:rFonts w:ascii="Times New Roman" w:eastAsiaTheme="minorEastAsia" w:hAnsi="Times New Roman"/>
              <w:noProof/>
              <w:sz w:val="28"/>
              <w:szCs w:val="28"/>
              <w:lang w:eastAsia="ru-RU"/>
            </w:rPr>
          </w:pPr>
          <w:hyperlink w:anchor="_Toc164839171" w:history="1">
            <w:r w:rsidR="00111B22" w:rsidRPr="00105A20">
              <w:rPr>
                <w:rStyle w:val="af6"/>
                <w:rFonts w:ascii="Times New Roman" w:hAnsi="Times New Roman"/>
                <w:noProof/>
                <w:sz w:val="28"/>
                <w:szCs w:val="28"/>
              </w:rPr>
              <w:t xml:space="preserve">4. </w:t>
            </w:r>
            <w:r w:rsidR="00111B22" w:rsidRPr="00105A20">
              <w:rPr>
                <w:rStyle w:val="af6"/>
                <w:rFonts w:ascii="Times New Roman" w:hAnsi="Times New Roman"/>
                <w:noProof/>
                <w:sz w:val="28"/>
                <w:szCs w:val="28"/>
                <w:lang w:eastAsia="ru-RU"/>
              </w:rPr>
              <w:t>Контроль и оценка результатов освоения общеобразовательной дисциплины</w:t>
            </w:r>
            <w:r w:rsidR="00111B22" w:rsidRPr="00E66BD3">
              <w:rPr>
                <w:rStyle w:val="af6"/>
                <w:rFonts w:ascii="Times New Roman" w:hAnsi="Times New Roman"/>
                <w:noProof/>
                <w:sz w:val="28"/>
                <w:szCs w:val="28"/>
                <w:lang w:eastAsia="ru-RU"/>
              </w:rPr>
              <w:t>«Обществознание»</w:t>
            </w:r>
            <w:r w:rsidR="00111B22" w:rsidRPr="00105A20">
              <w:rPr>
                <w:rFonts w:ascii="Times New Roman" w:hAnsi="Times New Roman"/>
                <w:noProof/>
                <w:webHidden/>
                <w:sz w:val="28"/>
                <w:szCs w:val="28"/>
              </w:rPr>
              <w:tab/>
            </w:r>
            <w:r w:rsidRPr="00105A20">
              <w:rPr>
                <w:rFonts w:ascii="Times New Roman" w:hAnsi="Times New Roman"/>
                <w:noProof/>
                <w:webHidden/>
                <w:sz w:val="28"/>
                <w:szCs w:val="28"/>
              </w:rPr>
              <w:fldChar w:fldCharType="begin"/>
            </w:r>
            <w:r w:rsidR="00111B22" w:rsidRPr="00105A20">
              <w:rPr>
                <w:rFonts w:ascii="Times New Roman" w:hAnsi="Times New Roman"/>
                <w:noProof/>
                <w:webHidden/>
                <w:sz w:val="28"/>
                <w:szCs w:val="28"/>
              </w:rPr>
              <w:instrText xml:space="preserve"> PAGEREF _Toc164839171 \h </w:instrText>
            </w:r>
            <w:r w:rsidRPr="00105A20">
              <w:rPr>
                <w:rFonts w:ascii="Times New Roman" w:hAnsi="Times New Roman"/>
                <w:noProof/>
                <w:webHidden/>
                <w:sz w:val="28"/>
                <w:szCs w:val="28"/>
              </w:rPr>
            </w:r>
            <w:r w:rsidRPr="00105A20">
              <w:rPr>
                <w:rFonts w:ascii="Times New Roman" w:hAnsi="Times New Roman"/>
                <w:noProof/>
                <w:webHidden/>
                <w:sz w:val="28"/>
                <w:szCs w:val="28"/>
              </w:rPr>
              <w:fldChar w:fldCharType="separate"/>
            </w:r>
            <w:r w:rsidR="004D6626">
              <w:rPr>
                <w:rFonts w:ascii="Times New Roman" w:hAnsi="Times New Roman"/>
                <w:noProof/>
                <w:webHidden/>
                <w:sz w:val="28"/>
                <w:szCs w:val="28"/>
              </w:rPr>
              <w:t>38</w:t>
            </w:r>
            <w:r w:rsidRPr="00105A20">
              <w:rPr>
                <w:rFonts w:ascii="Times New Roman" w:hAnsi="Times New Roman"/>
                <w:noProof/>
                <w:webHidden/>
                <w:sz w:val="28"/>
                <w:szCs w:val="28"/>
              </w:rPr>
              <w:fldChar w:fldCharType="end"/>
            </w:r>
          </w:hyperlink>
        </w:p>
        <w:p w:rsidR="00111B22" w:rsidRPr="008231D0" w:rsidRDefault="0059570E" w:rsidP="00111B22">
          <w:pPr>
            <w:spacing w:after="0"/>
            <w:jc w:val="both"/>
            <w:rPr>
              <w:rFonts w:ascii="Times New Roman" w:hAnsi="Times New Roman"/>
            </w:rPr>
          </w:pPr>
          <w:r w:rsidRPr="00105A20">
            <w:rPr>
              <w:rFonts w:ascii="Times New Roman" w:hAnsi="Times New Roman"/>
              <w:b/>
              <w:bCs/>
              <w:sz w:val="28"/>
              <w:szCs w:val="28"/>
            </w:rPr>
            <w:fldChar w:fldCharType="end"/>
          </w:r>
        </w:p>
      </w:sdtContent>
    </w:sdt>
    <w:p w:rsidR="00111B22" w:rsidRPr="0054719F" w:rsidRDefault="00111B22" w:rsidP="00111B22">
      <w:pPr>
        <w:spacing w:after="0"/>
        <w:jc w:val="center"/>
        <w:rPr>
          <w:rFonts w:ascii="OfficinaSansBookC" w:eastAsia="Times New Roman" w:hAnsi="OfficinaSansBookC"/>
          <w:b/>
          <w:iCs/>
          <w:sz w:val="28"/>
          <w:szCs w:val="28"/>
        </w:rPr>
      </w:pPr>
    </w:p>
    <w:p w:rsidR="00111B22" w:rsidRPr="00105A20" w:rsidRDefault="00111B22" w:rsidP="00262CF5">
      <w:pPr>
        <w:pStyle w:val="110"/>
        <w:ind w:left="0"/>
        <w:jc w:val="center"/>
      </w:pPr>
      <w:r w:rsidRPr="0054719F">
        <w:rPr>
          <w:iCs/>
          <w:u w:val="single"/>
        </w:rPr>
        <w:br w:type="page"/>
      </w:r>
      <w:bookmarkStart w:id="0" w:name="_Toc114826658"/>
      <w:bookmarkStart w:id="1" w:name="_Toc118235287"/>
      <w:bookmarkStart w:id="2" w:name="_Toc118235551"/>
      <w:bookmarkStart w:id="3" w:name="_Toc120775797"/>
      <w:bookmarkStart w:id="4" w:name="_Toc125104283"/>
      <w:bookmarkStart w:id="5" w:name="_Toc164839168"/>
      <w:r w:rsidRPr="00105A20">
        <w:lastRenderedPageBreak/>
        <w:t>1</w:t>
      </w:r>
      <w:r>
        <w:t>. Общая характеристика</w:t>
      </w:r>
      <w:r w:rsidRPr="00105A20">
        <w:t xml:space="preserve"> рабочей программы общеобразовательной дисциплины «Обществознание»</w:t>
      </w:r>
      <w:bookmarkEnd w:id="0"/>
      <w:bookmarkEnd w:id="1"/>
      <w:bookmarkEnd w:id="2"/>
      <w:bookmarkEnd w:id="3"/>
      <w:bookmarkEnd w:id="4"/>
      <w:bookmarkEnd w:id="5"/>
    </w:p>
    <w:p w:rsidR="00111B22" w:rsidRPr="00DE0EB6" w:rsidRDefault="00111B22" w:rsidP="00111B22">
      <w:pPr>
        <w:pStyle w:val="aff3"/>
        <w:rPr>
          <w:rFonts w:ascii="Times New Roman" w:hAnsi="Times New Roman"/>
          <w:sz w:val="28"/>
          <w:szCs w:val="28"/>
        </w:rPr>
      </w:pPr>
    </w:p>
    <w:p w:rsidR="00111B22" w:rsidRPr="008231D0" w:rsidRDefault="00111B22" w:rsidP="00262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sz w:val="28"/>
          <w:szCs w:val="28"/>
        </w:rPr>
      </w:pPr>
      <w:r w:rsidRPr="008231D0">
        <w:rPr>
          <w:rFonts w:ascii="Times New Roman" w:eastAsia="Times New Roman" w:hAnsi="Times New Roman"/>
          <w:b/>
          <w:sz w:val="28"/>
          <w:szCs w:val="28"/>
        </w:rPr>
        <w:t>1.1. Место дисциплины в структуре образовательной программы СПО:</w:t>
      </w:r>
    </w:p>
    <w:p w:rsidR="00F47E5C" w:rsidRDefault="00111B22" w:rsidP="00F47E5C">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
          <w:sz w:val="28"/>
          <w:szCs w:val="28"/>
        </w:rPr>
      </w:pPr>
      <w:r w:rsidRPr="008231D0">
        <w:rPr>
          <w:rFonts w:ascii="Times New Roman" w:eastAsia="Times New Roman" w:hAnsi="Times New Roman"/>
          <w:sz w:val="28"/>
          <w:szCs w:val="28"/>
        </w:rPr>
        <w:t xml:space="preserve">Общеобразовательная дисциплина </w:t>
      </w:r>
      <w:r w:rsidRPr="002A7EDC">
        <w:rPr>
          <w:rFonts w:ascii="Times New Roman" w:eastAsia="Times New Roman" w:hAnsi="Times New Roman"/>
          <w:sz w:val="28"/>
          <w:szCs w:val="28"/>
        </w:rPr>
        <w:t>«Обществознание»</w:t>
      </w:r>
      <w:r w:rsidRPr="008231D0">
        <w:rPr>
          <w:rFonts w:ascii="Times New Roman" w:eastAsia="Times New Roman" w:hAnsi="Times New Roman"/>
          <w:sz w:val="28"/>
          <w:szCs w:val="28"/>
        </w:rPr>
        <w:t xml:space="preserve"> является обязательной частью общеобразовательного цикла </w:t>
      </w:r>
      <w:r w:rsidR="00F47E5C">
        <w:rPr>
          <w:rFonts w:ascii="Times New Roman" w:eastAsia="Times New Roman" w:hAnsi="Times New Roman"/>
          <w:sz w:val="28"/>
          <w:szCs w:val="28"/>
        </w:rPr>
        <w:t xml:space="preserve">основной профессиональной </w:t>
      </w:r>
      <w:r w:rsidR="00F47E5C" w:rsidRPr="008231D0">
        <w:rPr>
          <w:rFonts w:ascii="Times New Roman" w:eastAsia="Times New Roman" w:hAnsi="Times New Roman"/>
          <w:sz w:val="28"/>
          <w:szCs w:val="28"/>
        </w:rPr>
        <w:t>образовательной программы в соответствии с ФГОС СПО по</w:t>
      </w:r>
      <w:r w:rsidR="00F47E5C" w:rsidRPr="008231D0">
        <w:rPr>
          <w:rFonts w:ascii="Times New Roman" w:hAnsi="Times New Roman"/>
          <w:b/>
          <w:sz w:val="28"/>
          <w:szCs w:val="28"/>
        </w:rPr>
        <w:t xml:space="preserve"> </w:t>
      </w:r>
      <w:r w:rsidR="00F47E5C" w:rsidRPr="00A75E01">
        <w:rPr>
          <w:rFonts w:ascii="Times New Roman" w:hAnsi="Times New Roman"/>
          <w:sz w:val="28"/>
          <w:szCs w:val="28"/>
        </w:rPr>
        <w:t>специальности</w:t>
      </w:r>
      <w:r w:rsidR="00F47E5C">
        <w:rPr>
          <w:rFonts w:ascii="Times New Roman" w:hAnsi="Times New Roman"/>
          <w:b/>
          <w:sz w:val="28"/>
          <w:szCs w:val="28"/>
        </w:rPr>
        <w:t xml:space="preserve"> </w:t>
      </w:r>
      <w:r w:rsidR="00F47E5C">
        <w:rPr>
          <w:rFonts w:ascii="Times New Roman" w:hAnsi="Times New Roman"/>
          <w:b/>
          <w:bCs/>
          <w:sz w:val="28"/>
          <w:szCs w:val="28"/>
        </w:rPr>
        <w:t>15.02.19 Сварочное производство.</w:t>
      </w:r>
    </w:p>
    <w:p w:rsidR="00111B22" w:rsidRPr="00DE0EB6" w:rsidRDefault="00111B22" w:rsidP="00F47E5C">
      <w:pPr>
        <w:spacing w:after="0"/>
        <w:jc w:val="both"/>
        <w:rPr>
          <w:rFonts w:ascii="Times New Roman" w:hAnsi="Times New Roman"/>
          <w:sz w:val="28"/>
          <w:szCs w:val="28"/>
        </w:rPr>
      </w:pPr>
    </w:p>
    <w:p w:rsidR="00111B22" w:rsidRPr="00262CF5" w:rsidRDefault="00111B22" w:rsidP="00262CF5">
      <w:pPr>
        <w:pStyle w:val="aff3"/>
        <w:jc w:val="both"/>
        <w:rPr>
          <w:rFonts w:ascii="Times New Roman" w:hAnsi="Times New Roman"/>
          <w:b/>
          <w:sz w:val="28"/>
          <w:szCs w:val="28"/>
        </w:rPr>
      </w:pPr>
      <w:r w:rsidRPr="00262CF5">
        <w:rPr>
          <w:rFonts w:ascii="Times New Roman" w:hAnsi="Times New Roman"/>
          <w:b/>
          <w:sz w:val="28"/>
          <w:szCs w:val="28"/>
        </w:rPr>
        <w:t>1.2. Цель и планируемые результаты освоения дисциплины</w:t>
      </w:r>
    </w:p>
    <w:p w:rsidR="00111B22" w:rsidRPr="00262CF5" w:rsidRDefault="00111B22" w:rsidP="00262CF5">
      <w:pPr>
        <w:pStyle w:val="aff3"/>
        <w:jc w:val="both"/>
        <w:rPr>
          <w:rFonts w:ascii="Times New Roman" w:hAnsi="Times New Roman"/>
          <w:b/>
          <w:sz w:val="28"/>
          <w:szCs w:val="28"/>
        </w:rPr>
      </w:pPr>
      <w:r w:rsidRPr="00262CF5">
        <w:rPr>
          <w:rFonts w:ascii="Times New Roman" w:hAnsi="Times New Roman"/>
          <w:b/>
          <w:sz w:val="28"/>
          <w:szCs w:val="28"/>
        </w:rPr>
        <w:t>1.2.1. Цель общеобразовательной дисциплины</w:t>
      </w:r>
    </w:p>
    <w:p w:rsidR="00111B22" w:rsidRPr="00DE0EB6" w:rsidRDefault="00111B22" w:rsidP="00111B22">
      <w:pPr>
        <w:pStyle w:val="aff3"/>
        <w:ind w:firstLine="709"/>
        <w:rPr>
          <w:rFonts w:ascii="Times New Roman" w:hAnsi="Times New Roman"/>
          <w:sz w:val="28"/>
          <w:szCs w:val="28"/>
        </w:rPr>
      </w:pP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xml:space="preserve">Основной </w:t>
      </w:r>
      <w:r w:rsidRPr="006E54B4">
        <w:rPr>
          <w:rFonts w:ascii="Times New Roman" w:hAnsi="Times New Roman"/>
          <w:b/>
          <w:sz w:val="28"/>
          <w:szCs w:val="28"/>
        </w:rPr>
        <w:t>целью</w:t>
      </w:r>
      <w:r w:rsidRPr="00DE0EB6">
        <w:rPr>
          <w:rFonts w:ascii="Times New Roman" w:hAnsi="Times New Roman"/>
          <w:sz w:val="28"/>
          <w:szCs w:val="28"/>
        </w:rPr>
        <w:t xml:space="preserve">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xml:space="preserve">Ключевыми </w:t>
      </w:r>
      <w:r w:rsidRPr="006E54B4">
        <w:rPr>
          <w:rFonts w:ascii="Times New Roman" w:hAnsi="Times New Roman"/>
          <w:b/>
          <w:sz w:val="28"/>
          <w:szCs w:val="28"/>
        </w:rPr>
        <w:t>задачами</w:t>
      </w:r>
      <w:r w:rsidRPr="00DE0EB6">
        <w:rPr>
          <w:rFonts w:ascii="Times New Roman" w:hAnsi="Times New Roman"/>
          <w:sz w:val="28"/>
          <w:szCs w:val="28"/>
        </w:rPr>
        <w:t xml:space="preserve"> изучения обществознания с учётом преемственности с основной школой являются:</w:t>
      </w: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освоение системы знаний об обществе и человеке, формирование целостной картины общества; </w:t>
      </w: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111B22" w:rsidRPr="00DE0EB6" w:rsidRDefault="00111B22" w:rsidP="00111B22">
      <w:pPr>
        <w:pStyle w:val="aff3"/>
        <w:ind w:firstLine="709"/>
        <w:rPr>
          <w:rFonts w:ascii="Times New Roman" w:hAnsi="Times New Roman"/>
          <w:sz w:val="28"/>
          <w:szCs w:val="28"/>
        </w:rPr>
      </w:pPr>
      <w:r w:rsidRPr="00DE0EB6">
        <w:rPr>
          <w:rFonts w:ascii="Times New Roman" w:hAnsi="Times New Roman"/>
          <w:sz w:val="28"/>
          <w:szCs w:val="28"/>
        </w:rPr>
        <w:t xml:space="preserve">-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 </w:t>
      </w:r>
    </w:p>
    <w:p w:rsidR="00111B22" w:rsidRDefault="00111B22" w:rsidP="00111B22">
      <w:pPr>
        <w:spacing w:after="0"/>
        <w:rPr>
          <w:rFonts w:ascii="OfficinaSansBookC" w:eastAsia="Times New Roman" w:hAnsi="OfficinaSansBookC"/>
          <w:b/>
          <w:sz w:val="28"/>
          <w:szCs w:val="28"/>
        </w:rPr>
      </w:pPr>
    </w:p>
    <w:p w:rsidR="00111B22" w:rsidRDefault="00111B22" w:rsidP="00111B22">
      <w:pPr>
        <w:spacing w:after="0"/>
        <w:ind w:firstLine="709"/>
        <w:rPr>
          <w:rFonts w:ascii="OfficinaSansBookC" w:eastAsia="Times New Roman" w:hAnsi="OfficinaSansBookC"/>
          <w:b/>
          <w:sz w:val="28"/>
          <w:szCs w:val="28"/>
        </w:rPr>
      </w:pPr>
    </w:p>
    <w:p w:rsidR="00373E3D" w:rsidRDefault="00373E3D" w:rsidP="00262CF5">
      <w:pPr>
        <w:suppressAutoHyphens/>
        <w:spacing w:after="0"/>
        <w:jc w:val="both"/>
        <w:rPr>
          <w:rFonts w:ascii="Times New Roman" w:eastAsia="Times New Roman" w:hAnsi="Times New Roman"/>
          <w:b/>
          <w:bCs/>
          <w:sz w:val="28"/>
          <w:szCs w:val="28"/>
        </w:rPr>
      </w:pPr>
    </w:p>
    <w:p w:rsidR="00111B22" w:rsidRDefault="00111B22" w:rsidP="00262CF5">
      <w:pPr>
        <w:suppressAutoHyphens/>
        <w:spacing w:after="0"/>
        <w:jc w:val="both"/>
        <w:rPr>
          <w:rFonts w:ascii="Times New Roman" w:hAnsi="Times New Roman"/>
          <w:b/>
          <w:bCs/>
          <w:sz w:val="28"/>
          <w:szCs w:val="28"/>
        </w:rPr>
      </w:pPr>
      <w:r w:rsidRPr="008231D0">
        <w:rPr>
          <w:rFonts w:ascii="Times New Roman" w:eastAsia="Times New Roman" w:hAnsi="Times New Roman"/>
          <w:b/>
          <w:bCs/>
          <w:sz w:val="28"/>
          <w:szCs w:val="28"/>
        </w:rPr>
        <w:lastRenderedPageBreak/>
        <w:t>1.2.2. Планируемые результаты освоения общеобразовательной дисциплины</w:t>
      </w:r>
      <w:r w:rsidRPr="008231D0">
        <w:rPr>
          <w:rFonts w:ascii="Times New Roman" w:hAnsi="Times New Roman"/>
          <w:b/>
          <w:bCs/>
          <w:sz w:val="28"/>
          <w:szCs w:val="28"/>
        </w:rPr>
        <w:t xml:space="preserve"> в соответствии с ФГОС СПО и на основе ФГОС СОО</w:t>
      </w:r>
    </w:p>
    <w:p w:rsidR="00262CF5" w:rsidRDefault="00262CF5" w:rsidP="00111B22">
      <w:pPr>
        <w:suppressAutoHyphens/>
        <w:spacing w:after="0"/>
        <w:jc w:val="both"/>
        <w:rPr>
          <w:rFonts w:ascii="Times New Roman" w:hAnsi="Times New Roman"/>
          <w:b/>
          <w:bCs/>
          <w:sz w:val="28"/>
          <w:szCs w:val="28"/>
        </w:rPr>
      </w:pPr>
    </w:p>
    <w:p w:rsidR="00111B22"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b/>
          <w:sz w:val="28"/>
          <w:szCs w:val="28"/>
        </w:rPr>
        <w:t>Личностные результаты</w:t>
      </w:r>
      <w:r w:rsidRPr="005E7390">
        <w:rPr>
          <w:rFonts w:ascii="Times New Roman" w:hAnsi="Times New Roman" w:cs="Times New Roman"/>
          <w:sz w:val="28"/>
          <w:szCs w:val="28"/>
        </w:rPr>
        <w:t xml:space="preserve">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w:t>
      </w:r>
      <w:r>
        <w:rPr>
          <w:rFonts w:ascii="Times New Roman" w:hAnsi="Times New Roman" w:cs="Times New Roman"/>
          <w:sz w:val="28"/>
          <w:szCs w:val="28"/>
        </w:rPr>
        <w:t xml:space="preserve">ятельности, в том числе в части </w:t>
      </w:r>
    </w:p>
    <w:p w:rsidR="00111B22" w:rsidRPr="00161A19" w:rsidRDefault="00111B22" w:rsidP="00111B22">
      <w:pPr>
        <w:pStyle w:val="ConsPlusNormal"/>
        <w:ind w:firstLine="540"/>
        <w:jc w:val="both"/>
        <w:rPr>
          <w:rFonts w:ascii="Times New Roman" w:hAnsi="Times New Roman" w:cs="Times New Roman"/>
          <w:i/>
          <w:sz w:val="28"/>
          <w:szCs w:val="28"/>
        </w:rPr>
      </w:pPr>
      <w:r w:rsidRPr="00161A19">
        <w:rPr>
          <w:rFonts w:ascii="Times New Roman" w:hAnsi="Times New Roman" w:cs="Times New Roman"/>
          <w:i/>
          <w:sz w:val="28"/>
          <w:szCs w:val="28"/>
        </w:rPr>
        <w:t>гражданского воспитания:</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к гуманитарной и волонтерской деятельности;</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патриотического воспитания:</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11B22" w:rsidRPr="005E7390" w:rsidRDefault="00111B22" w:rsidP="00111B22">
      <w:pPr>
        <w:pStyle w:val="ConsPlusNormal"/>
        <w:numPr>
          <w:ilvl w:val="0"/>
          <w:numId w:val="14"/>
        </w:numPr>
        <w:jc w:val="both"/>
        <w:rPr>
          <w:rFonts w:ascii="Times New Roman" w:hAnsi="Times New Roman" w:cs="Times New Roman"/>
          <w:sz w:val="28"/>
          <w:szCs w:val="28"/>
        </w:rPr>
      </w:pPr>
      <w:r w:rsidRPr="005E7390">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111B22" w:rsidRPr="00161A19" w:rsidRDefault="00111B22" w:rsidP="00111B22">
      <w:pPr>
        <w:pStyle w:val="ConsPlusNormal"/>
        <w:ind w:firstLine="540"/>
        <w:jc w:val="both"/>
        <w:rPr>
          <w:rFonts w:ascii="Times New Roman" w:hAnsi="Times New Roman" w:cs="Times New Roman"/>
          <w:i/>
          <w:sz w:val="28"/>
          <w:szCs w:val="28"/>
        </w:rPr>
      </w:pPr>
      <w:r w:rsidRPr="00161A19">
        <w:rPr>
          <w:rFonts w:ascii="Times New Roman" w:hAnsi="Times New Roman" w:cs="Times New Roman"/>
          <w:i/>
          <w:sz w:val="28"/>
          <w:szCs w:val="28"/>
        </w:rPr>
        <w:t>духовно-нравственного воспитания:</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осознание духовных ценностей российского народа;</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нравственного сознания, этического поведения;</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осознание личного вклада в построение устойчивого будущего;</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lastRenderedPageBreak/>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эстетического воспитания:</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и общественных отношений;</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11B22" w:rsidRPr="005E7390" w:rsidRDefault="00111B22" w:rsidP="00111B22">
      <w:pPr>
        <w:pStyle w:val="ConsPlusNormal"/>
        <w:numPr>
          <w:ilvl w:val="0"/>
          <w:numId w:val="15"/>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111B22" w:rsidRPr="00161A19" w:rsidRDefault="00111B22" w:rsidP="00111B22">
      <w:pPr>
        <w:pStyle w:val="ConsPlusNormal"/>
        <w:ind w:firstLine="540"/>
        <w:jc w:val="both"/>
        <w:rPr>
          <w:rFonts w:ascii="Times New Roman" w:hAnsi="Times New Roman" w:cs="Times New Roman"/>
          <w:i/>
          <w:sz w:val="28"/>
          <w:szCs w:val="28"/>
        </w:rPr>
      </w:pPr>
      <w:r w:rsidRPr="00161A19">
        <w:rPr>
          <w:rFonts w:ascii="Times New Roman" w:hAnsi="Times New Roman" w:cs="Times New Roman"/>
          <w:i/>
          <w:sz w:val="28"/>
          <w:szCs w:val="28"/>
        </w:rPr>
        <w:t>физического воспитания:</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трудового воспитания:</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к труду, осознание ценности мастерства, трудолюбие;</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11B22" w:rsidRPr="005E7390" w:rsidRDefault="00111B22" w:rsidP="00111B22">
      <w:pPr>
        <w:pStyle w:val="ConsPlusNormal"/>
        <w:numPr>
          <w:ilvl w:val="0"/>
          <w:numId w:val="16"/>
        </w:numPr>
        <w:jc w:val="both"/>
        <w:rPr>
          <w:rFonts w:ascii="Times New Roman" w:hAnsi="Times New Roman" w:cs="Times New Roman"/>
          <w:sz w:val="28"/>
          <w:szCs w:val="28"/>
        </w:rPr>
      </w:pPr>
      <w:r w:rsidRPr="005E7390">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111B22" w:rsidRPr="00161A19" w:rsidRDefault="00111B22" w:rsidP="00111B22">
      <w:pPr>
        <w:pStyle w:val="ConsPlusNormal"/>
        <w:ind w:firstLine="540"/>
        <w:jc w:val="both"/>
        <w:rPr>
          <w:rFonts w:ascii="Times New Roman" w:hAnsi="Times New Roman" w:cs="Times New Roman"/>
          <w:i/>
          <w:sz w:val="28"/>
          <w:szCs w:val="28"/>
        </w:rPr>
      </w:pPr>
      <w:r w:rsidRPr="00161A19">
        <w:rPr>
          <w:rFonts w:ascii="Times New Roman" w:hAnsi="Times New Roman" w:cs="Times New Roman"/>
          <w:i/>
          <w:sz w:val="28"/>
          <w:szCs w:val="28"/>
        </w:rPr>
        <w:t>экологического воспитания:</w:t>
      </w:r>
    </w:p>
    <w:p w:rsidR="00111B22" w:rsidRPr="005E7390" w:rsidRDefault="00111B22" w:rsidP="00111B22">
      <w:pPr>
        <w:pStyle w:val="ConsPlusNormal"/>
        <w:numPr>
          <w:ilvl w:val="0"/>
          <w:numId w:val="17"/>
        </w:numPr>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11B22" w:rsidRPr="005E7390" w:rsidRDefault="00111B22" w:rsidP="00111B22">
      <w:pPr>
        <w:pStyle w:val="ConsPlusNormal"/>
        <w:numPr>
          <w:ilvl w:val="0"/>
          <w:numId w:val="17"/>
        </w:numPr>
        <w:jc w:val="both"/>
        <w:rPr>
          <w:rFonts w:ascii="Times New Roman" w:hAnsi="Times New Roman" w:cs="Times New Roman"/>
          <w:sz w:val="28"/>
          <w:szCs w:val="28"/>
        </w:rPr>
      </w:pPr>
      <w:r w:rsidRPr="005E7390">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111B22" w:rsidRPr="005E7390" w:rsidRDefault="00111B22" w:rsidP="00111B22">
      <w:pPr>
        <w:pStyle w:val="ConsPlusNormal"/>
        <w:numPr>
          <w:ilvl w:val="0"/>
          <w:numId w:val="17"/>
        </w:numPr>
        <w:jc w:val="both"/>
        <w:rPr>
          <w:rFonts w:ascii="Times New Roman" w:hAnsi="Times New Roman" w:cs="Times New Roman"/>
          <w:sz w:val="28"/>
          <w:szCs w:val="28"/>
        </w:rPr>
      </w:pPr>
      <w:r w:rsidRPr="005E7390">
        <w:rPr>
          <w:rFonts w:ascii="Times New Roman" w:hAnsi="Times New Roman" w:cs="Times New Roman"/>
          <w:sz w:val="28"/>
          <w:szCs w:val="28"/>
        </w:rPr>
        <w:t>активное неприятие действий, приносящих вред окружающей среде;</w:t>
      </w:r>
    </w:p>
    <w:p w:rsidR="00111B22" w:rsidRPr="005E7390" w:rsidRDefault="00111B22" w:rsidP="00111B22">
      <w:pPr>
        <w:pStyle w:val="ConsPlusNormal"/>
        <w:numPr>
          <w:ilvl w:val="0"/>
          <w:numId w:val="17"/>
        </w:numPr>
        <w:jc w:val="both"/>
        <w:rPr>
          <w:rFonts w:ascii="Times New Roman" w:hAnsi="Times New Roman" w:cs="Times New Roman"/>
          <w:sz w:val="28"/>
          <w:szCs w:val="28"/>
        </w:rPr>
      </w:pPr>
      <w:r w:rsidRPr="005E7390">
        <w:rPr>
          <w:rFonts w:ascii="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111B22" w:rsidRPr="005E7390" w:rsidRDefault="00111B22" w:rsidP="00111B22">
      <w:pPr>
        <w:pStyle w:val="ConsPlusNormal"/>
        <w:numPr>
          <w:ilvl w:val="0"/>
          <w:numId w:val="17"/>
        </w:numPr>
        <w:jc w:val="both"/>
        <w:rPr>
          <w:rFonts w:ascii="Times New Roman" w:hAnsi="Times New Roman" w:cs="Times New Roman"/>
          <w:sz w:val="28"/>
          <w:szCs w:val="28"/>
        </w:rPr>
      </w:pPr>
      <w:r w:rsidRPr="005E7390">
        <w:rPr>
          <w:rFonts w:ascii="Times New Roman" w:hAnsi="Times New Roman" w:cs="Times New Roman"/>
          <w:sz w:val="28"/>
          <w:szCs w:val="28"/>
        </w:rPr>
        <w:t>расширение опыта деятельности экологической направленности;</w:t>
      </w:r>
    </w:p>
    <w:p w:rsidR="00111B22" w:rsidRPr="00161A19" w:rsidRDefault="00111B22" w:rsidP="00111B22">
      <w:pPr>
        <w:pStyle w:val="ConsPlusNormal"/>
        <w:ind w:firstLine="540"/>
        <w:jc w:val="both"/>
        <w:rPr>
          <w:rFonts w:ascii="Times New Roman" w:hAnsi="Times New Roman" w:cs="Times New Roman"/>
          <w:i/>
          <w:sz w:val="28"/>
          <w:szCs w:val="28"/>
        </w:rPr>
      </w:pPr>
      <w:r w:rsidRPr="00161A19">
        <w:rPr>
          <w:rFonts w:ascii="Times New Roman" w:hAnsi="Times New Roman" w:cs="Times New Roman"/>
          <w:i/>
          <w:sz w:val="28"/>
          <w:szCs w:val="28"/>
        </w:rPr>
        <w:t>ценности научного познания:</w:t>
      </w:r>
    </w:p>
    <w:p w:rsidR="00111B22" w:rsidRPr="005E7390" w:rsidRDefault="00111B22" w:rsidP="00111B22">
      <w:pPr>
        <w:pStyle w:val="ConsPlusNormal"/>
        <w:numPr>
          <w:ilvl w:val="0"/>
          <w:numId w:val="18"/>
        </w:numPr>
        <w:jc w:val="both"/>
        <w:rPr>
          <w:rFonts w:ascii="Times New Roman" w:hAnsi="Times New Roman" w:cs="Times New Roman"/>
          <w:sz w:val="28"/>
          <w:szCs w:val="28"/>
        </w:rPr>
      </w:pPr>
      <w:r w:rsidRPr="005E7390">
        <w:rPr>
          <w:rFonts w:ascii="Times New Roman" w:hAnsi="Times New Roman" w:cs="Times New Roman"/>
          <w:sz w:val="28"/>
          <w:szCs w:val="28"/>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11B22" w:rsidRPr="005E7390" w:rsidRDefault="00111B22" w:rsidP="00111B22">
      <w:pPr>
        <w:pStyle w:val="ConsPlusNormal"/>
        <w:numPr>
          <w:ilvl w:val="0"/>
          <w:numId w:val="18"/>
        </w:numPr>
        <w:jc w:val="both"/>
        <w:rPr>
          <w:rFonts w:ascii="Times New Roman" w:hAnsi="Times New Roman" w:cs="Times New Roman"/>
          <w:sz w:val="28"/>
          <w:szCs w:val="28"/>
        </w:rPr>
      </w:pPr>
      <w:r w:rsidRPr="005E7390">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111B22" w:rsidRPr="005E7390" w:rsidRDefault="00111B22" w:rsidP="00111B22">
      <w:pPr>
        <w:pStyle w:val="ConsPlusNormal"/>
        <w:numPr>
          <w:ilvl w:val="0"/>
          <w:numId w:val="18"/>
        </w:numPr>
        <w:jc w:val="both"/>
        <w:rPr>
          <w:rFonts w:ascii="Times New Roman" w:hAnsi="Times New Roman" w:cs="Times New Roman"/>
          <w:sz w:val="28"/>
          <w:szCs w:val="28"/>
        </w:rPr>
      </w:pPr>
      <w:r w:rsidRPr="005E7390">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111B22" w:rsidRPr="005E7390" w:rsidRDefault="00111B22" w:rsidP="00111B22">
      <w:pPr>
        <w:pStyle w:val="ConsPlusNormal"/>
        <w:jc w:val="both"/>
        <w:rPr>
          <w:rFonts w:ascii="Times New Roman" w:hAnsi="Times New Roman" w:cs="Times New Roman"/>
          <w:sz w:val="28"/>
          <w:szCs w:val="28"/>
        </w:rPr>
      </w:pPr>
      <w:r w:rsidRPr="005E7390">
        <w:rPr>
          <w:rFonts w:ascii="Times New Roman" w:hAnsi="Times New Roman" w:cs="Times New Roman"/>
          <w:b/>
          <w:sz w:val="28"/>
          <w:szCs w:val="28"/>
        </w:rPr>
        <w:t>Метапредметные результаты</w:t>
      </w:r>
      <w:r w:rsidRPr="005E7390">
        <w:rPr>
          <w:rFonts w:ascii="Times New Roman" w:hAnsi="Times New Roman" w:cs="Times New Roman"/>
          <w:sz w:val="28"/>
          <w:szCs w:val="28"/>
        </w:rPr>
        <w:t xml:space="preserve"> освоения основной образовательной программы должны отражать:</w:t>
      </w:r>
    </w:p>
    <w:p w:rsidR="00111B22" w:rsidRPr="005E7390" w:rsidRDefault="00111B22" w:rsidP="00111B22">
      <w:pPr>
        <w:pStyle w:val="ConsPlusNormal"/>
        <w:jc w:val="both"/>
        <w:rPr>
          <w:rFonts w:ascii="Times New Roman" w:hAnsi="Times New Roman" w:cs="Times New Roman"/>
          <w:sz w:val="28"/>
          <w:szCs w:val="28"/>
        </w:rPr>
      </w:pPr>
      <w:r w:rsidRPr="005E7390">
        <w:rPr>
          <w:rFonts w:ascii="Times New Roman" w:hAnsi="Times New Roman" w:cs="Times New Roman"/>
          <w:b/>
          <w:sz w:val="28"/>
          <w:szCs w:val="28"/>
        </w:rPr>
        <w:t>Овладение универсальными учебными познавательными действиями</w:t>
      </w:r>
      <w:r w:rsidRPr="005E7390">
        <w:rPr>
          <w:rFonts w:ascii="Times New Roman" w:hAnsi="Times New Roman" w:cs="Times New Roman"/>
          <w:sz w:val="28"/>
          <w:szCs w:val="28"/>
        </w:rPr>
        <w:t>:</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базовые логические действия:</w:t>
      </w:r>
    </w:p>
    <w:p w:rsidR="00111B22" w:rsidRPr="005E7390" w:rsidRDefault="00111B22" w:rsidP="00111B22">
      <w:pPr>
        <w:pStyle w:val="ConsPlusNormal"/>
        <w:numPr>
          <w:ilvl w:val="0"/>
          <w:numId w:val="19"/>
        </w:numPr>
        <w:jc w:val="both"/>
        <w:rPr>
          <w:rFonts w:ascii="Times New Roman" w:hAnsi="Times New Roman" w:cs="Times New Roman"/>
          <w:sz w:val="28"/>
          <w:szCs w:val="28"/>
        </w:rPr>
      </w:pPr>
      <w:r w:rsidRPr="005E7390">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111B22" w:rsidRPr="005E7390" w:rsidRDefault="00111B22" w:rsidP="00111B22">
      <w:pPr>
        <w:pStyle w:val="ConsPlusNormal"/>
        <w:numPr>
          <w:ilvl w:val="0"/>
          <w:numId w:val="19"/>
        </w:numPr>
        <w:jc w:val="both"/>
        <w:rPr>
          <w:rFonts w:ascii="Times New Roman" w:hAnsi="Times New Roman" w:cs="Times New Roman"/>
          <w:sz w:val="28"/>
          <w:szCs w:val="28"/>
        </w:rPr>
      </w:pPr>
      <w:r w:rsidRPr="005E7390">
        <w:rPr>
          <w:rFonts w:ascii="Times New Roman" w:hAnsi="Times New Roman" w:cs="Times New Roman"/>
          <w:sz w:val="28"/>
          <w:szCs w:val="28"/>
        </w:rPr>
        <w:t>устанавливать существенный признак или основания для сравнения, классификации и обобщения;</w:t>
      </w:r>
    </w:p>
    <w:p w:rsidR="00111B22" w:rsidRPr="005E7390" w:rsidRDefault="00111B22" w:rsidP="00111B22">
      <w:pPr>
        <w:pStyle w:val="ConsPlusNormal"/>
        <w:numPr>
          <w:ilvl w:val="0"/>
          <w:numId w:val="19"/>
        </w:numPr>
        <w:jc w:val="both"/>
        <w:rPr>
          <w:rFonts w:ascii="Times New Roman" w:hAnsi="Times New Roman" w:cs="Times New Roman"/>
          <w:sz w:val="28"/>
          <w:szCs w:val="28"/>
        </w:rPr>
      </w:pPr>
      <w:r w:rsidRPr="005E7390">
        <w:rPr>
          <w:rFonts w:ascii="Times New Roman" w:hAnsi="Times New Roman" w:cs="Times New Roman"/>
          <w:sz w:val="28"/>
          <w:szCs w:val="28"/>
        </w:rPr>
        <w:t>определять цели деятельности, задавать параметры и критерии их достижения;</w:t>
      </w:r>
    </w:p>
    <w:p w:rsidR="00111B22" w:rsidRPr="005E7390" w:rsidRDefault="00111B22" w:rsidP="00111B22">
      <w:pPr>
        <w:pStyle w:val="ConsPlusNormal"/>
        <w:numPr>
          <w:ilvl w:val="0"/>
          <w:numId w:val="19"/>
        </w:numPr>
        <w:jc w:val="both"/>
        <w:rPr>
          <w:rFonts w:ascii="Times New Roman" w:hAnsi="Times New Roman" w:cs="Times New Roman"/>
          <w:sz w:val="28"/>
          <w:szCs w:val="28"/>
        </w:rPr>
      </w:pPr>
      <w:r w:rsidRPr="005E7390">
        <w:rPr>
          <w:rFonts w:ascii="Times New Roman" w:hAnsi="Times New Roman" w:cs="Times New Roman"/>
          <w:sz w:val="28"/>
          <w:szCs w:val="28"/>
        </w:rPr>
        <w:t>выявлять закономерности и противоречия в рассматриваемых явлениях;</w:t>
      </w:r>
    </w:p>
    <w:p w:rsidR="00111B22" w:rsidRPr="005E7390" w:rsidRDefault="00111B22" w:rsidP="00111B22">
      <w:pPr>
        <w:pStyle w:val="ConsPlusNormal"/>
        <w:numPr>
          <w:ilvl w:val="0"/>
          <w:numId w:val="19"/>
        </w:numPr>
        <w:jc w:val="both"/>
        <w:rPr>
          <w:rFonts w:ascii="Times New Roman" w:hAnsi="Times New Roman" w:cs="Times New Roman"/>
          <w:sz w:val="28"/>
          <w:szCs w:val="28"/>
        </w:rPr>
      </w:pPr>
      <w:r w:rsidRPr="005E7390">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111B22" w:rsidRPr="005E7390" w:rsidRDefault="00111B22" w:rsidP="00111B22">
      <w:pPr>
        <w:pStyle w:val="ConsPlusNormal"/>
        <w:numPr>
          <w:ilvl w:val="0"/>
          <w:numId w:val="19"/>
        </w:numPr>
        <w:jc w:val="both"/>
        <w:rPr>
          <w:rFonts w:ascii="Times New Roman" w:hAnsi="Times New Roman" w:cs="Times New Roman"/>
          <w:sz w:val="28"/>
          <w:szCs w:val="28"/>
        </w:rPr>
      </w:pPr>
      <w:r w:rsidRPr="005E7390">
        <w:rPr>
          <w:rFonts w:ascii="Times New Roman" w:hAnsi="Times New Roman" w:cs="Times New Roman"/>
          <w:sz w:val="28"/>
          <w:szCs w:val="28"/>
        </w:rPr>
        <w:t>развивать креативное мышление при решении жизненных проблем;</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базовые исследовательские действия:</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lastRenderedPageBreak/>
        <w:t>давать оценку новым ситуациям, оценивать приобретенный опыт;</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уметь интегрировать знания из разных предметных областей;</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выдвигать новые идеи, предлагать оригинальные подходы и решения;</w:t>
      </w:r>
    </w:p>
    <w:p w:rsidR="00111B22" w:rsidRPr="005E7390" w:rsidRDefault="00111B22" w:rsidP="00111B22">
      <w:pPr>
        <w:pStyle w:val="ConsPlusNormal"/>
        <w:numPr>
          <w:ilvl w:val="0"/>
          <w:numId w:val="20"/>
        </w:numPr>
        <w:jc w:val="both"/>
        <w:rPr>
          <w:rFonts w:ascii="Times New Roman" w:hAnsi="Times New Roman" w:cs="Times New Roman"/>
          <w:sz w:val="28"/>
          <w:szCs w:val="28"/>
        </w:rPr>
      </w:pPr>
      <w:r w:rsidRPr="005E7390">
        <w:rPr>
          <w:rFonts w:ascii="Times New Roman" w:hAnsi="Times New Roman" w:cs="Times New Roman"/>
          <w:sz w:val="28"/>
          <w:szCs w:val="28"/>
        </w:rPr>
        <w:t>ставить проблемы и задачи, допускающие альтернативные решения;</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 работа с информацией:</w:t>
      </w:r>
    </w:p>
    <w:p w:rsidR="00111B22" w:rsidRPr="005E7390" w:rsidRDefault="00111B22" w:rsidP="00111B22">
      <w:pPr>
        <w:pStyle w:val="ConsPlusNormal"/>
        <w:numPr>
          <w:ilvl w:val="0"/>
          <w:numId w:val="21"/>
        </w:numPr>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11B22" w:rsidRPr="005E7390" w:rsidRDefault="00111B22" w:rsidP="00111B22">
      <w:pPr>
        <w:pStyle w:val="ConsPlusNormal"/>
        <w:numPr>
          <w:ilvl w:val="0"/>
          <w:numId w:val="21"/>
        </w:numPr>
        <w:jc w:val="both"/>
        <w:rPr>
          <w:rFonts w:ascii="Times New Roman" w:hAnsi="Times New Roman" w:cs="Times New Roman"/>
          <w:sz w:val="28"/>
          <w:szCs w:val="28"/>
        </w:rPr>
      </w:pPr>
      <w:r w:rsidRPr="005E7390">
        <w:rPr>
          <w:rFonts w:ascii="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11B22" w:rsidRPr="005E7390" w:rsidRDefault="00111B22" w:rsidP="00111B22">
      <w:pPr>
        <w:pStyle w:val="ConsPlusNormal"/>
        <w:numPr>
          <w:ilvl w:val="0"/>
          <w:numId w:val="21"/>
        </w:numPr>
        <w:jc w:val="both"/>
        <w:rPr>
          <w:rFonts w:ascii="Times New Roman" w:hAnsi="Times New Roman" w:cs="Times New Roman"/>
          <w:sz w:val="28"/>
          <w:szCs w:val="28"/>
        </w:rPr>
      </w:pPr>
      <w:r w:rsidRPr="005E7390">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111B22" w:rsidRPr="005E7390" w:rsidRDefault="00111B22" w:rsidP="00111B22">
      <w:pPr>
        <w:pStyle w:val="ConsPlusNormal"/>
        <w:numPr>
          <w:ilvl w:val="0"/>
          <w:numId w:val="21"/>
        </w:numPr>
        <w:jc w:val="both"/>
        <w:rPr>
          <w:rFonts w:ascii="Times New Roman" w:hAnsi="Times New Roman" w:cs="Times New Roman"/>
          <w:sz w:val="28"/>
          <w:szCs w:val="28"/>
        </w:rPr>
      </w:pPr>
      <w:r w:rsidRPr="005E7390">
        <w:rPr>
          <w:rFonts w:ascii="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11B22" w:rsidRPr="005E7390" w:rsidRDefault="00111B22" w:rsidP="00111B22">
      <w:pPr>
        <w:pStyle w:val="ConsPlusNormal"/>
        <w:numPr>
          <w:ilvl w:val="0"/>
          <w:numId w:val="21"/>
        </w:numPr>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b/>
          <w:sz w:val="28"/>
          <w:szCs w:val="28"/>
        </w:rPr>
        <w:t>Овладение универсальными коммуникативными действиями</w:t>
      </w:r>
      <w:r w:rsidRPr="005E7390">
        <w:rPr>
          <w:rFonts w:ascii="Times New Roman" w:hAnsi="Times New Roman" w:cs="Times New Roman"/>
          <w:sz w:val="28"/>
          <w:szCs w:val="28"/>
        </w:rPr>
        <w:t>:</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общение:</w:t>
      </w:r>
    </w:p>
    <w:p w:rsidR="00111B22" w:rsidRPr="005E7390" w:rsidRDefault="00111B22" w:rsidP="00111B22">
      <w:pPr>
        <w:pStyle w:val="ConsPlusNormal"/>
        <w:numPr>
          <w:ilvl w:val="0"/>
          <w:numId w:val="22"/>
        </w:numPr>
        <w:jc w:val="both"/>
        <w:rPr>
          <w:rFonts w:ascii="Times New Roman" w:hAnsi="Times New Roman" w:cs="Times New Roman"/>
          <w:sz w:val="28"/>
          <w:szCs w:val="28"/>
        </w:rPr>
      </w:pPr>
      <w:r w:rsidRPr="005E7390">
        <w:rPr>
          <w:rFonts w:ascii="Times New Roman" w:hAnsi="Times New Roman" w:cs="Times New Roman"/>
          <w:sz w:val="28"/>
          <w:szCs w:val="28"/>
        </w:rPr>
        <w:t>осуществлять коммуникации во всех сферах жизни;</w:t>
      </w:r>
    </w:p>
    <w:p w:rsidR="00111B22" w:rsidRPr="005E7390" w:rsidRDefault="00111B22" w:rsidP="00111B22">
      <w:pPr>
        <w:pStyle w:val="ConsPlusNormal"/>
        <w:numPr>
          <w:ilvl w:val="0"/>
          <w:numId w:val="22"/>
        </w:numPr>
        <w:jc w:val="both"/>
        <w:rPr>
          <w:rFonts w:ascii="Times New Roman" w:hAnsi="Times New Roman" w:cs="Times New Roman"/>
          <w:sz w:val="28"/>
          <w:szCs w:val="28"/>
        </w:rPr>
      </w:pPr>
      <w:r w:rsidRPr="005E7390">
        <w:rPr>
          <w:rFonts w:ascii="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11B22" w:rsidRPr="005E7390" w:rsidRDefault="00111B22" w:rsidP="00111B22">
      <w:pPr>
        <w:pStyle w:val="ConsPlusNormal"/>
        <w:numPr>
          <w:ilvl w:val="0"/>
          <w:numId w:val="22"/>
        </w:numPr>
        <w:jc w:val="both"/>
        <w:rPr>
          <w:rFonts w:ascii="Times New Roman" w:hAnsi="Times New Roman" w:cs="Times New Roman"/>
          <w:sz w:val="28"/>
          <w:szCs w:val="28"/>
        </w:rPr>
      </w:pPr>
      <w:r w:rsidRPr="005E7390">
        <w:rPr>
          <w:rFonts w:ascii="Times New Roman" w:hAnsi="Times New Roman" w:cs="Times New Roman"/>
          <w:sz w:val="28"/>
          <w:szCs w:val="28"/>
        </w:rPr>
        <w:t>владеть различными способами общения и взаимодействия;</w:t>
      </w:r>
    </w:p>
    <w:p w:rsidR="00111B22" w:rsidRPr="005E7390" w:rsidRDefault="00111B22" w:rsidP="00111B22">
      <w:pPr>
        <w:pStyle w:val="ConsPlusNormal"/>
        <w:numPr>
          <w:ilvl w:val="0"/>
          <w:numId w:val="22"/>
        </w:numPr>
        <w:jc w:val="both"/>
        <w:rPr>
          <w:rFonts w:ascii="Times New Roman" w:hAnsi="Times New Roman" w:cs="Times New Roman"/>
          <w:sz w:val="28"/>
          <w:szCs w:val="28"/>
        </w:rPr>
      </w:pPr>
      <w:r w:rsidRPr="005E7390">
        <w:rPr>
          <w:rFonts w:ascii="Times New Roman" w:hAnsi="Times New Roman" w:cs="Times New Roman"/>
          <w:sz w:val="28"/>
          <w:szCs w:val="28"/>
        </w:rPr>
        <w:t>аргументированно вести диалог, уметь смягчать конфликтные ситуации;</w:t>
      </w:r>
    </w:p>
    <w:p w:rsidR="00111B22" w:rsidRPr="005E7390" w:rsidRDefault="00111B22" w:rsidP="00111B22">
      <w:pPr>
        <w:pStyle w:val="ConsPlusNormal"/>
        <w:numPr>
          <w:ilvl w:val="0"/>
          <w:numId w:val="22"/>
        </w:numPr>
        <w:jc w:val="both"/>
        <w:rPr>
          <w:rFonts w:ascii="Times New Roman" w:hAnsi="Times New Roman" w:cs="Times New Roman"/>
          <w:sz w:val="28"/>
          <w:szCs w:val="28"/>
        </w:rPr>
      </w:pPr>
      <w:r w:rsidRPr="005E7390">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совместная деятельность:</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понимать и использовать преимущества командной и индивидуальной работы;</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 xml:space="preserve">принимать цели совместной деятельности, организовывать и </w:t>
      </w:r>
      <w:r w:rsidRPr="005E7390">
        <w:rPr>
          <w:rFonts w:ascii="Times New Roman" w:hAnsi="Times New Roman" w:cs="Times New Roman"/>
          <w:sz w:val="28"/>
          <w:szCs w:val="28"/>
        </w:rPr>
        <w:lastRenderedPageBreak/>
        <w:t>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111B22" w:rsidRPr="005E7390" w:rsidRDefault="00111B22" w:rsidP="00111B22">
      <w:pPr>
        <w:pStyle w:val="ConsPlusNormal"/>
        <w:numPr>
          <w:ilvl w:val="0"/>
          <w:numId w:val="23"/>
        </w:numPr>
        <w:jc w:val="both"/>
        <w:rPr>
          <w:rFonts w:ascii="Times New Roman" w:hAnsi="Times New Roman" w:cs="Times New Roman"/>
          <w:sz w:val="28"/>
          <w:szCs w:val="28"/>
        </w:rPr>
      </w:pPr>
      <w:r w:rsidRPr="005E7390">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b/>
          <w:sz w:val="28"/>
          <w:szCs w:val="28"/>
        </w:rPr>
        <w:t>Овладение универсальными регулятивными действиями</w:t>
      </w:r>
      <w:r w:rsidRPr="005E7390">
        <w:rPr>
          <w:rFonts w:ascii="Times New Roman" w:hAnsi="Times New Roman" w:cs="Times New Roman"/>
          <w:sz w:val="28"/>
          <w:szCs w:val="28"/>
        </w:rPr>
        <w:t>:</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самоорганизация:</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расширять рамки учебного предмета на основе личных предпочтений;</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делать осознанный выбор, аргументировать его, брать ответственность за решение;</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оценивать приобретенный опыт;</w:t>
      </w:r>
    </w:p>
    <w:p w:rsidR="00111B22" w:rsidRPr="005E7390" w:rsidRDefault="00111B22" w:rsidP="00111B22">
      <w:pPr>
        <w:pStyle w:val="ConsPlusNormal"/>
        <w:numPr>
          <w:ilvl w:val="0"/>
          <w:numId w:val="24"/>
        </w:numPr>
        <w:jc w:val="both"/>
        <w:rPr>
          <w:rFonts w:ascii="Times New Roman" w:hAnsi="Times New Roman" w:cs="Times New Roman"/>
          <w:sz w:val="28"/>
          <w:szCs w:val="28"/>
        </w:rPr>
      </w:pPr>
      <w:r w:rsidRPr="005E7390">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самоконтроль:</w:t>
      </w:r>
    </w:p>
    <w:p w:rsidR="00111B22" w:rsidRPr="005E7390" w:rsidRDefault="00111B22" w:rsidP="00111B22">
      <w:pPr>
        <w:pStyle w:val="ConsPlusNormal"/>
        <w:numPr>
          <w:ilvl w:val="0"/>
          <w:numId w:val="25"/>
        </w:numPr>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111B22" w:rsidRPr="005E7390" w:rsidRDefault="00111B22" w:rsidP="00111B22">
      <w:pPr>
        <w:pStyle w:val="ConsPlusNormal"/>
        <w:numPr>
          <w:ilvl w:val="0"/>
          <w:numId w:val="25"/>
        </w:numPr>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111B22" w:rsidRPr="005E7390" w:rsidRDefault="00111B22" w:rsidP="00111B22">
      <w:pPr>
        <w:pStyle w:val="ConsPlusNormal"/>
        <w:numPr>
          <w:ilvl w:val="0"/>
          <w:numId w:val="25"/>
        </w:numPr>
        <w:jc w:val="both"/>
        <w:rPr>
          <w:rFonts w:ascii="Times New Roman" w:hAnsi="Times New Roman" w:cs="Times New Roman"/>
          <w:sz w:val="28"/>
          <w:szCs w:val="28"/>
        </w:rPr>
      </w:pPr>
      <w:r w:rsidRPr="005E7390">
        <w:rPr>
          <w:rFonts w:ascii="Times New Roman" w:hAnsi="Times New Roman" w:cs="Times New Roman"/>
          <w:sz w:val="28"/>
          <w:szCs w:val="28"/>
        </w:rPr>
        <w:t>использовать приемы рефлексии для оценки ситуации, выбора верного решения;</w:t>
      </w:r>
    </w:p>
    <w:p w:rsidR="00111B22" w:rsidRPr="005E7390" w:rsidRDefault="00111B22" w:rsidP="00111B22">
      <w:pPr>
        <w:pStyle w:val="ConsPlusNormal"/>
        <w:numPr>
          <w:ilvl w:val="0"/>
          <w:numId w:val="25"/>
        </w:numPr>
        <w:jc w:val="both"/>
        <w:rPr>
          <w:rFonts w:ascii="Times New Roman" w:hAnsi="Times New Roman" w:cs="Times New Roman"/>
          <w:sz w:val="28"/>
          <w:szCs w:val="28"/>
        </w:rPr>
      </w:pPr>
      <w:r w:rsidRPr="005E7390">
        <w:rPr>
          <w:rFonts w:ascii="Times New Roman" w:hAnsi="Times New Roman" w:cs="Times New Roman"/>
          <w:sz w:val="28"/>
          <w:szCs w:val="28"/>
        </w:rPr>
        <w:t>уметь оценивать риски и своевременно принимать решения по их снижению;</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 эмоциональный интеллект, предполагающий сформированность:</w:t>
      </w:r>
    </w:p>
    <w:p w:rsidR="00111B22" w:rsidRPr="005E7390" w:rsidRDefault="00111B22" w:rsidP="001B31C0">
      <w:pPr>
        <w:pStyle w:val="ConsPlusNormal"/>
        <w:numPr>
          <w:ilvl w:val="0"/>
          <w:numId w:val="30"/>
        </w:numPr>
        <w:jc w:val="both"/>
        <w:rPr>
          <w:rFonts w:ascii="Times New Roman" w:hAnsi="Times New Roman" w:cs="Times New Roman"/>
          <w:sz w:val="28"/>
          <w:szCs w:val="28"/>
        </w:rPr>
      </w:pPr>
      <w:r w:rsidRPr="005E7390">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111B22" w:rsidRPr="005E7390" w:rsidRDefault="00111B22" w:rsidP="001B31C0">
      <w:pPr>
        <w:pStyle w:val="ConsPlusNormal"/>
        <w:numPr>
          <w:ilvl w:val="0"/>
          <w:numId w:val="30"/>
        </w:numPr>
        <w:jc w:val="both"/>
        <w:rPr>
          <w:rFonts w:ascii="Times New Roman" w:hAnsi="Times New Roman" w:cs="Times New Roman"/>
          <w:sz w:val="28"/>
          <w:szCs w:val="28"/>
        </w:rPr>
      </w:pPr>
      <w:r w:rsidRPr="005E7390">
        <w:rPr>
          <w:rFonts w:ascii="Times New Roman" w:hAnsi="Times New Roman" w:cs="Times New Roman"/>
          <w:sz w:val="28"/>
          <w:szCs w:val="28"/>
        </w:rPr>
        <w:t xml:space="preserve">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w:t>
      </w:r>
      <w:r w:rsidRPr="005E7390">
        <w:rPr>
          <w:rFonts w:ascii="Times New Roman" w:hAnsi="Times New Roman" w:cs="Times New Roman"/>
          <w:sz w:val="28"/>
          <w:szCs w:val="28"/>
        </w:rPr>
        <w:lastRenderedPageBreak/>
        <w:t>новому;</w:t>
      </w:r>
    </w:p>
    <w:p w:rsidR="00111B22" w:rsidRPr="005E7390" w:rsidRDefault="00111B22" w:rsidP="001B31C0">
      <w:pPr>
        <w:pStyle w:val="ConsPlusNormal"/>
        <w:numPr>
          <w:ilvl w:val="0"/>
          <w:numId w:val="30"/>
        </w:numPr>
        <w:jc w:val="both"/>
        <w:rPr>
          <w:rFonts w:ascii="Times New Roman" w:hAnsi="Times New Roman" w:cs="Times New Roman"/>
          <w:sz w:val="28"/>
          <w:szCs w:val="28"/>
        </w:rPr>
      </w:pPr>
      <w:r w:rsidRPr="005E7390">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11B22" w:rsidRPr="005E7390" w:rsidRDefault="00111B22" w:rsidP="001B31C0">
      <w:pPr>
        <w:pStyle w:val="ConsPlusNormal"/>
        <w:numPr>
          <w:ilvl w:val="0"/>
          <w:numId w:val="30"/>
        </w:numPr>
        <w:jc w:val="both"/>
        <w:rPr>
          <w:rFonts w:ascii="Times New Roman" w:hAnsi="Times New Roman" w:cs="Times New Roman"/>
          <w:sz w:val="28"/>
          <w:szCs w:val="28"/>
        </w:rPr>
      </w:pPr>
      <w:r w:rsidRPr="005E7390">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11B22" w:rsidRPr="005E7390" w:rsidRDefault="00111B22" w:rsidP="001B31C0">
      <w:pPr>
        <w:pStyle w:val="ConsPlusNormal"/>
        <w:numPr>
          <w:ilvl w:val="0"/>
          <w:numId w:val="30"/>
        </w:numPr>
        <w:jc w:val="both"/>
        <w:rPr>
          <w:rFonts w:ascii="Times New Roman" w:hAnsi="Times New Roman" w:cs="Times New Roman"/>
          <w:sz w:val="28"/>
          <w:szCs w:val="28"/>
        </w:rPr>
      </w:pPr>
      <w:r w:rsidRPr="005E7390">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111B22" w:rsidRPr="005E7390" w:rsidRDefault="00111B22" w:rsidP="00111B22">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г) принятие себя и других людей:</w:t>
      </w:r>
    </w:p>
    <w:p w:rsidR="00111B22" w:rsidRPr="005E7390" w:rsidRDefault="00111B22" w:rsidP="001B31C0">
      <w:pPr>
        <w:pStyle w:val="ConsPlusNormal"/>
        <w:numPr>
          <w:ilvl w:val="0"/>
          <w:numId w:val="31"/>
        </w:numPr>
        <w:jc w:val="both"/>
        <w:rPr>
          <w:rFonts w:ascii="Times New Roman" w:hAnsi="Times New Roman" w:cs="Times New Roman"/>
          <w:sz w:val="28"/>
          <w:szCs w:val="28"/>
        </w:rPr>
      </w:pPr>
      <w:r w:rsidRPr="005E7390">
        <w:rPr>
          <w:rFonts w:ascii="Times New Roman" w:hAnsi="Times New Roman" w:cs="Times New Roman"/>
          <w:sz w:val="28"/>
          <w:szCs w:val="28"/>
        </w:rPr>
        <w:t>принимать себя, понимая свои недостатки и достоинства;</w:t>
      </w:r>
    </w:p>
    <w:p w:rsidR="00111B22" w:rsidRPr="005E7390" w:rsidRDefault="00111B22" w:rsidP="001B31C0">
      <w:pPr>
        <w:pStyle w:val="ConsPlusNormal"/>
        <w:numPr>
          <w:ilvl w:val="0"/>
          <w:numId w:val="31"/>
        </w:numPr>
        <w:jc w:val="both"/>
        <w:rPr>
          <w:rFonts w:ascii="Times New Roman" w:hAnsi="Times New Roman" w:cs="Times New Roman"/>
          <w:sz w:val="28"/>
          <w:szCs w:val="28"/>
        </w:rPr>
      </w:pPr>
      <w:r w:rsidRPr="005E7390">
        <w:rPr>
          <w:rFonts w:ascii="Times New Roman" w:hAnsi="Times New Roman" w:cs="Times New Roman"/>
          <w:sz w:val="28"/>
          <w:szCs w:val="28"/>
        </w:rPr>
        <w:t>принимать мотивы и аргументы других людей при анализе результатов деятельности;</w:t>
      </w:r>
    </w:p>
    <w:p w:rsidR="00111B22" w:rsidRPr="005E7390" w:rsidRDefault="00111B22" w:rsidP="001B31C0">
      <w:pPr>
        <w:pStyle w:val="ConsPlusNormal"/>
        <w:numPr>
          <w:ilvl w:val="0"/>
          <w:numId w:val="31"/>
        </w:numPr>
        <w:jc w:val="both"/>
        <w:rPr>
          <w:rFonts w:ascii="Times New Roman" w:hAnsi="Times New Roman" w:cs="Times New Roman"/>
          <w:sz w:val="28"/>
          <w:szCs w:val="28"/>
        </w:rPr>
      </w:pPr>
      <w:r w:rsidRPr="005E7390">
        <w:rPr>
          <w:rFonts w:ascii="Times New Roman" w:hAnsi="Times New Roman" w:cs="Times New Roman"/>
          <w:sz w:val="28"/>
          <w:szCs w:val="28"/>
        </w:rPr>
        <w:t>признавать свое право и право других людей на ошибки;</w:t>
      </w:r>
    </w:p>
    <w:p w:rsidR="00111B22" w:rsidRPr="005E7390" w:rsidRDefault="00111B22" w:rsidP="001B31C0">
      <w:pPr>
        <w:pStyle w:val="ConsPlusNormal"/>
        <w:numPr>
          <w:ilvl w:val="0"/>
          <w:numId w:val="31"/>
        </w:numPr>
        <w:jc w:val="both"/>
        <w:rPr>
          <w:rFonts w:ascii="Times New Roman" w:hAnsi="Times New Roman" w:cs="Times New Roman"/>
          <w:sz w:val="28"/>
          <w:szCs w:val="28"/>
        </w:rPr>
      </w:pPr>
      <w:r w:rsidRPr="005E7390">
        <w:rPr>
          <w:rFonts w:ascii="Times New Roman" w:hAnsi="Times New Roman" w:cs="Times New Roman"/>
          <w:sz w:val="28"/>
          <w:szCs w:val="28"/>
        </w:rPr>
        <w:t>развивать способность понимать мир с позиции другого человека.</w:t>
      </w:r>
    </w:p>
    <w:p w:rsidR="00111B22" w:rsidRPr="008231D0" w:rsidRDefault="00111B22" w:rsidP="00111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rPr>
      </w:pPr>
    </w:p>
    <w:p w:rsidR="00111B22" w:rsidRPr="00161A19" w:rsidRDefault="00111B22" w:rsidP="001B31C0">
      <w:pPr>
        <w:pStyle w:val="af4"/>
        <w:numPr>
          <w:ilvl w:val="0"/>
          <w:numId w:val="26"/>
        </w:numPr>
        <w:spacing w:line="276" w:lineRule="auto"/>
        <w:rPr>
          <w:b/>
          <w:sz w:val="28"/>
          <w:szCs w:val="28"/>
        </w:rPr>
        <w:sectPr w:rsidR="00111B22" w:rsidRPr="00161A19">
          <w:footerReference w:type="default" r:id="rId8"/>
          <w:pgSz w:w="11906" w:h="16838"/>
          <w:pgMar w:top="1134" w:right="850" w:bottom="284" w:left="1701" w:header="708" w:footer="708" w:gutter="0"/>
          <w:cols w:space="720"/>
          <w:docGrid w:linePitch="360"/>
        </w:sectPr>
      </w:pPr>
    </w:p>
    <w:p w:rsidR="00111B22" w:rsidRPr="00262CF5" w:rsidRDefault="00111B22" w:rsidP="00262CF5">
      <w:pPr>
        <w:pStyle w:val="aff3"/>
        <w:jc w:val="both"/>
        <w:rPr>
          <w:rFonts w:ascii="Times New Roman" w:hAnsi="Times New Roman"/>
          <w:b/>
          <w:sz w:val="28"/>
          <w:szCs w:val="24"/>
        </w:rPr>
      </w:pPr>
      <w:r w:rsidRPr="00262CF5">
        <w:rPr>
          <w:rFonts w:ascii="Times New Roman" w:hAnsi="Times New Roman"/>
          <w:b/>
          <w:sz w:val="28"/>
          <w:szCs w:val="24"/>
        </w:rPr>
        <w:lastRenderedPageBreak/>
        <w:t>1.2.2. Планируемые результаты освоения общеобразовательной дисциплины в соответствии с ФГОС СПО и на основе ФГОС СОО. Особое значение дисциплина имеет при формировании и</w:t>
      </w:r>
      <w:r w:rsidR="00262CF5">
        <w:rPr>
          <w:rFonts w:ascii="Times New Roman" w:hAnsi="Times New Roman"/>
          <w:b/>
          <w:sz w:val="28"/>
          <w:szCs w:val="24"/>
        </w:rPr>
        <w:t xml:space="preserve"> развитии общих компетенций</w:t>
      </w:r>
    </w:p>
    <w:p w:rsidR="00111B22" w:rsidRPr="006E54B4" w:rsidRDefault="00111B22" w:rsidP="00111B22">
      <w:pPr>
        <w:pStyle w:val="aff3"/>
        <w:rPr>
          <w:rFonts w:ascii="Times New Roman" w:hAnsi="Times New Roman"/>
          <w:sz w:val="24"/>
          <w:szCs w:val="24"/>
        </w:rPr>
      </w:pPr>
      <w:r w:rsidRPr="006E54B4">
        <w:rPr>
          <w:rFonts w:ascii="Times New Roman" w:hAnsi="Times New Roman"/>
          <w:sz w:val="24"/>
          <w:szCs w:val="24"/>
        </w:rPr>
        <w:t> </w:t>
      </w: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6095"/>
        <w:gridCol w:w="6124"/>
      </w:tblGrid>
      <w:tr w:rsidR="00111B22" w:rsidRPr="006E54B4" w:rsidTr="00065DD0">
        <w:trPr>
          <w:cantSplit/>
          <w:trHeight w:val="415"/>
        </w:trPr>
        <w:tc>
          <w:tcPr>
            <w:tcW w:w="2518" w:type="dxa"/>
            <w:vMerge w:val="restart"/>
            <w:vAlign w:val="center"/>
          </w:tcPr>
          <w:p w:rsidR="00111B22" w:rsidRPr="006E54B4" w:rsidRDefault="00111B22" w:rsidP="00065DD0">
            <w:pPr>
              <w:pStyle w:val="aff3"/>
              <w:rPr>
                <w:rFonts w:ascii="Times New Roman" w:hAnsi="Times New Roman"/>
                <w:sz w:val="24"/>
                <w:szCs w:val="24"/>
              </w:rPr>
            </w:pPr>
            <w:bookmarkStart w:id="6" w:name="_Toc118236608"/>
            <w:r w:rsidRPr="006E54B4">
              <w:rPr>
                <w:rFonts w:ascii="Times New Roman" w:hAnsi="Times New Roman"/>
                <w:sz w:val="24"/>
                <w:szCs w:val="24"/>
              </w:rPr>
              <w:t>Код и наименование формируемых компетенций</w:t>
            </w:r>
            <w:bookmarkEnd w:id="6"/>
          </w:p>
        </w:tc>
        <w:tc>
          <w:tcPr>
            <w:tcW w:w="12219" w:type="dxa"/>
            <w:gridSpan w:val="2"/>
            <w:vAlign w:val="center"/>
          </w:tcPr>
          <w:p w:rsidR="00111B22" w:rsidRPr="006E54B4" w:rsidRDefault="00111B22" w:rsidP="00065DD0">
            <w:pPr>
              <w:pStyle w:val="aff3"/>
              <w:rPr>
                <w:rFonts w:ascii="Times New Roman" w:hAnsi="Times New Roman"/>
                <w:sz w:val="24"/>
                <w:szCs w:val="24"/>
              </w:rPr>
            </w:pPr>
            <w:bookmarkStart w:id="7" w:name="_Toc118236609"/>
            <w:r w:rsidRPr="006E54B4">
              <w:rPr>
                <w:rFonts w:ascii="Times New Roman" w:hAnsi="Times New Roman"/>
                <w:sz w:val="24"/>
                <w:szCs w:val="24"/>
              </w:rPr>
              <w:t>Планируемые результаты освоения дисциплины</w:t>
            </w:r>
            <w:bookmarkEnd w:id="7"/>
          </w:p>
        </w:tc>
      </w:tr>
      <w:tr w:rsidR="00111B22" w:rsidRPr="006E54B4" w:rsidTr="00065DD0">
        <w:trPr>
          <w:cantSplit/>
          <w:trHeight w:val="563"/>
        </w:trPr>
        <w:tc>
          <w:tcPr>
            <w:tcW w:w="2518" w:type="dxa"/>
            <w:vMerge/>
            <w:vAlign w:val="center"/>
          </w:tcPr>
          <w:p w:rsidR="00111B22" w:rsidRPr="006E54B4" w:rsidRDefault="00111B22" w:rsidP="00065DD0">
            <w:pPr>
              <w:pStyle w:val="aff3"/>
              <w:rPr>
                <w:rFonts w:ascii="Times New Roman" w:hAnsi="Times New Roman"/>
                <w:sz w:val="24"/>
                <w:szCs w:val="24"/>
              </w:rPr>
            </w:pPr>
          </w:p>
        </w:tc>
        <w:tc>
          <w:tcPr>
            <w:tcW w:w="6095" w:type="dxa"/>
            <w:vAlign w:val="center"/>
          </w:tcPr>
          <w:p w:rsidR="00111B22" w:rsidRPr="006E54B4" w:rsidRDefault="00111B22" w:rsidP="00065DD0">
            <w:pPr>
              <w:pStyle w:val="aff3"/>
              <w:rPr>
                <w:rFonts w:ascii="Times New Roman" w:hAnsi="Times New Roman"/>
                <w:sz w:val="24"/>
                <w:szCs w:val="24"/>
              </w:rPr>
            </w:pPr>
            <w:bookmarkStart w:id="8" w:name="_Toc118236610"/>
            <w:r w:rsidRPr="006E54B4">
              <w:rPr>
                <w:rFonts w:ascii="Times New Roman" w:hAnsi="Times New Roman"/>
                <w:sz w:val="24"/>
                <w:szCs w:val="24"/>
              </w:rPr>
              <w:t>Общие</w:t>
            </w:r>
            <w:bookmarkEnd w:id="8"/>
          </w:p>
        </w:tc>
        <w:tc>
          <w:tcPr>
            <w:tcW w:w="6124" w:type="dxa"/>
            <w:vAlign w:val="center"/>
          </w:tcPr>
          <w:p w:rsidR="00111B22" w:rsidRPr="006E54B4" w:rsidRDefault="00111B22" w:rsidP="00065DD0">
            <w:pPr>
              <w:pStyle w:val="aff3"/>
              <w:rPr>
                <w:rFonts w:ascii="Times New Roman" w:hAnsi="Times New Roman"/>
                <w:sz w:val="24"/>
                <w:szCs w:val="24"/>
              </w:rPr>
            </w:pPr>
            <w:bookmarkStart w:id="9" w:name="_Toc118236611"/>
            <w:r w:rsidRPr="006E54B4">
              <w:rPr>
                <w:rFonts w:ascii="Times New Roman" w:hAnsi="Times New Roman"/>
                <w:sz w:val="24"/>
                <w:szCs w:val="24"/>
              </w:rPr>
              <w:t>Дисциплинарные</w:t>
            </w:r>
            <w:bookmarkEnd w:id="9"/>
          </w:p>
        </w:tc>
      </w:tr>
      <w:tr w:rsidR="00111B22" w:rsidRPr="006E54B4" w:rsidTr="00065DD0">
        <w:trPr>
          <w:trHeight w:val="983"/>
        </w:trPr>
        <w:tc>
          <w:tcPr>
            <w:tcW w:w="2518" w:type="dxa"/>
          </w:tcPr>
          <w:p w:rsidR="00111B22" w:rsidRPr="006E54B4" w:rsidRDefault="00111B22" w:rsidP="00065DD0">
            <w:pPr>
              <w:pStyle w:val="aff3"/>
              <w:rPr>
                <w:rFonts w:ascii="Times New Roman" w:hAnsi="Times New Roman"/>
                <w:sz w:val="24"/>
                <w:szCs w:val="24"/>
              </w:rPr>
            </w:pPr>
            <w:bookmarkStart w:id="10" w:name="_Toc118236612"/>
            <w:r w:rsidRPr="006E54B4">
              <w:rPr>
                <w:rFonts w:ascii="Times New Roman" w:hAnsi="Times New Roman"/>
                <w:sz w:val="24"/>
                <w:szCs w:val="24"/>
              </w:rPr>
              <w:t>ОК 01</w:t>
            </w:r>
            <w:bookmarkEnd w:id="10"/>
            <w:r w:rsidRPr="006E54B4">
              <w:rPr>
                <w:rFonts w:ascii="Times New Roman" w:hAnsi="Times New Roman"/>
                <w:sz w:val="24"/>
                <w:szCs w:val="24"/>
              </w:rPr>
              <w:t xml:space="preserve">. </w:t>
            </w:r>
          </w:p>
          <w:p w:rsidR="00111B22" w:rsidRPr="006E54B4" w:rsidRDefault="00111B22" w:rsidP="00065DD0">
            <w:pPr>
              <w:pStyle w:val="aff3"/>
              <w:rPr>
                <w:rFonts w:ascii="Times New Roman" w:hAnsi="Times New Roman"/>
                <w:sz w:val="24"/>
                <w:szCs w:val="24"/>
              </w:rPr>
            </w:pPr>
            <w:bookmarkStart w:id="11" w:name="_Toc118236613"/>
            <w:r w:rsidRPr="006E54B4">
              <w:rPr>
                <w:rFonts w:ascii="Times New Roman" w:hAnsi="Times New Roman"/>
                <w:sz w:val="24"/>
                <w:szCs w:val="24"/>
              </w:rPr>
              <w:t>Выбирать способы решения задач профессиональной деятельности применительно</w:t>
            </w:r>
            <w:bookmarkEnd w:id="11"/>
          </w:p>
          <w:p w:rsidR="00111B22" w:rsidRPr="006E54B4" w:rsidRDefault="00111B22" w:rsidP="00065DD0">
            <w:pPr>
              <w:pStyle w:val="aff3"/>
              <w:rPr>
                <w:rFonts w:ascii="Times New Roman" w:hAnsi="Times New Roman"/>
                <w:sz w:val="24"/>
                <w:szCs w:val="24"/>
              </w:rPr>
            </w:pPr>
            <w:bookmarkStart w:id="12" w:name="_Toc118236614"/>
            <w:r w:rsidRPr="006E54B4">
              <w:rPr>
                <w:rFonts w:ascii="Times New Roman" w:hAnsi="Times New Roman"/>
                <w:sz w:val="24"/>
                <w:szCs w:val="24"/>
              </w:rPr>
              <w:t>к различным контекстам</w:t>
            </w:r>
            <w:bookmarkEnd w:id="12"/>
          </w:p>
        </w:tc>
        <w:tc>
          <w:tcPr>
            <w:tcW w:w="6095" w:type="dxa"/>
          </w:tcPr>
          <w:p w:rsidR="00111B22" w:rsidRPr="006E54B4" w:rsidRDefault="00111B22" w:rsidP="00065DD0">
            <w:pPr>
              <w:pStyle w:val="aff3"/>
              <w:rPr>
                <w:rFonts w:ascii="Times New Roman" w:hAnsi="Times New Roman"/>
                <w:sz w:val="24"/>
                <w:szCs w:val="24"/>
              </w:rPr>
            </w:pPr>
            <w:bookmarkStart w:id="13" w:name="_Toc118236615"/>
            <w:r w:rsidRPr="006E54B4">
              <w:rPr>
                <w:rFonts w:ascii="Times New Roman" w:hAnsi="Times New Roman"/>
                <w:sz w:val="24"/>
                <w:szCs w:val="24"/>
              </w:rPr>
              <w:t>В части трудового воспитания:</w:t>
            </w:r>
            <w:bookmarkEnd w:id="13"/>
          </w:p>
          <w:p w:rsidR="00111B22" w:rsidRPr="006E54B4" w:rsidRDefault="00111B22" w:rsidP="00065DD0">
            <w:pPr>
              <w:pStyle w:val="aff3"/>
              <w:rPr>
                <w:rFonts w:ascii="Times New Roman" w:hAnsi="Times New Roman"/>
                <w:sz w:val="24"/>
                <w:szCs w:val="24"/>
              </w:rPr>
            </w:pPr>
            <w:bookmarkStart w:id="14" w:name="_Toc118236616"/>
            <w:r w:rsidRPr="006E54B4">
              <w:rPr>
                <w:rFonts w:ascii="Times New Roman" w:hAnsi="Times New Roman"/>
                <w:sz w:val="24"/>
                <w:szCs w:val="24"/>
              </w:rPr>
              <w:t>- готовность к труду, осознание ценности мастерства, трудолюбие; У</w:t>
            </w:r>
            <w:bookmarkEnd w:id="14"/>
          </w:p>
          <w:p w:rsidR="00111B22" w:rsidRPr="006E54B4" w:rsidRDefault="00111B22" w:rsidP="00065DD0">
            <w:pPr>
              <w:pStyle w:val="aff3"/>
              <w:rPr>
                <w:rFonts w:ascii="Times New Roman" w:hAnsi="Times New Roman"/>
                <w:sz w:val="24"/>
                <w:szCs w:val="24"/>
              </w:rPr>
            </w:pPr>
            <w:bookmarkStart w:id="15" w:name="_Toc118236617"/>
            <w:r w:rsidRPr="006E54B4">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15"/>
          </w:p>
          <w:p w:rsidR="00111B22" w:rsidRPr="006E54B4" w:rsidRDefault="00111B22" w:rsidP="00065DD0">
            <w:pPr>
              <w:pStyle w:val="aff3"/>
              <w:rPr>
                <w:rFonts w:ascii="Times New Roman" w:hAnsi="Times New Roman"/>
                <w:sz w:val="24"/>
                <w:szCs w:val="24"/>
              </w:rPr>
            </w:pPr>
            <w:bookmarkStart w:id="16" w:name="_Toc118236618"/>
            <w:r w:rsidRPr="006E54B4">
              <w:rPr>
                <w:rFonts w:ascii="Times New Roman" w:hAnsi="Times New Roman"/>
                <w:sz w:val="24"/>
                <w:szCs w:val="24"/>
              </w:rPr>
              <w:t>- интерес к различным сферам профессиональной деятельности,</w:t>
            </w:r>
            <w:bookmarkEnd w:id="16"/>
          </w:p>
          <w:p w:rsidR="00111B22" w:rsidRPr="006E54B4" w:rsidRDefault="00111B22" w:rsidP="00065DD0">
            <w:pPr>
              <w:pStyle w:val="aff3"/>
              <w:rPr>
                <w:rFonts w:ascii="Times New Roman" w:hAnsi="Times New Roman"/>
                <w:sz w:val="24"/>
                <w:szCs w:val="24"/>
              </w:rPr>
            </w:pPr>
            <w:bookmarkStart w:id="17" w:name="_Toc118236619"/>
            <w:r w:rsidRPr="006E54B4">
              <w:rPr>
                <w:rFonts w:ascii="Times New Roman" w:hAnsi="Times New Roman"/>
                <w:sz w:val="24"/>
                <w:szCs w:val="24"/>
              </w:rPr>
              <w:t>Овладение универсальными учебными познавательными действиями:</w:t>
            </w:r>
            <w:bookmarkEnd w:id="17"/>
          </w:p>
          <w:p w:rsidR="00111B22" w:rsidRPr="006E54B4" w:rsidRDefault="00111B22" w:rsidP="00065DD0">
            <w:pPr>
              <w:pStyle w:val="aff3"/>
              <w:rPr>
                <w:rFonts w:ascii="Times New Roman" w:hAnsi="Times New Roman"/>
                <w:sz w:val="24"/>
                <w:szCs w:val="24"/>
              </w:rPr>
            </w:pPr>
            <w:bookmarkStart w:id="18" w:name="_Toc118236620"/>
            <w:r w:rsidRPr="006E54B4">
              <w:rPr>
                <w:rFonts w:ascii="Times New Roman" w:hAnsi="Times New Roman"/>
                <w:sz w:val="24"/>
                <w:szCs w:val="24"/>
              </w:rPr>
              <w:t>а) базовые логические действия:</w:t>
            </w:r>
            <w:bookmarkEnd w:id="18"/>
          </w:p>
          <w:p w:rsidR="00111B22" w:rsidRPr="006E54B4" w:rsidRDefault="00111B22" w:rsidP="00065DD0">
            <w:pPr>
              <w:pStyle w:val="aff3"/>
              <w:rPr>
                <w:rFonts w:ascii="Times New Roman" w:hAnsi="Times New Roman"/>
                <w:sz w:val="24"/>
                <w:szCs w:val="24"/>
              </w:rPr>
            </w:pPr>
            <w:bookmarkStart w:id="19" w:name="_Toc118236621"/>
            <w:r w:rsidRPr="006E54B4">
              <w:rPr>
                <w:rFonts w:ascii="Times New Roman" w:hAnsi="Times New Roman"/>
                <w:sz w:val="24"/>
                <w:szCs w:val="24"/>
              </w:rPr>
              <w:t>- самостоятельно формулировать и актуализировать проблему, рассматривать ее всесторонне;</w:t>
            </w:r>
            <w:bookmarkEnd w:id="19"/>
          </w:p>
          <w:p w:rsidR="00111B22" w:rsidRPr="006E54B4" w:rsidRDefault="00111B22" w:rsidP="00065DD0">
            <w:pPr>
              <w:pStyle w:val="aff3"/>
              <w:rPr>
                <w:rFonts w:ascii="Times New Roman" w:hAnsi="Times New Roman"/>
                <w:sz w:val="24"/>
                <w:szCs w:val="24"/>
              </w:rPr>
            </w:pPr>
            <w:r w:rsidRPr="006E54B4">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111B22" w:rsidRPr="006E54B4" w:rsidRDefault="00111B22" w:rsidP="00065DD0">
            <w:pPr>
              <w:pStyle w:val="aff3"/>
              <w:rPr>
                <w:rFonts w:ascii="Times New Roman" w:hAnsi="Times New Roman"/>
                <w:sz w:val="24"/>
                <w:szCs w:val="24"/>
              </w:rPr>
            </w:pPr>
            <w:r w:rsidRPr="006E54B4">
              <w:rPr>
                <w:rFonts w:ascii="Times New Roman" w:hAnsi="Times New Roman"/>
                <w:sz w:val="24"/>
                <w:szCs w:val="24"/>
              </w:rPr>
              <w:t>- определять цели деятельности, задавать параметры и критерии их достижения;</w:t>
            </w:r>
          </w:p>
          <w:p w:rsidR="00111B22" w:rsidRPr="006E54B4" w:rsidRDefault="00111B22" w:rsidP="00065DD0">
            <w:pPr>
              <w:pStyle w:val="aff3"/>
              <w:rPr>
                <w:rFonts w:ascii="Times New Roman" w:hAnsi="Times New Roman"/>
                <w:sz w:val="24"/>
                <w:szCs w:val="24"/>
              </w:rPr>
            </w:pPr>
            <w:r w:rsidRPr="006E54B4">
              <w:rPr>
                <w:rFonts w:ascii="Times New Roman" w:hAnsi="Times New Roman"/>
                <w:sz w:val="24"/>
                <w:szCs w:val="24"/>
              </w:rPr>
              <w:t xml:space="preserve">- выявлять закономерности и противоречия в рассматриваемых явлениях;  </w:t>
            </w:r>
          </w:p>
          <w:p w:rsidR="00111B22" w:rsidRPr="006E54B4" w:rsidRDefault="00111B22" w:rsidP="00065DD0">
            <w:pPr>
              <w:pStyle w:val="aff3"/>
              <w:rPr>
                <w:rFonts w:ascii="Times New Roman" w:hAnsi="Times New Roman"/>
                <w:sz w:val="24"/>
                <w:szCs w:val="24"/>
              </w:rPr>
            </w:pPr>
            <w:r w:rsidRPr="006E54B4">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111B22" w:rsidRPr="006E54B4" w:rsidRDefault="00111B22" w:rsidP="00065DD0">
            <w:pPr>
              <w:pStyle w:val="aff3"/>
              <w:rPr>
                <w:rFonts w:ascii="Times New Roman" w:hAnsi="Times New Roman"/>
                <w:sz w:val="24"/>
                <w:szCs w:val="24"/>
              </w:rPr>
            </w:pPr>
            <w:bookmarkStart w:id="20" w:name="_Toc118236622"/>
            <w:r w:rsidRPr="006E54B4">
              <w:rPr>
                <w:rFonts w:ascii="Times New Roman" w:hAnsi="Times New Roman"/>
                <w:sz w:val="24"/>
                <w:szCs w:val="24"/>
              </w:rPr>
              <w:t>- развивать креативное мышление при решении жизненных проблем</w:t>
            </w:r>
            <w:bookmarkEnd w:id="20"/>
          </w:p>
          <w:p w:rsidR="00111B22" w:rsidRPr="006E54B4" w:rsidRDefault="00111B22" w:rsidP="00065DD0">
            <w:pPr>
              <w:pStyle w:val="aff3"/>
              <w:rPr>
                <w:rFonts w:ascii="Times New Roman" w:hAnsi="Times New Roman"/>
                <w:sz w:val="24"/>
                <w:szCs w:val="24"/>
              </w:rPr>
            </w:pPr>
            <w:bookmarkStart w:id="21" w:name="_Toc118236623"/>
            <w:r w:rsidRPr="006E54B4">
              <w:rPr>
                <w:rFonts w:ascii="Times New Roman" w:hAnsi="Times New Roman"/>
                <w:sz w:val="24"/>
                <w:szCs w:val="24"/>
              </w:rPr>
              <w:lastRenderedPageBreak/>
              <w:t>б) базовые исследовательские действия:</w:t>
            </w:r>
            <w:bookmarkEnd w:id="21"/>
          </w:p>
          <w:p w:rsidR="00111B22" w:rsidRPr="006E54B4" w:rsidRDefault="00111B22" w:rsidP="00065DD0">
            <w:pPr>
              <w:pStyle w:val="aff3"/>
              <w:rPr>
                <w:rFonts w:ascii="Times New Roman" w:hAnsi="Times New Roman"/>
                <w:sz w:val="24"/>
                <w:szCs w:val="24"/>
              </w:rPr>
            </w:pPr>
            <w:bookmarkStart w:id="22" w:name="_Toc118236624"/>
            <w:r w:rsidRPr="006E54B4">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22"/>
          </w:p>
          <w:p w:rsidR="00111B22" w:rsidRPr="006E54B4" w:rsidRDefault="00111B22" w:rsidP="00065DD0">
            <w:pPr>
              <w:pStyle w:val="aff3"/>
              <w:rPr>
                <w:rFonts w:ascii="Times New Roman" w:hAnsi="Times New Roman"/>
                <w:sz w:val="24"/>
                <w:szCs w:val="24"/>
              </w:rPr>
            </w:pPr>
            <w:bookmarkStart w:id="23" w:name="_Toc118236625"/>
            <w:r w:rsidRPr="006E54B4">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23"/>
          </w:p>
          <w:p w:rsidR="00111B22" w:rsidRPr="006E54B4" w:rsidRDefault="00111B22" w:rsidP="00065DD0">
            <w:pPr>
              <w:pStyle w:val="aff3"/>
              <w:rPr>
                <w:rFonts w:ascii="Times New Roman" w:hAnsi="Times New Roman"/>
                <w:sz w:val="24"/>
                <w:szCs w:val="24"/>
              </w:rPr>
            </w:pPr>
            <w:bookmarkStart w:id="24" w:name="_Toc118236626"/>
            <w:r w:rsidRPr="006E54B4">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24"/>
          </w:p>
          <w:p w:rsidR="00111B22" w:rsidRPr="006E54B4" w:rsidRDefault="00111B22" w:rsidP="00065DD0">
            <w:pPr>
              <w:pStyle w:val="aff3"/>
              <w:rPr>
                <w:rFonts w:ascii="Times New Roman" w:hAnsi="Times New Roman"/>
                <w:sz w:val="24"/>
                <w:szCs w:val="24"/>
              </w:rPr>
            </w:pPr>
            <w:bookmarkStart w:id="25" w:name="_Toc118236627"/>
            <w:r w:rsidRPr="006E54B4">
              <w:rPr>
                <w:rFonts w:ascii="Times New Roman" w:hAnsi="Times New Roman"/>
                <w:sz w:val="24"/>
                <w:szCs w:val="24"/>
              </w:rPr>
              <w:t>-- уметь переносить знания в познавательную и практическую области жизнедеятельности;</w:t>
            </w:r>
            <w:bookmarkEnd w:id="25"/>
          </w:p>
          <w:p w:rsidR="00111B22" w:rsidRPr="006E54B4" w:rsidRDefault="00111B22" w:rsidP="00065DD0">
            <w:pPr>
              <w:pStyle w:val="aff3"/>
              <w:rPr>
                <w:rFonts w:ascii="Times New Roman" w:hAnsi="Times New Roman"/>
                <w:sz w:val="24"/>
                <w:szCs w:val="24"/>
              </w:rPr>
            </w:pPr>
            <w:bookmarkStart w:id="26" w:name="_Toc118236628"/>
            <w:r w:rsidRPr="006E54B4">
              <w:rPr>
                <w:rFonts w:ascii="Times New Roman" w:hAnsi="Times New Roman"/>
                <w:sz w:val="24"/>
                <w:szCs w:val="24"/>
              </w:rPr>
              <w:t>- уметь интегрировать знания из разных предметных областей;</w:t>
            </w:r>
            <w:bookmarkEnd w:id="26"/>
          </w:p>
          <w:p w:rsidR="00111B22" w:rsidRPr="006E54B4" w:rsidRDefault="00111B22" w:rsidP="00065DD0">
            <w:pPr>
              <w:pStyle w:val="aff3"/>
              <w:rPr>
                <w:rFonts w:ascii="Times New Roman" w:hAnsi="Times New Roman"/>
                <w:sz w:val="24"/>
                <w:szCs w:val="24"/>
              </w:rPr>
            </w:pPr>
            <w:bookmarkStart w:id="27" w:name="_Toc118236629"/>
            <w:r w:rsidRPr="006E54B4">
              <w:rPr>
                <w:rFonts w:ascii="Times New Roman" w:hAnsi="Times New Roman"/>
                <w:sz w:val="24"/>
                <w:szCs w:val="24"/>
              </w:rPr>
              <w:t>- выдвигать новые идеи, предлагать оригинальные подходы и решения;</w:t>
            </w:r>
            <w:bookmarkEnd w:id="27"/>
          </w:p>
          <w:p w:rsidR="00111B22" w:rsidRPr="006E54B4" w:rsidRDefault="00111B22" w:rsidP="00065DD0">
            <w:pPr>
              <w:pStyle w:val="aff3"/>
              <w:rPr>
                <w:rFonts w:ascii="Times New Roman" w:hAnsi="Times New Roman"/>
                <w:sz w:val="24"/>
                <w:szCs w:val="24"/>
              </w:rPr>
            </w:pPr>
            <w:bookmarkStart w:id="28" w:name="_Toc118236630"/>
            <w:r w:rsidRPr="006E54B4">
              <w:rPr>
                <w:rFonts w:ascii="Times New Roman" w:hAnsi="Times New Roman"/>
                <w:sz w:val="24"/>
                <w:szCs w:val="24"/>
              </w:rPr>
              <w:t>и способность их использования в познавательной и социальной практике</w:t>
            </w:r>
            <w:bookmarkEnd w:id="28"/>
          </w:p>
        </w:tc>
        <w:tc>
          <w:tcPr>
            <w:tcW w:w="6124" w:type="dxa"/>
          </w:tcPr>
          <w:p w:rsidR="00111B22" w:rsidRPr="006E54B4" w:rsidRDefault="00111B22" w:rsidP="00065DD0">
            <w:pPr>
              <w:pStyle w:val="aff3"/>
              <w:rPr>
                <w:rFonts w:ascii="Times New Roman" w:hAnsi="Times New Roman"/>
                <w:sz w:val="24"/>
                <w:szCs w:val="24"/>
              </w:rPr>
            </w:pPr>
            <w:bookmarkStart w:id="29" w:name="_Toc118236631"/>
            <w:r w:rsidRPr="006E54B4">
              <w:rPr>
                <w:rFonts w:ascii="Times New Roman" w:hAnsi="Times New Roman"/>
                <w:sz w:val="24"/>
                <w:szCs w:val="24"/>
              </w:rPr>
              <w:lastRenderedPageBreak/>
              <w:t>сформировать знания об (о):</w:t>
            </w:r>
            <w:bookmarkEnd w:id="29"/>
          </w:p>
          <w:p w:rsidR="00111B22" w:rsidRPr="006E54B4" w:rsidRDefault="00111B22" w:rsidP="00065DD0">
            <w:pPr>
              <w:pStyle w:val="aff3"/>
              <w:rPr>
                <w:rFonts w:ascii="Times New Roman" w:hAnsi="Times New Roman"/>
                <w:sz w:val="24"/>
                <w:szCs w:val="24"/>
              </w:rPr>
            </w:pPr>
            <w:bookmarkStart w:id="30" w:name="_Toc118236632"/>
            <w:r w:rsidRPr="006E54B4">
              <w:rPr>
                <w:rFonts w:ascii="Times New Roman" w:hAnsi="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30"/>
          </w:p>
          <w:p w:rsidR="00111B22" w:rsidRPr="006E54B4" w:rsidRDefault="00111B22" w:rsidP="00065DD0">
            <w:pPr>
              <w:pStyle w:val="aff3"/>
              <w:rPr>
                <w:rFonts w:ascii="Times New Roman" w:hAnsi="Times New Roman"/>
                <w:sz w:val="24"/>
                <w:szCs w:val="24"/>
              </w:rPr>
            </w:pPr>
            <w:bookmarkStart w:id="31" w:name="_Toc118236633"/>
            <w:r w:rsidRPr="006E54B4">
              <w:rPr>
                <w:rFonts w:ascii="Times New Roman" w:hAnsi="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31"/>
          </w:p>
          <w:p w:rsidR="00111B22" w:rsidRPr="006E54B4" w:rsidRDefault="00111B22" w:rsidP="00065DD0">
            <w:pPr>
              <w:pStyle w:val="aff3"/>
              <w:rPr>
                <w:rFonts w:ascii="Times New Roman" w:hAnsi="Times New Roman"/>
                <w:sz w:val="24"/>
                <w:szCs w:val="24"/>
              </w:rPr>
            </w:pPr>
            <w:bookmarkStart w:id="32" w:name="_Toc118236634"/>
            <w:r w:rsidRPr="006E54B4">
              <w:rPr>
                <w:rFonts w:ascii="Times New Roman" w:hAnsi="Times New Roman"/>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32"/>
          </w:p>
          <w:p w:rsidR="00111B22" w:rsidRPr="006E54B4" w:rsidRDefault="00111B22" w:rsidP="00065DD0">
            <w:pPr>
              <w:pStyle w:val="aff3"/>
              <w:rPr>
                <w:rFonts w:ascii="Times New Roman" w:hAnsi="Times New Roman"/>
                <w:sz w:val="24"/>
                <w:szCs w:val="24"/>
              </w:rPr>
            </w:pPr>
            <w:bookmarkStart w:id="33" w:name="_Toc118236635"/>
            <w:r w:rsidRPr="006E54B4">
              <w:rPr>
                <w:rFonts w:ascii="Times New Roman" w:hAnsi="Times New Roman"/>
                <w:sz w:val="24"/>
                <w:szCs w:val="24"/>
              </w:rPr>
              <w:t>- системе права и законодательства Российской Федерации;</w:t>
            </w:r>
            <w:bookmarkEnd w:id="33"/>
          </w:p>
          <w:p w:rsidR="00111B22" w:rsidRPr="006E54B4" w:rsidRDefault="00111B22" w:rsidP="00065DD0">
            <w:pPr>
              <w:pStyle w:val="aff3"/>
              <w:rPr>
                <w:rFonts w:ascii="Times New Roman" w:hAnsi="Times New Roman"/>
                <w:sz w:val="24"/>
                <w:szCs w:val="24"/>
              </w:rPr>
            </w:pPr>
            <w:bookmarkStart w:id="34" w:name="_Toc118236636"/>
            <w:r w:rsidRPr="006E54B4">
              <w:rPr>
                <w:rFonts w:ascii="Times New Roman" w:hAnsi="Times New Roman"/>
                <w:sz w:val="24"/>
                <w:szCs w:val="24"/>
              </w:rPr>
              <w:t xml:space="preserve">-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w:t>
            </w:r>
            <w:r w:rsidRPr="006E54B4">
              <w:rPr>
                <w:rFonts w:ascii="Times New Roman" w:hAnsi="Times New Roman"/>
                <w:sz w:val="24"/>
                <w:szCs w:val="24"/>
              </w:rPr>
              <w:lastRenderedPageBreak/>
              <w:t>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34"/>
          </w:p>
          <w:p w:rsidR="00111B22" w:rsidRPr="006E54B4" w:rsidRDefault="00111B22" w:rsidP="00065DD0">
            <w:pPr>
              <w:pStyle w:val="aff3"/>
              <w:rPr>
                <w:rFonts w:ascii="Times New Roman" w:hAnsi="Times New Roman"/>
                <w:sz w:val="24"/>
                <w:szCs w:val="24"/>
              </w:rPr>
            </w:pPr>
            <w:bookmarkStart w:id="35" w:name="_Toc118236637"/>
            <w:r w:rsidRPr="006E54B4">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35"/>
          </w:p>
        </w:tc>
      </w:tr>
      <w:tr w:rsidR="00111B22" w:rsidRPr="006E54B4" w:rsidTr="00065DD0">
        <w:trPr>
          <w:trHeight w:val="698"/>
        </w:trPr>
        <w:tc>
          <w:tcPr>
            <w:tcW w:w="2518" w:type="dxa"/>
          </w:tcPr>
          <w:p w:rsidR="00111B22" w:rsidRPr="006E54B4" w:rsidRDefault="00111B22" w:rsidP="00065DD0">
            <w:pPr>
              <w:pStyle w:val="aff3"/>
              <w:rPr>
                <w:rFonts w:ascii="Times New Roman" w:hAnsi="Times New Roman"/>
                <w:sz w:val="24"/>
                <w:szCs w:val="24"/>
              </w:rPr>
            </w:pPr>
            <w:bookmarkStart w:id="36" w:name="_Toc118236638"/>
            <w:r w:rsidRPr="006E54B4">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36"/>
          </w:p>
        </w:tc>
        <w:tc>
          <w:tcPr>
            <w:tcW w:w="6095" w:type="dxa"/>
          </w:tcPr>
          <w:p w:rsidR="00111B22" w:rsidRPr="006E54B4" w:rsidRDefault="00111B22" w:rsidP="00065DD0">
            <w:pPr>
              <w:pStyle w:val="aff3"/>
              <w:rPr>
                <w:rFonts w:ascii="Times New Roman" w:hAnsi="Times New Roman"/>
                <w:sz w:val="24"/>
                <w:szCs w:val="24"/>
              </w:rPr>
            </w:pPr>
          </w:p>
        </w:tc>
        <w:tc>
          <w:tcPr>
            <w:tcW w:w="6124" w:type="dxa"/>
          </w:tcPr>
          <w:p w:rsidR="00111B22" w:rsidRPr="006E54B4" w:rsidRDefault="00111B22" w:rsidP="00065DD0">
            <w:pPr>
              <w:pStyle w:val="aff3"/>
              <w:rPr>
                <w:rFonts w:ascii="Times New Roman" w:hAnsi="Times New Roman"/>
                <w:sz w:val="24"/>
                <w:szCs w:val="24"/>
              </w:rPr>
            </w:pPr>
            <w:bookmarkStart w:id="37" w:name="_Toc118236639"/>
            <w:r w:rsidRPr="006E54B4">
              <w:rPr>
                <w:rFonts w:ascii="Times New Roman" w:hAnsi="Times New Roman"/>
                <w:sz w:val="24"/>
                <w:szCs w:val="24"/>
              </w:rPr>
              <w:t>сформировать знания об (о):</w:t>
            </w:r>
            <w:bookmarkEnd w:id="37"/>
          </w:p>
          <w:p w:rsidR="00111B22" w:rsidRPr="006E54B4" w:rsidRDefault="00111B22" w:rsidP="00065DD0">
            <w:pPr>
              <w:pStyle w:val="aff3"/>
              <w:rPr>
                <w:rFonts w:ascii="Times New Roman" w:hAnsi="Times New Roman"/>
                <w:sz w:val="24"/>
                <w:szCs w:val="24"/>
              </w:rPr>
            </w:pPr>
            <w:bookmarkStart w:id="38" w:name="_Toc118236640"/>
            <w:r w:rsidRPr="006E54B4">
              <w:rPr>
                <w:rFonts w:ascii="Times New Roman" w:hAnsi="Times New Roman"/>
                <w:sz w:val="24"/>
                <w:szCs w:val="24"/>
              </w:rPr>
              <w:t>-  особенностях процесса цифровизации и влиянии массовых коммуникаций на все сферы жизни общества;</w:t>
            </w:r>
            <w:bookmarkEnd w:id="38"/>
          </w:p>
          <w:p w:rsidR="00111B22" w:rsidRPr="006E54B4" w:rsidRDefault="00111B22" w:rsidP="00065DD0">
            <w:pPr>
              <w:pStyle w:val="aff3"/>
              <w:rPr>
                <w:rFonts w:ascii="Times New Roman" w:hAnsi="Times New Roman"/>
                <w:sz w:val="24"/>
                <w:szCs w:val="24"/>
              </w:rPr>
            </w:pPr>
            <w:bookmarkStart w:id="39" w:name="_Toc118236641"/>
            <w:r w:rsidRPr="006E54B4">
              <w:rPr>
                <w:rFonts w:ascii="Times New Roman" w:hAnsi="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w:t>
            </w:r>
            <w:r w:rsidRPr="006E54B4">
              <w:rPr>
                <w:rFonts w:ascii="Times New Roman" w:hAnsi="Times New Roman"/>
                <w:sz w:val="24"/>
                <w:szCs w:val="24"/>
              </w:rPr>
              <w:lastRenderedPageBreak/>
              <w:t>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9"/>
          </w:p>
          <w:p w:rsidR="00111B22" w:rsidRPr="006E54B4" w:rsidRDefault="00111B22" w:rsidP="00065DD0">
            <w:pPr>
              <w:pStyle w:val="aff3"/>
              <w:rPr>
                <w:rFonts w:ascii="Times New Roman" w:hAnsi="Times New Roman"/>
                <w:sz w:val="24"/>
                <w:szCs w:val="24"/>
              </w:rPr>
            </w:pPr>
            <w:bookmarkStart w:id="40" w:name="_Toc118236642"/>
            <w:r w:rsidRPr="006E54B4">
              <w:rPr>
                <w:rFonts w:ascii="Times New Roman" w:hAnsi="Times New Roman"/>
                <w:sz w:val="24"/>
                <w:szCs w:val="24"/>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40"/>
          </w:p>
          <w:p w:rsidR="00111B22" w:rsidRPr="006E54B4" w:rsidRDefault="00111B22" w:rsidP="00065DD0">
            <w:pPr>
              <w:pStyle w:val="aff3"/>
              <w:rPr>
                <w:rFonts w:ascii="Times New Roman" w:hAnsi="Times New Roman"/>
                <w:sz w:val="24"/>
                <w:szCs w:val="24"/>
              </w:rPr>
            </w:pPr>
            <w:bookmarkStart w:id="41" w:name="_Toc118236643"/>
            <w:r w:rsidRPr="006E54B4">
              <w:rPr>
                <w:rFonts w:ascii="Times New Roman" w:hAnsi="Times New Roman"/>
                <w:sz w:val="24"/>
                <w:szCs w:val="24"/>
              </w:rPr>
              <w:t>- уметь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41"/>
          </w:p>
        </w:tc>
      </w:tr>
      <w:tr w:rsidR="00111B22" w:rsidRPr="006E54B4" w:rsidTr="00065DD0">
        <w:trPr>
          <w:trHeight w:val="416"/>
        </w:trPr>
        <w:tc>
          <w:tcPr>
            <w:tcW w:w="2518" w:type="dxa"/>
          </w:tcPr>
          <w:p w:rsidR="00111B22" w:rsidRPr="006E54B4" w:rsidRDefault="00111B22" w:rsidP="00065DD0">
            <w:pPr>
              <w:pStyle w:val="aff3"/>
              <w:rPr>
                <w:rFonts w:ascii="Times New Roman" w:hAnsi="Times New Roman"/>
                <w:sz w:val="24"/>
                <w:szCs w:val="24"/>
              </w:rPr>
            </w:pPr>
            <w:bookmarkStart w:id="42" w:name="_Toc118236644"/>
            <w:r w:rsidRPr="006E54B4">
              <w:rPr>
                <w:rFonts w:ascii="Times New Roman" w:hAnsi="Times New Roman"/>
                <w:sz w:val="24"/>
                <w:szCs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6E54B4">
              <w:rPr>
                <w:rFonts w:ascii="Times New Roman" w:hAnsi="Times New Roman"/>
                <w:sz w:val="24"/>
                <w:szCs w:val="24"/>
              </w:rPr>
              <w:lastRenderedPageBreak/>
              <w:t>различных жизненных ситуациях</w:t>
            </w:r>
            <w:bookmarkEnd w:id="42"/>
          </w:p>
        </w:tc>
        <w:tc>
          <w:tcPr>
            <w:tcW w:w="6095" w:type="dxa"/>
          </w:tcPr>
          <w:p w:rsidR="00111B22" w:rsidRPr="006E54B4" w:rsidRDefault="00111B22" w:rsidP="00065DD0">
            <w:pPr>
              <w:pStyle w:val="aff3"/>
              <w:rPr>
                <w:rFonts w:ascii="Times New Roman" w:hAnsi="Times New Roman"/>
                <w:sz w:val="24"/>
                <w:szCs w:val="24"/>
              </w:rPr>
            </w:pPr>
            <w:bookmarkStart w:id="43" w:name="_Toc118236645"/>
            <w:r w:rsidRPr="006E54B4">
              <w:rPr>
                <w:rFonts w:ascii="Times New Roman" w:hAnsi="Times New Roman"/>
                <w:sz w:val="24"/>
                <w:szCs w:val="24"/>
              </w:rPr>
              <w:lastRenderedPageBreak/>
              <w:t>В области духовно-нравственного воспитания:</w:t>
            </w:r>
            <w:bookmarkEnd w:id="43"/>
          </w:p>
          <w:p w:rsidR="00111B22" w:rsidRPr="006E54B4" w:rsidRDefault="00111B22" w:rsidP="00065DD0">
            <w:pPr>
              <w:pStyle w:val="aff3"/>
              <w:rPr>
                <w:rFonts w:ascii="Times New Roman" w:hAnsi="Times New Roman"/>
                <w:sz w:val="24"/>
                <w:szCs w:val="24"/>
              </w:rPr>
            </w:pPr>
            <w:bookmarkStart w:id="44" w:name="_Toc118236646"/>
            <w:r w:rsidRPr="006E54B4">
              <w:rPr>
                <w:rFonts w:ascii="Times New Roman" w:hAnsi="Times New Roman"/>
                <w:sz w:val="24"/>
                <w:szCs w:val="24"/>
              </w:rPr>
              <w:t>-- сформированность нравственного сознания, этического поведения;</w:t>
            </w:r>
            <w:bookmarkEnd w:id="44"/>
          </w:p>
          <w:p w:rsidR="00111B22" w:rsidRPr="006E54B4" w:rsidRDefault="00111B22" w:rsidP="00065DD0">
            <w:pPr>
              <w:pStyle w:val="aff3"/>
              <w:rPr>
                <w:rFonts w:ascii="Times New Roman" w:hAnsi="Times New Roman"/>
                <w:sz w:val="24"/>
                <w:szCs w:val="24"/>
              </w:rPr>
            </w:pPr>
            <w:bookmarkStart w:id="45" w:name="_Toc118236647"/>
            <w:r w:rsidRPr="006E54B4">
              <w:rPr>
                <w:rFonts w:ascii="Times New Roman" w:hAnsi="Times New Roman"/>
                <w:sz w:val="24"/>
                <w:szCs w:val="24"/>
              </w:rPr>
              <w:t>- способность оценивать ситуацию и принимать осознанные решения, ориентируясь на морально-нравственные нормы и ценности;</w:t>
            </w:r>
            <w:bookmarkEnd w:id="45"/>
          </w:p>
          <w:p w:rsidR="00111B22" w:rsidRPr="006E54B4" w:rsidRDefault="00111B22" w:rsidP="00065DD0">
            <w:pPr>
              <w:pStyle w:val="aff3"/>
              <w:rPr>
                <w:rFonts w:ascii="Times New Roman" w:hAnsi="Times New Roman"/>
                <w:sz w:val="24"/>
                <w:szCs w:val="24"/>
              </w:rPr>
            </w:pPr>
            <w:bookmarkStart w:id="46" w:name="_Toc118236648"/>
            <w:r w:rsidRPr="006E54B4">
              <w:rPr>
                <w:rFonts w:ascii="Times New Roman" w:hAnsi="Times New Roman"/>
                <w:sz w:val="24"/>
                <w:szCs w:val="24"/>
              </w:rPr>
              <w:t>- осознание личного вклада в построение устойчивого будущего;</w:t>
            </w:r>
            <w:bookmarkEnd w:id="46"/>
          </w:p>
          <w:p w:rsidR="00111B22" w:rsidRPr="006E54B4" w:rsidRDefault="00111B22" w:rsidP="00065DD0">
            <w:pPr>
              <w:pStyle w:val="aff3"/>
              <w:rPr>
                <w:rFonts w:ascii="Times New Roman" w:hAnsi="Times New Roman"/>
                <w:sz w:val="24"/>
                <w:szCs w:val="24"/>
              </w:rPr>
            </w:pPr>
            <w:bookmarkStart w:id="47" w:name="_Toc118236649"/>
            <w:r w:rsidRPr="006E54B4">
              <w:rPr>
                <w:rFonts w:ascii="Times New Roman" w:hAnsi="Times New Roman"/>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w:t>
            </w:r>
            <w:r w:rsidRPr="006E54B4">
              <w:rPr>
                <w:rFonts w:ascii="Times New Roman" w:hAnsi="Times New Roman"/>
                <w:sz w:val="24"/>
                <w:szCs w:val="24"/>
              </w:rPr>
              <w:lastRenderedPageBreak/>
              <w:t>соответствии с традициями народов России;</w:t>
            </w:r>
            <w:bookmarkEnd w:id="47"/>
          </w:p>
          <w:p w:rsidR="00111B22" w:rsidRPr="006E54B4" w:rsidRDefault="00111B22" w:rsidP="00065DD0">
            <w:pPr>
              <w:pStyle w:val="aff3"/>
              <w:rPr>
                <w:rFonts w:ascii="Times New Roman" w:hAnsi="Times New Roman"/>
                <w:sz w:val="24"/>
                <w:szCs w:val="24"/>
              </w:rPr>
            </w:pPr>
            <w:bookmarkStart w:id="48" w:name="_Toc118236650"/>
            <w:r w:rsidRPr="006E54B4">
              <w:rPr>
                <w:rFonts w:ascii="Times New Roman" w:hAnsi="Times New Roman"/>
                <w:sz w:val="24"/>
                <w:szCs w:val="24"/>
              </w:rPr>
              <w:t>Овладение универсальными регулятивными действиями:</w:t>
            </w:r>
            <w:bookmarkEnd w:id="48"/>
          </w:p>
          <w:p w:rsidR="00111B22" w:rsidRPr="006E54B4" w:rsidRDefault="00111B22" w:rsidP="00065DD0">
            <w:pPr>
              <w:pStyle w:val="aff3"/>
              <w:rPr>
                <w:rFonts w:ascii="Times New Roman" w:hAnsi="Times New Roman"/>
                <w:sz w:val="24"/>
                <w:szCs w:val="24"/>
              </w:rPr>
            </w:pPr>
            <w:bookmarkStart w:id="49" w:name="_Toc118236651"/>
            <w:r w:rsidRPr="006E54B4">
              <w:rPr>
                <w:rFonts w:ascii="Times New Roman" w:hAnsi="Times New Roman"/>
                <w:sz w:val="24"/>
                <w:szCs w:val="24"/>
              </w:rPr>
              <w:t>а) самоорганизация:</w:t>
            </w:r>
            <w:bookmarkEnd w:id="49"/>
          </w:p>
          <w:p w:rsidR="00111B22" w:rsidRPr="006E54B4" w:rsidRDefault="00111B22" w:rsidP="00065DD0">
            <w:pPr>
              <w:pStyle w:val="aff3"/>
              <w:rPr>
                <w:rFonts w:ascii="Times New Roman" w:hAnsi="Times New Roman"/>
                <w:sz w:val="24"/>
                <w:szCs w:val="24"/>
              </w:rPr>
            </w:pPr>
            <w:bookmarkStart w:id="50" w:name="_Toc118236652"/>
            <w:r w:rsidRPr="006E54B4">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50"/>
          </w:p>
          <w:p w:rsidR="00111B22" w:rsidRPr="006E54B4" w:rsidRDefault="00111B22" w:rsidP="00065DD0">
            <w:pPr>
              <w:pStyle w:val="aff3"/>
              <w:rPr>
                <w:rFonts w:ascii="Times New Roman" w:hAnsi="Times New Roman"/>
                <w:sz w:val="24"/>
                <w:szCs w:val="24"/>
              </w:rPr>
            </w:pPr>
            <w:bookmarkStart w:id="51" w:name="_Toc118236653"/>
            <w:r w:rsidRPr="006E54B4">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bookmarkEnd w:id="51"/>
          </w:p>
          <w:p w:rsidR="00111B22" w:rsidRPr="006E54B4" w:rsidRDefault="00111B22" w:rsidP="00065DD0">
            <w:pPr>
              <w:pStyle w:val="aff3"/>
              <w:rPr>
                <w:rFonts w:ascii="Times New Roman" w:hAnsi="Times New Roman"/>
                <w:sz w:val="24"/>
                <w:szCs w:val="24"/>
              </w:rPr>
            </w:pPr>
            <w:bookmarkStart w:id="52" w:name="_Toc118236654"/>
            <w:r w:rsidRPr="006E54B4">
              <w:rPr>
                <w:rFonts w:ascii="Times New Roman" w:hAnsi="Times New Roman"/>
                <w:sz w:val="24"/>
                <w:szCs w:val="24"/>
              </w:rPr>
              <w:t>- давать оценку новым ситуациям;</w:t>
            </w:r>
            <w:bookmarkEnd w:id="52"/>
          </w:p>
          <w:p w:rsidR="00111B22" w:rsidRPr="006E54B4" w:rsidRDefault="00111B22" w:rsidP="00065DD0">
            <w:pPr>
              <w:pStyle w:val="aff3"/>
              <w:rPr>
                <w:rFonts w:ascii="Times New Roman" w:hAnsi="Times New Roman"/>
                <w:sz w:val="24"/>
                <w:szCs w:val="24"/>
              </w:rPr>
            </w:pPr>
            <w:bookmarkStart w:id="53" w:name="_Toc118236655"/>
            <w:r w:rsidRPr="006E54B4">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53"/>
          </w:p>
          <w:p w:rsidR="00111B22" w:rsidRPr="006E54B4" w:rsidRDefault="00111B22" w:rsidP="00065DD0">
            <w:pPr>
              <w:pStyle w:val="aff3"/>
              <w:rPr>
                <w:rFonts w:ascii="Times New Roman" w:hAnsi="Times New Roman"/>
                <w:sz w:val="24"/>
                <w:szCs w:val="24"/>
              </w:rPr>
            </w:pPr>
            <w:bookmarkStart w:id="54" w:name="_Toc118236656"/>
            <w:r w:rsidRPr="006E54B4">
              <w:rPr>
                <w:rFonts w:ascii="Times New Roman" w:hAnsi="Times New Roman"/>
                <w:sz w:val="24"/>
                <w:szCs w:val="24"/>
              </w:rPr>
              <w:t>б) самоконтроль:</w:t>
            </w:r>
            <w:bookmarkEnd w:id="54"/>
          </w:p>
          <w:p w:rsidR="00111B22" w:rsidRPr="006E54B4" w:rsidRDefault="00111B22" w:rsidP="00065DD0">
            <w:pPr>
              <w:pStyle w:val="aff3"/>
              <w:rPr>
                <w:rFonts w:ascii="Times New Roman" w:hAnsi="Times New Roman"/>
                <w:sz w:val="24"/>
                <w:szCs w:val="24"/>
              </w:rPr>
            </w:pPr>
            <w:bookmarkStart w:id="55" w:name="_Toc118236657"/>
            <w:r w:rsidRPr="006E54B4">
              <w:rPr>
                <w:rFonts w:ascii="Times New Roman" w:hAnsi="Times New Roman"/>
                <w:sz w:val="24"/>
                <w:szCs w:val="24"/>
              </w:rPr>
              <w:t>использовать приемы рефлексии для оценки ситуации, выбора верного решения;</w:t>
            </w:r>
            <w:bookmarkEnd w:id="55"/>
          </w:p>
          <w:p w:rsidR="00111B22" w:rsidRPr="006E54B4" w:rsidRDefault="00111B22" w:rsidP="00065DD0">
            <w:pPr>
              <w:pStyle w:val="aff3"/>
              <w:rPr>
                <w:rFonts w:ascii="Times New Roman" w:hAnsi="Times New Roman"/>
                <w:sz w:val="24"/>
                <w:szCs w:val="24"/>
              </w:rPr>
            </w:pPr>
            <w:bookmarkStart w:id="56" w:name="_Toc118236658"/>
            <w:r w:rsidRPr="006E54B4">
              <w:rPr>
                <w:rFonts w:ascii="Times New Roman" w:hAnsi="Times New Roman"/>
                <w:sz w:val="24"/>
                <w:szCs w:val="24"/>
              </w:rPr>
              <w:t>- уметь оценивать риски и своевременно принимать решения по их снижению;</w:t>
            </w:r>
            <w:bookmarkEnd w:id="56"/>
          </w:p>
          <w:p w:rsidR="00111B22" w:rsidRPr="006E54B4" w:rsidRDefault="00111B22" w:rsidP="00065DD0">
            <w:pPr>
              <w:pStyle w:val="aff3"/>
              <w:rPr>
                <w:rFonts w:ascii="Times New Roman" w:hAnsi="Times New Roman"/>
                <w:sz w:val="24"/>
                <w:szCs w:val="24"/>
              </w:rPr>
            </w:pPr>
            <w:bookmarkStart w:id="57" w:name="_Toc118236659"/>
            <w:r w:rsidRPr="006E54B4">
              <w:rPr>
                <w:rFonts w:ascii="Times New Roman" w:hAnsi="Times New Roman"/>
                <w:sz w:val="24"/>
                <w:szCs w:val="24"/>
              </w:rPr>
              <w:t>в) эмоциональный интеллект, предполагающий сформированность:</w:t>
            </w:r>
            <w:bookmarkEnd w:id="57"/>
          </w:p>
          <w:p w:rsidR="00111B22" w:rsidRPr="006E54B4" w:rsidRDefault="00111B22" w:rsidP="00065DD0">
            <w:pPr>
              <w:pStyle w:val="aff3"/>
              <w:rPr>
                <w:rFonts w:ascii="Times New Roman" w:hAnsi="Times New Roman"/>
                <w:sz w:val="24"/>
                <w:szCs w:val="24"/>
              </w:rPr>
            </w:pPr>
            <w:bookmarkStart w:id="58" w:name="_Toc118236660"/>
            <w:r w:rsidRPr="006E54B4">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8"/>
          </w:p>
          <w:p w:rsidR="00111B22" w:rsidRPr="006E54B4" w:rsidRDefault="00111B22" w:rsidP="00065DD0">
            <w:pPr>
              <w:pStyle w:val="aff3"/>
              <w:rPr>
                <w:rFonts w:ascii="Times New Roman" w:hAnsi="Times New Roman"/>
                <w:sz w:val="24"/>
                <w:szCs w:val="24"/>
              </w:rPr>
            </w:pPr>
            <w:bookmarkStart w:id="59" w:name="_Toc118236661"/>
            <w:r w:rsidRPr="006E54B4">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9"/>
          </w:p>
          <w:p w:rsidR="00111B22" w:rsidRPr="006E54B4" w:rsidRDefault="00111B22" w:rsidP="00065DD0">
            <w:pPr>
              <w:pStyle w:val="aff3"/>
              <w:rPr>
                <w:rFonts w:ascii="Times New Roman" w:hAnsi="Times New Roman"/>
                <w:sz w:val="24"/>
                <w:szCs w:val="24"/>
              </w:rPr>
            </w:pPr>
            <w:bookmarkStart w:id="60" w:name="_Toc118236662"/>
            <w:r w:rsidRPr="006E54B4">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60"/>
          </w:p>
        </w:tc>
        <w:tc>
          <w:tcPr>
            <w:tcW w:w="6124" w:type="dxa"/>
          </w:tcPr>
          <w:p w:rsidR="00111B22" w:rsidRPr="006E54B4" w:rsidRDefault="00111B22" w:rsidP="00065DD0">
            <w:pPr>
              <w:pStyle w:val="aff3"/>
              <w:rPr>
                <w:rFonts w:ascii="Times New Roman" w:hAnsi="Times New Roman"/>
                <w:sz w:val="24"/>
                <w:szCs w:val="24"/>
              </w:rPr>
            </w:pPr>
            <w:bookmarkStart w:id="61" w:name="_Toc118236663"/>
            <w:r w:rsidRPr="006E54B4">
              <w:rPr>
                <w:rFonts w:ascii="Times New Roman" w:hAnsi="Times New Roman"/>
                <w:sz w:val="24"/>
                <w:szCs w:val="24"/>
              </w:rPr>
              <w:lastRenderedPageBreak/>
              <w:t>сформировать знания об (о):</w:t>
            </w:r>
            <w:bookmarkEnd w:id="61"/>
          </w:p>
          <w:p w:rsidR="00111B22" w:rsidRPr="006E54B4" w:rsidRDefault="00111B22" w:rsidP="00065DD0">
            <w:pPr>
              <w:pStyle w:val="aff3"/>
              <w:rPr>
                <w:rFonts w:ascii="Times New Roman" w:hAnsi="Times New Roman"/>
                <w:sz w:val="24"/>
                <w:szCs w:val="24"/>
              </w:rPr>
            </w:pPr>
            <w:bookmarkStart w:id="62" w:name="_Toc118236664"/>
            <w:r w:rsidRPr="006E54B4">
              <w:rPr>
                <w:rFonts w:ascii="Times New Roman" w:hAnsi="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62"/>
          </w:p>
          <w:p w:rsidR="00111B22" w:rsidRPr="006E54B4" w:rsidRDefault="00111B22" w:rsidP="00065DD0">
            <w:pPr>
              <w:pStyle w:val="aff3"/>
              <w:rPr>
                <w:rFonts w:ascii="Times New Roman" w:hAnsi="Times New Roman"/>
                <w:sz w:val="24"/>
                <w:szCs w:val="24"/>
              </w:rPr>
            </w:pPr>
            <w:bookmarkStart w:id="63" w:name="_Toc118236665"/>
            <w:r w:rsidRPr="006E54B4">
              <w:rPr>
                <w:rFonts w:ascii="Times New Roman" w:hAnsi="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63"/>
          </w:p>
          <w:p w:rsidR="00111B22" w:rsidRPr="006E54B4" w:rsidRDefault="00111B22" w:rsidP="00065DD0">
            <w:pPr>
              <w:pStyle w:val="aff3"/>
              <w:rPr>
                <w:rFonts w:ascii="Times New Roman" w:hAnsi="Times New Roman"/>
                <w:sz w:val="24"/>
                <w:szCs w:val="24"/>
              </w:rPr>
            </w:pPr>
            <w:bookmarkStart w:id="64" w:name="_Toc118236666"/>
            <w:r w:rsidRPr="006E54B4">
              <w:rPr>
                <w:rFonts w:ascii="Times New Roman" w:hAnsi="Times New Roman"/>
                <w:sz w:val="24"/>
                <w:szCs w:val="24"/>
              </w:rPr>
              <w:lastRenderedPageBreak/>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64"/>
          </w:p>
          <w:p w:rsidR="00111B22" w:rsidRPr="006E54B4" w:rsidRDefault="00111B22" w:rsidP="00065DD0">
            <w:pPr>
              <w:pStyle w:val="aff3"/>
              <w:rPr>
                <w:rFonts w:ascii="Times New Roman" w:hAnsi="Times New Roman"/>
                <w:sz w:val="24"/>
                <w:szCs w:val="24"/>
              </w:rPr>
            </w:pPr>
            <w:bookmarkStart w:id="65" w:name="_Toc118236667"/>
            <w:r w:rsidRPr="006E54B4">
              <w:rPr>
                <w:rFonts w:ascii="Times New Roman" w:hAnsi="Times New Roman"/>
                <w:sz w:val="24"/>
                <w:szCs w:val="24"/>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65"/>
          </w:p>
        </w:tc>
      </w:tr>
      <w:tr w:rsidR="00111B22" w:rsidRPr="006E54B4" w:rsidTr="00065DD0">
        <w:trPr>
          <w:trHeight w:val="699"/>
        </w:trPr>
        <w:tc>
          <w:tcPr>
            <w:tcW w:w="2518" w:type="dxa"/>
          </w:tcPr>
          <w:p w:rsidR="00111B22" w:rsidRPr="006E54B4" w:rsidRDefault="00111B22" w:rsidP="00065DD0">
            <w:pPr>
              <w:pStyle w:val="aff3"/>
              <w:rPr>
                <w:rFonts w:ascii="Times New Roman" w:hAnsi="Times New Roman"/>
                <w:sz w:val="24"/>
                <w:szCs w:val="24"/>
              </w:rPr>
            </w:pPr>
            <w:bookmarkStart w:id="66" w:name="_Toc118236668"/>
            <w:r w:rsidRPr="006E54B4">
              <w:rPr>
                <w:rFonts w:ascii="Times New Roman" w:hAnsi="Times New Roman"/>
                <w:sz w:val="24"/>
                <w:szCs w:val="24"/>
              </w:rPr>
              <w:lastRenderedPageBreak/>
              <w:t>ОК 04. Эффективно взаимодействовать и работать в коллективе и команде</w:t>
            </w:r>
            <w:bookmarkEnd w:id="66"/>
          </w:p>
        </w:tc>
        <w:tc>
          <w:tcPr>
            <w:tcW w:w="6095" w:type="dxa"/>
          </w:tcPr>
          <w:p w:rsidR="00111B22" w:rsidRPr="006E54B4" w:rsidRDefault="00111B22" w:rsidP="00065DD0">
            <w:pPr>
              <w:pStyle w:val="aff3"/>
              <w:rPr>
                <w:rFonts w:ascii="Times New Roman" w:hAnsi="Times New Roman"/>
                <w:sz w:val="24"/>
                <w:szCs w:val="24"/>
              </w:rPr>
            </w:pPr>
            <w:bookmarkStart w:id="67" w:name="_Toc118236669"/>
            <w:r w:rsidRPr="006E54B4">
              <w:rPr>
                <w:rFonts w:ascii="Times New Roman" w:hAnsi="Times New Roman"/>
                <w:sz w:val="24"/>
                <w:szCs w:val="24"/>
              </w:rPr>
              <w:t>- готовность к саморазвитию, самостоятельности и самоопределению;</w:t>
            </w:r>
            <w:bookmarkEnd w:id="67"/>
          </w:p>
          <w:p w:rsidR="00111B22" w:rsidRPr="006E54B4" w:rsidRDefault="00111B22" w:rsidP="00065DD0">
            <w:pPr>
              <w:pStyle w:val="aff3"/>
              <w:rPr>
                <w:rFonts w:ascii="Times New Roman" w:hAnsi="Times New Roman"/>
                <w:sz w:val="24"/>
                <w:szCs w:val="24"/>
              </w:rPr>
            </w:pPr>
            <w:bookmarkStart w:id="68" w:name="_Toc118236670"/>
            <w:r w:rsidRPr="006E54B4">
              <w:rPr>
                <w:rFonts w:ascii="Times New Roman" w:hAnsi="Times New Roman"/>
                <w:sz w:val="24"/>
                <w:szCs w:val="24"/>
              </w:rPr>
              <w:t>-овладение навыками учебно-исследовательской, проектной и социальной деятельности;</w:t>
            </w:r>
            <w:bookmarkEnd w:id="68"/>
          </w:p>
          <w:p w:rsidR="00111B22" w:rsidRPr="006E54B4" w:rsidRDefault="00111B22" w:rsidP="00065DD0">
            <w:pPr>
              <w:pStyle w:val="aff3"/>
              <w:rPr>
                <w:rFonts w:ascii="Times New Roman" w:hAnsi="Times New Roman"/>
                <w:sz w:val="24"/>
                <w:szCs w:val="24"/>
              </w:rPr>
            </w:pPr>
            <w:bookmarkStart w:id="69" w:name="_Toc118236671"/>
            <w:r w:rsidRPr="006E54B4">
              <w:rPr>
                <w:rFonts w:ascii="Times New Roman" w:hAnsi="Times New Roman"/>
                <w:sz w:val="24"/>
                <w:szCs w:val="24"/>
              </w:rPr>
              <w:t>Овладение универсальными коммуникативными действиями:</w:t>
            </w:r>
            <w:bookmarkEnd w:id="69"/>
          </w:p>
          <w:p w:rsidR="00111B22" w:rsidRPr="006E54B4" w:rsidRDefault="00111B22" w:rsidP="00065DD0">
            <w:pPr>
              <w:pStyle w:val="aff3"/>
              <w:rPr>
                <w:rFonts w:ascii="Times New Roman" w:hAnsi="Times New Roman"/>
                <w:sz w:val="24"/>
                <w:szCs w:val="24"/>
              </w:rPr>
            </w:pPr>
            <w:bookmarkStart w:id="70" w:name="_Toc118236672"/>
            <w:r w:rsidRPr="006E54B4">
              <w:rPr>
                <w:rFonts w:ascii="Times New Roman" w:hAnsi="Times New Roman"/>
                <w:sz w:val="24"/>
                <w:szCs w:val="24"/>
              </w:rPr>
              <w:t>б) совместная деятельность:</w:t>
            </w:r>
            <w:bookmarkEnd w:id="70"/>
          </w:p>
          <w:p w:rsidR="00111B22" w:rsidRPr="006E54B4" w:rsidRDefault="00111B22" w:rsidP="00065DD0">
            <w:pPr>
              <w:pStyle w:val="aff3"/>
              <w:rPr>
                <w:rFonts w:ascii="Times New Roman" w:hAnsi="Times New Roman"/>
                <w:sz w:val="24"/>
                <w:szCs w:val="24"/>
              </w:rPr>
            </w:pPr>
            <w:bookmarkStart w:id="71" w:name="_Toc118236673"/>
            <w:r w:rsidRPr="006E54B4">
              <w:rPr>
                <w:rFonts w:ascii="Times New Roman" w:hAnsi="Times New Roman"/>
                <w:sz w:val="24"/>
                <w:szCs w:val="24"/>
              </w:rPr>
              <w:t>- понимать и использовать преимущества командной и индивидуальной работы;</w:t>
            </w:r>
            <w:bookmarkEnd w:id="71"/>
          </w:p>
          <w:p w:rsidR="00111B22" w:rsidRPr="006E54B4" w:rsidRDefault="00111B22" w:rsidP="00065DD0">
            <w:pPr>
              <w:pStyle w:val="aff3"/>
              <w:rPr>
                <w:rFonts w:ascii="Times New Roman" w:hAnsi="Times New Roman"/>
                <w:sz w:val="24"/>
                <w:szCs w:val="24"/>
              </w:rPr>
            </w:pPr>
            <w:bookmarkStart w:id="72" w:name="_Toc118236674"/>
            <w:r w:rsidRPr="006E54B4">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72"/>
          </w:p>
          <w:p w:rsidR="00111B22" w:rsidRPr="006E54B4" w:rsidRDefault="00111B22" w:rsidP="00065DD0">
            <w:pPr>
              <w:pStyle w:val="aff3"/>
              <w:rPr>
                <w:rFonts w:ascii="Times New Roman" w:hAnsi="Times New Roman"/>
                <w:sz w:val="24"/>
                <w:szCs w:val="24"/>
              </w:rPr>
            </w:pPr>
            <w:bookmarkStart w:id="73" w:name="_Toc118236675"/>
            <w:r w:rsidRPr="006E54B4">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bookmarkEnd w:id="73"/>
          </w:p>
          <w:p w:rsidR="00111B22" w:rsidRPr="006E54B4" w:rsidRDefault="00111B22" w:rsidP="00065DD0">
            <w:pPr>
              <w:pStyle w:val="aff3"/>
              <w:rPr>
                <w:rFonts w:ascii="Times New Roman" w:hAnsi="Times New Roman"/>
                <w:sz w:val="24"/>
                <w:szCs w:val="24"/>
              </w:rPr>
            </w:pPr>
            <w:bookmarkStart w:id="74" w:name="_Toc118236676"/>
            <w:r w:rsidRPr="006E54B4">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74"/>
          </w:p>
          <w:p w:rsidR="00111B22" w:rsidRPr="006E54B4" w:rsidRDefault="00111B22" w:rsidP="00065DD0">
            <w:pPr>
              <w:pStyle w:val="aff3"/>
              <w:rPr>
                <w:rFonts w:ascii="Times New Roman" w:hAnsi="Times New Roman"/>
                <w:sz w:val="24"/>
                <w:szCs w:val="24"/>
              </w:rPr>
            </w:pPr>
            <w:bookmarkStart w:id="75" w:name="_Toc118236677"/>
            <w:r w:rsidRPr="006E54B4">
              <w:rPr>
                <w:rFonts w:ascii="Times New Roman" w:hAnsi="Times New Roman"/>
                <w:sz w:val="24"/>
                <w:szCs w:val="24"/>
              </w:rPr>
              <w:t>Овладение универсальными регулятивными действиями:</w:t>
            </w:r>
            <w:bookmarkEnd w:id="75"/>
          </w:p>
          <w:p w:rsidR="00111B22" w:rsidRPr="006E54B4" w:rsidRDefault="00111B22" w:rsidP="00065DD0">
            <w:pPr>
              <w:pStyle w:val="aff3"/>
              <w:rPr>
                <w:rFonts w:ascii="Times New Roman" w:hAnsi="Times New Roman"/>
                <w:sz w:val="24"/>
                <w:szCs w:val="24"/>
              </w:rPr>
            </w:pPr>
            <w:bookmarkStart w:id="76" w:name="_Toc118236678"/>
            <w:r w:rsidRPr="006E54B4">
              <w:rPr>
                <w:rFonts w:ascii="Times New Roman" w:hAnsi="Times New Roman"/>
                <w:sz w:val="24"/>
                <w:szCs w:val="24"/>
              </w:rPr>
              <w:t>г) принятие себя и других людей:</w:t>
            </w:r>
            <w:bookmarkEnd w:id="76"/>
          </w:p>
          <w:p w:rsidR="00111B22" w:rsidRPr="006E54B4" w:rsidRDefault="00111B22" w:rsidP="00065DD0">
            <w:pPr>
              <w:pStyle w:val="aff3"/>
              <w:rPr>
                <w:rFonts w:ascii="Times New Roman" w:hAnsi="Times New Roman"/>
                <w:sz w:val="24"/>
                <w:szCs w:val="24"/>
              </w:rPr>
            </w:pPr>
            <w:bookmarkStart w:id="77" w:name="_Toc118236679"/>
            <w:r w:rsidRPr="006E54B4">
              <w:rPr>
                <w:rFonts w:ascii="Times New Roman" w:hAnsi="Times New Roman"/>
                <w:sz w:val="24"/>
                <w:szCs w:val="24"/>
              </w:rPr>
              <w:t>- принимать мотивы и аргументы других людей при анализе результатов деятельности;</w:t>
            </w:r>
            <w:bookmarkEnd w:id="77"/>
          </w:p>
          <w:p w:rsidR="00111B22" w:rsidRPr="006E54B4" w:rsidRDefault="00111B22" w:rsidP="00065DD0">
            <w:pPr>
              <w:pStyle w:val="aff3"/>
              <w:rPr>
                <w:rFonts w:ascii="Times New Roman" w:hAnsi="Times New Roman"/>
                <w:sz w:val="24"/>
                <w:szCs w:val="24"/>
              </w:rPr>
            </w:pPr>
            <w:bookmarkStart w:id="78" w:name="_Toc118236680"/>
            <w:r w:rsidRPr="006E54B4">
              <w:rPr>
                <w:rFonts w:ascii="Times New Roman" w:hAnsi="Times New Roman"/>
                <w:sz w:val="24"/>
                <w:szCs w:val="24"/>
              </w:rPr>
              <w:t>- признавать свое право и право других людей на ошибки;</w:t>
            </w:r>
            <w:bookmarkEnd w:id="78"/>
          </w:p>
          <w:p w:rsidR="00111B22" w:rsidRPr="006E54B4" w:rsidRDefault="00111B22" w:rsidP="00065DD0">
            <w:pPr>
              <w:pStyle w:val="aff3"/>
              <w:rPr>
                <w:rFonts w:ascii="Times New Roman" w:hAnsi="Times New Roman"/>
                <w:sz w:val="24"/>
                <w:szCs w:val="24"/>
              </w:rPr>
            </w:pPr>
            <w:bookmarkStart w:id="79" w:name="_Toc118236681"/>
            <w:r w:rsidRPr="006E54B4">
              <w:rPr>
                <w:rFonts w:ascii="Times New Roman" w:hAnsi="Times New Roman"/>
                <w:sz w:val="24"/>
                <w:szCs w:val="24"/>
              </w:rPr>
              <w:t>- развивать способность понимать мир с позиции другого человека</w:t>
            </w:r>
            <w:bookmarkEnd w:id="79"/>
          </w:p>
        </w:tc>
        <w:tc>
          <w:tcPr>
            <w:tcW w:w="6124" w:type="dxa"/>
          </w:tcPr>
          <w:p w:rsidR="00111B22" w:rsidRPr="006E54B4" w:rsidRDefault="00111B22" w:rsidP="00065DD0">
            <w:pPr>
              <w:pStyle w:val="aff3"/>
              <w:rPr>
                <w:rFonts w:ascii="Times New Roman" w:hAnsi="Times New Roman"/>
                <w:sz w:val="24"/>
                <w:szCs w:val="24"/>
              </w:rPr>
            </w:pPr>
            <w:bookmarkStart w:id="80" w:name="_Toc118236682"/>
            <w:r w:rsidRPr="006E54B4">
              <w:rPr>
                <w:rFonts w:ascii="Times New Roman" w:hAnsi="Times New Roman"/>
                <w:sz w:val="24"/>
                <w:szCs w:val="24"/>
              </w:rPr>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80"/>
          </w:p>
        </w:tc>
      </w:tr>
      <w:tr w:rsidR="00111B22" w:rsidRPr="006E54B4" w:rsidTr="00065DD0">
        <w:trPr>
          <w:trHeight w:val="698"/>
        </w:trPr>
        <w:tc>
          <w:tcPr>
            <w:tcW w:w="2518" w:type="dxa"/>
          </w:tcPr>
          <w:p w:rsidR="00111B22" w:rsidRPr="006E54B4" w:rsidRDefault="00111B22" w:rsidP="00065DD0">
            <w:pPr>
              <w:pStyle w:val="aff3"/>
              <w:rPr>
                <w:rFonts w:ascii="Times New Roman" w:hAnsi="Times New Roman"/>
                <w:sz w:val="24"/>
                <w:szCs w:val="24"/>
              </w:rPr>
            </w:pPr>
            <w:bookmarkStart w:id="81" w:name="_Toc118236683"/>
            <w:r w:rsidRPr="006E54B4">
              <w:rPr>
                <w:rFonts w:ascii="Times New Roman" w:hAnsi="Times New Roman"/>
                <w:sz w:val="24"/>
                <w:szCs w:val="24"/>
              </w:rPr>
              <w:t xml:space="preserve">ОК 05. Осуществлять устную и письменную коммуникацию на государственном </w:t>
            </w:r>
            <w:r w:rsidRPr="006E54B4">
              <w:rPr>
                <w:rFonts w:ascii="Times New Roman" w:hAnsi="Times New Roman"/>
                <w:sz w:val="24"/>
                <w:szCs w:val="24"/>
              </w:rPr>
              <w:lastRenderedPageBreak/>
              <w:t>языке Российской Федерации с учетом особенностей социального и культурного контекста</w:t>
            </w:r>
            <w:bookmarkEnd w:id="81"/>
          </w:p>
        </w:tc>
        <w:tc>
          <w:tcPr>
            <w:tcW w:w="6095" w:type="dxa"/>
          </w:tcPr>
          <w:p w:rsidR="00111B22" w:rsidRPr="006E54B4" w:rsidRDefault="00111B22" w:rsidP="00065DD0">
            <w:pPr>
              <w:pStyle w:val="aff3"/>
              <w:rPr>
                <w:rFonts w:ascii="Times New Roman" w:hAnsi="Times New Roman"/>
                <w:sz w:val="24"/>
                <w:szCs w:val="24"/>
              </w:rPr>
            </w:pPr>
            <w:bookmarkStart w:id="82" w:name="_Toc118236684"/>
            <w:r w:rsidRPr="006E54B4">
              <w:rPr>
                <w:rFonts w:ascii="Times New Roman" w:hAnsi="Times New Roman"/>
                <w:sz w:val="24"/>
                <w:szCs w:val="24"/>
              </w:rPr>
              <w:lastRenderedPageBreak/>
              <w:t>В области эстетического воспитания:</w:t>
            </w:r>
            <w:bookmarkEnd w:id="82"/>
          </w:p>
          <w:p w:rsidR="00111B22" w:rsidRPr="006E54B4" w:rsidRDefault="00111B22" w:rsidP="00065DD0">
            <w:pPr>
              <w:pStyle w:val="aff3"/>
              <w:rPr>
                <w:rFonts w:ascii="Times New Roman" w:hAnsi="Times New Roman"/>
                <w:sz w:val="24"/>
                <w:szCs w:val="24"/>
              </w:rPr>
            </w:pPr>
            <w:bookmarkStart w:id="83" w:name="_Toc118236685"/>
            <w:r w:rsidRPr="006E54B4">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83"/>
          </w:p>
          <w:p w:rsidR="00111B22" w:rsidRPr="006E54B4" w:rsidRDefault="00111B22" w:rsidP="00065DD0">
            <w:pPr>
              <w:pStyle w:val="aff3"/>
              <w:rPr>
                <w:rFonts w:ascii="Times New Roman" w:hAnsi="Times New Roman"/>
                <w:sz w:val="24"/>
                <w:szCs w:val="24"/>
              </w:rPr>
            </w:pPr>
            <w:bookmarkStart w:id="84" w:name="_Toc118236686"/>
            <w:r w:rsidRPr="006E54B4">
              <w:rPr>
                <w:rFonts w:ascii="Times New Roman" w:hAnsi="Times New Roman"/>
                <w:sz w:val="24"/>
                <w:szCs w:val="24"/>
              </w:rPr>
              <w:lastRenderedPageBreak/>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84"/>
          </w:p>
          <w:p w:rsidR="00111B22" w:rsidRPr="006E54B4" w:rsidRDefault="00111B22" w:rsidP="00065DD0">
            <w:pPr>
              <w:pStyle w:val="aff3"/>
              <w:rPr>
                <w:rFonts w:ascii="Times New Roman" w:hAnsi="Times New Roman"/>
                <w:sz w:val="24"/>
                <w:szCs w:val="24"/>
              </w:rPr>
            </w:pPr>
            <w:bookmarkStart w:id="85" w:name="_Toc118236687"/>
            <w:r w:rsidRPr="006E54B4">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85"/>
          </w:p>
          <w:p w:rsidR="00111B22" w:rsidRPr="006E54B4" w:rsidRDefault="00111B22" w:rsidP="00065DD0">
            <w:pPr>
              <w:pStyle w:val="aff3"/>
              <w:rPr>
                <w:rFonts w:ascii="Times New Roman" w:hAnsi="Times New Roman"/>
                <w:sz w:val="24"/>
                <w:szCs w:val="24"/>
              </w:rPr>
            </w:pPr>
            <w:bookmarkStart w:id="86" w:name="_Toc118236688"/>
            <w:r w:rsidRPr="006E54B4">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bookmarkEnd w:id="86"/>
          </w:p>
          <w:p w:rsidR="00111B22" w:rsidRPr="006E54B4" w:rsidRDefault="00111B22" w:rsidP="00065DD0">
            <w:pPr>
              <w:pStyle w:val="aff3"/>
              <w:rPr>
                <w:rFonts w:ascii="Times New Roman" w:hAnsi="Times New Roman"/>
                <w:sz w:val="24"/>
                <w:szCs w:val="24"/>
              </w:rPr>
            </w:pPr>
            <w:bookmarkStart w:id="87" w:name="_Toc118236689"/>
            <w:r w:rsidRPr="006E54B4">
              <w:rPr>
                <w:rFonts w:ascii="Times New Roman" w:hAnsi="Times New Roman"/>
                <w:sz w:val="24"/>
                <w:szCs w:val="24"/>
              </w:rPr>
              <w:t>Овладение универсальными коммуникативными действиями:</w:t>
            </w:r>
            <w:bookmarkEnd w:id="87"/>
          </w:p>
          <w:p w:rsidR="00111B22" w:rsidRPr="006E54B4" w:rsidRDefault="00111B22" w:rsidP="00065DD0">
            <w:pPr>
              <w:pStyle w:val="aff3"/>
              <w:rPr>
                <w:rFonts w:ascii="Times New Roman" w:hAnsi="Times New Roman"/>
                <w:sz w:val="24"/>
                <w:szCs w:val="24"/>
              </w:rPr>
            </w:pPr>
            <w:bookmarkStart w:id="88" w:name="_Toc118236690"/>
            <w:r w:rsidRPr="006E54B4">
              <w:rPr>
                <w:rFonts w:ascii="Times New Roman" w:hAnsi="Times New Roman"/>
                <w:sz w:val="24"/>
                <w:szCs w:val="24"/>
              </w:rPr>
              <w:t>а) общение:</w:t>
            </w:r>
            <w:bookmarkEnd w:id="88"/>
          </w:p>
          <w:p w:rsidR="00111B22" w:rsidRPr="006E54B4" w:rsidRDefault="00111B22" w:rsidP="00065DD0">
            <w:pPr>
              <w:pStyle w:val="aff3"/>
              <w:rPr>
                <w:rFonts w:ascii="Times New Roman" w:hAnsi="Times New Roman"/>
                <w:sz w:val="24"/>
                <w:szCs w:val="24"/>
              </w:rPr>
            </w:pPr>
            <w:bookmarkStart w:id="89" w:name="_Toc118236691"/>
            <w:r w:rsidRPr="006E54B4">
              <w:rPr>
                <w:rFonts w:ascii="Times New Roman" w:hAnsi="Times New Roman"/>
                <w:sz w:val="24"/>
                <w:szCs w:val="24"/>
              </w:rPr>
              <w:t>- осуществлять коммуникации во всех сферах жизни;</w:t>
            </w:r>
            <w:bookmarkEnd w:id="89"/>
          </w:p>
          <w:p w:rsidR="00111B22" w:rsidRPr="006E54B4" w:rsidRDefault="00111B22" w:rsidP="00065DD0">
            <w:pPr>
              <w:pStyle w:val="aff3"/>
              <w:rPr>
                <w:rFonts w:ascii="Times New Roman" w:hAnsi="Times New Roman"/>
                <w:sz w:val="24"/>
                <w:szCs w:val="24"/>
              </w:rPr>
            </w:pPr>
            <w:bookmarkStart w:id="90" w:name="_Toc118236692"/>
            <w:r w:rsidRPr="006E54B4">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90"/>
          </w:p>
          <w:p w:rsidR="00111B22" w:rsidRPr="006E54B4" w:rsidRDefault="00111B22" w:rsidP="00065DD0">
            <w:pPr>
              <w:pStyle w:val="aff3"/>
              <w:rPr>
                <w:rFonts w:ascii="Times New Roman" w:hAnsi="Times New Roman"/>
                <w:sz w:val="24"/>
                <w:szCs w:val="24"/>
              </w:rPr>
            </w:pPr>
            <w:bookmarkStart w:id="91" w:name="_Toc118236693"/>
            <w:r w:rsidRPr="006E54B4">
              <w:rPr>
                <w:rFonts w:ascii="Times New Roman" w:hAnsi="Times New Roman"/>
                <w:sz w:val="24"/>
                <w:szCs w:val="24"/>
              </w:rPr>
              <w:t>- развернуто и логично излагать свою точку зрения с использованием языковых средств</w:t>
            </w:r>
            <w:bookmarkEnd w:id="91"/>
          </w:p>
        </w:tc>
        <w:tc>
          <w:tcPr>
            <w:tcW w:w="6124" w:type="dxa"/>
          </w:tcPr>
          <w:p w:rsidR="00111B22" w:rsidRPr="006E54B4" w:rsidRDefault="00111B22" w:rsidP="00065DD0">
            <w:pPr>
              <w:pStyle w:val="aff3"/>
              <w:rPr>
                <w:rFonts w:ascii="Times New Roman" w:hAnsi="Times New Roman"/>
                <w:sz w:val="24"/>
                <w:szCs w:val="24"/>
              </w:rPr>
            </w:pPr>
            <w:bookmarkStart w:id="92" w:name="_Toc118236694"/>
            <w:r w:rsidRPr="006E54B4">
              <w:rPr>
                <w:rFonts w:ascii="Times New Roman" w:hAnsi="Times New Roman"/>
                <w:sz w:val="24"/>
                <w:szCs w:val="24"/>
              </w:rPr>
              <w:lastRenderedPageBreak/>
              <w:t xml:space="preserve">-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w:t>
            </w:r>
            <w:r w:rsidRPr="006E54B4">
              <w:rPr>
                <w:rFonts w:ascii="Times New Roman" w:hAnsi="Times New Roman"/>
                <w:sz w:val="24"/>
                <w:szCs w:val="24"/>
              </w:rPr>
              <w:lastRenderedPageBreak/>
              <w:t>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92"/>
          </w:p>
          <w:p w:rsidR="00111B22" w:rsidRPr="006E54B4" w:rsidRDefault="00111B22" w:rsidP="00065DD0">
            <w:pPr>
              <w:pStyle w:val="aff3"/>
              <w:rPr>
                <w:rFonts w:ascii="Times New Roman" w:hAnsi="Times New Roman"/>
                <w:sz w:val="24"/>
                <w:szCs w:val="24"/>
              </w:rPr>
            </w:pPr>
            <w:bookmarkStart w:id="93" w:name="_Toc118236695"/>
            <w:r w:rsidRPr="006E54B4">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93"/>
          </w:p>
        </w:tc>
      </w:tr>
      <w:tr w:rsidR="00111B22" w:rsidRPr="006E54B4" w:rsidTr="00065DD0">
        <w:trPr>
          <w:trHeight w:val="1408"/>
        </w:trPr>
        <w:tc>
          <w:tcPr>
            <w:tcW w:w="2518" w:type="dxa"/>
          </w:tcPr>
          <w:p w:rsidR="00111B22" w:rsidRPr="006E54B4" w:rsidRDefault="00111B22" w:rsidP="00065DD0">
            <w:pPr>
              <w:pStyle w:val="aff3"/>
              <w:rPr>
                <w:rFonts w:ascii="Times New Roman" w:hAnsi="Times New Roman"/>
                <w:sz w:val="24"/>
                <w:szCs w:val="24"/>
              </w:rPr>
            </w:pPr>
            <w:bookmarkStart w:id="94" w:name="_Toc118236696"/>
            <w:r w:rsidRPr="006E54B4">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w:t>
            </w:r>
            <w:r w:rsidRPr="006E54B4">
              <w:rPr>
                <w:rFonts w:ascii="Times New Roman" w:hAnsi="Times New Roman"/>
                <w:sz w:val="24"/>
                <w:szCs w:val="24"/>
              </w:rPr>
              <w:lastRenderedPageBreak/>
              <w:t>межнациональных и межрелигиозных отношений, применять стандарты антикоррупционного поведения</w:t>
            </w:r>
            <w:bookmarkEnd w:id="94"/>
          </w:p>
        </w:tc>
        <w:tc>
          <w:tcPr>
            <w:tcW w:w="6095" w:type="dxa"/>
          </w:tcPr>
          <w:p w:rsidR="00111B22" w:rsidRPr="006E54B4" w:rsidRDefault="00111B22" w:rsidP="00065DD0">
            <w:pPr>
              <w:pStyle w:val="aff3"/>
              <w:rPr>
                <w:rFonts w:ascii="Times New Roman" w:hAnsi="Times New Roman"/>
                <w:sz w:val="24"/>
                <w:szCs w:val="24"/>
              </w:rPr>
            </w:pPr>
            <w:bookmarkStart w:id="95" w:name="_Toc118236697"/>
            <w:r w:rsidRPr="006E54B4">
              <w:rPr>
                <w:rFonts w:ascii="Times New Roman" w:hAnsi="Times New Roman"/>
                <w:sz w:val="24"/>
                <w:szCs w:val="24"/>
              </w:rPr>
              <w:lastRenderedPageBreak/>
              <w:t>- осознание обучающимися российской гражданской идентичности;</w:t>
            </w:r>
            <w:bookmarkEnd w:id="95"/>
          </w:p>
          <w:p w:rsidR="00111B22" w:rsidRPr="006E54B4" w:rsidRDefault="00111B22" w:rsidP="00065DD0">
            <w:pPr>
              <w:pStyle w:val="aff3"/>
              <w:rPr>
                <w:rFonts w:ascii="Times New Roman" w:hAnsi="Times New Roman"/>
                <w:sz w:val="24"/>
                <w:szCs w:val="24"/>
              </w:rPr>
            </w:pPr>
            <w:bookmarkStart w:id="96" w:name="_Toc118236698"/>
            <w:r w:rsidRPr="006E54B4">
              <w:rPr>
                <w:rFonts w:ascii="Times New Roman" w:hAnsi="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96"/>
          </w:p>
          <w:p w:rsidR="00111B22" w:rsidRPr="006E54B4" w:rsidRDefault="00111B22" w:rsidP="00065DD0">
            <w:pPr>
              <w:pStyle w:val="aff3"/>
              <w:rPr>
                <w:rFonts w:ascii="Times New Roman" w:hAnsi="Times New Roman"/>
                <w:sz w:val="24"/>
                <w:szCs w:val="24"/>
              </w:rPr>
            </w:pPr>
            <w:bookmarkStart w:id="97" w:name="_Toc118236699"/>
            <w:r w:rsidRPr="006E54B4">
              <w:rPr>
                <w:rFonts w:ascii="Times New Roman" w:hAnsi="Times New Roman"/>
                <w:sz w:val="24"/>
                <w:szCs w:val="24"/>
              </w:rPr>
              <w:t>В части гражданского воспитания:</w:t>
            </w:r>
            <w:bookmarkEnd w:id="97"/>
          </w:p>
          <w:p w:rsidR="00111B22" w:rsidRPr="006E54B4" w:rsidRDefault="00111B22" w:rsidP="00065DD0">
            <w:pPr>
              <w:pStyle w:val="aff3"/>
              <w:rPr>
                <w:rFonts w:ascii="Times New Roman" w:hAnsi="Times New Roman"/>
                <w:sz w:val="24"/>
                <w:szCs w:val="24"/>
              </w:rPr>
            </w:pPr>
            <w:bookmarkStart w:id="98" w:name="_Toc118236700"/>
            <w:r w:rsidRPr="006E54B4">
              <w:rPr>
                <w:rFonts w:ascii="Times New Roman" w:hAnsi="Times New Roman"/>
                <w:sz w:val="24"/>
                <w:szCs w:val="24"/>
              </w:rPr>
              <w:t xml:space="preserve">- осознание своих конституционных прав и </w:t>
            </w:r>
            <w:r w:rsidRPr="006E54B4">
              <w:rPr>
                <w:rFonts w:ascii="Times New Roman" w:hAnsi="Times New Roman"/>
                <w:sz w:val="24"/>
                <w:szCs w:val="24"/>
              </w:rPr>
              <w:lastRenderedPageBreak/>
              <w:t>обязанностей, уважение закона и правопорядка;</w:t>
            </w:r>
            <w:bookmarkEnd w:id="98"/>
          </w:p>
          <w:p w:rsidR="00111B22" w:rsidRPr="006E54B4" w:rsidRDefault="00111B22" w:rsidP="00065DD0">
            <w:pPr>
              <w:pStyle w:val="aff3"/>
              <w:rPr>
                <w:rFonts w:ascii="Times New Roman" w:hAnsi="Times New Roman"/>
                <w:sz w:val="24"/>
                <w:szCs w:val="24"/>
              </w:rPr>
            </w:pPr>
            <w:bookmarkStart w:id="99" w:name="_Toc118236701"/>
            <w:r w:rsidRPr="006E54B4">
              <w:rPr>
                <w:rFonts w:ascii="Times New Roman" w:hAnsi="Times New Roman"/>
                <w:sz w:val="24"/>
                <w:szCs w:val="24"/>
              </w:rPr>
              <w:t>- принятие традиционных национальных, общечеловеческих гуманистических и демократических ценностей;</w:t>
            </w:r>
            <w:bookmarkEnd w:id="99"/>
          </w:p>
          <w:p w:rsidR="00111B22" w:rsidRPr="006E54B4" w:rsidRDefault="00111B22" w:rsidP="00065DD0">
            <w:pPr>
              <w:pStyle w:val="aff3"/>
              <w:rPr>
                <w:rFonts w:ascii="Times New Roman" w:hAnsi="Times New Roman"/>
                <w:sz w:val="24"/>
                <w:szCs w:val="24"/>
              </w:rPr>
            </w:pPr>
            <w:bookmarkStart w:id="100" w:name="_Toc118236702"/>
            <w:r w:rsidRPr="006E54B4">
              <w:rPr>
                <w:rFonts w:ascii="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100"/>
          </w:p>
          <w:p w:rsidR="00111B22" w:rsidRPr="006E54B4" w:rsidRDefault="00111B22" w:rsidP="00065DD0">
            <w:pPr>
              <w:pStyle w:val="aff3"/>
              <w:rPr>
                <w:rFonts w:ascii="Times New Roman" w:hAnsi="Times New Roman"/>
                <w:sz w:val="24"/>
                <w:szCs w:val="24"/>
              </w:rPr>
            </w:pPr>
            <w:bookmarkStart w:id="101" w:name="_Toc118236703"/>
            <w:r w:rsidRPr="006E54B4">
              <w:rPr>
                <w:rFonts w:ascii="Times New Roman" w:hAnsi="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101"/>
          </w:p>
          <w:p w:rsidR="00111B22" w:rsidRPr="006E54B4" w:rsidRDefault="00111B22" w:rsidP="00065DD0">
            <w:pPr>
              <w:pStyle w:val="aff3"/>
              <w:rPr>
                <w:rFonts w:ascii="Times New Roman" w:hAnsi="Times New Roman"/>
                <w:sz w:val="24"/>
                <w:szCs w:val="24"/>
              </w:rPr>
            </w:pPr>
            <w:bookmarkStart w:id="102" w:name="_Toc118236704"/>
            <w:r w:rsidRPr="006E54B4">
              <w:rPr>
                <w:rFonts w:ascii="Times New Roman" w:hAnsi="Times New Roman"/>
                <w:sz w:val="24"/>
                <w:szCs w:val="24"/>
              </w:rPr>
              <w:t>- умение взаимодействовать с социальными институтами в соответствии с их функциями и назначением;</w:t>
            </w:r>
            <w:bookmarkEnd w:id="102"/>
          </w:p>
          <w:p w:rsidR="00111B22" w:rsidRPr="006E54B4" w:rsidRDefault="00111B22" w:rsidP="00065DD0">
            <w:pPr>
              <w:pStyle w:val="aff3"/>
              <w:rPr>
                <w:rFonts w:ascii="Times New Roman" w:hAnsi="Times New Roman"/>
                <w:sz w:val="24"/>
                <w:szCs w:val="24"/>
              </w:rPr>
            </w:pPr>
            <w:bookmarkStart w:id="103" w:name="_Toc118236705"/>
            <w:r w:rsidRPr="006E54B4">
              <w:rPr>
                <w:rFonts w:ascii="Times New Roman" w:hAnsi="Times New Roman"/>
                <w:sz w:val="24"/>
                <w:szCs w:val="24"/>
              </w:rPr>
              <w:t>- готовность к гуманитарной и волонтерской деятельности;</w:t>
            </w:r>
            <w:bookmarkEnd w:id="103"/>
          </w:p>
          <w:p w:rsidR="00111B22" w:rsidRPr="006E54B4" w:rsidRDefault="00111B22" w:rsidP="00065DD0">
            <w:pPr>
              <w:pStyle w:val="aff3"/>
              <w:rPr>
                <w:rFonts w:ascii="Times New Roman" w:hAnsi="Times New Roman"/>
                <w:sz w:val="24"/>
                <w:szCs w:val="24"/>
              </w:rPr>
            </w:pPr>
            <w:bookmarkStart w:id="104" w:name="_Toc118236706"/>
            <w:r w:rsidRPr="006E54B4">
              <w:rPr>
                <w:rFonts w:ascii="Times New Roman" w:hAnsi="Times New Roman"/>
                <w:sz w:val="24"/>
                <w:szCs w:val="24"/>
              </w:rPr>
              <w:t>патриотического воспитания:</w:t>
            </w:r>
            <w:bookmarkEnd w:id="104"/>
          </w:p>
          <w:p w:rsidR="00111B22" w:rsidRPr="006E54B4" w:rsidRDefault="00111B22" w:rsidP="00065DD0">
            <w:pPr>
              <w:pStyle w:val="aff3"/>
              <w:rPr>
                <w:rFonts w:ascii="Times New Roman" w:hAnsi="Times New Roman"/>
                <w:sz w:val="24"/>
                <w:szCs w:val="24"/>
              </w:rPr>
            </w:pPr>
            <w:bookmarkStart w:id="105" w:name="_Toc118236707"/>
            <w:r w:rsidRPr="006E54B4">
              <w:rPr>
                <w:rFonts w:ascii="Times New Roman" w:hAnsi="Times New Roman"/>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105"/>
          </w:p>
          <w:p w:rsidR="00111B22" w:rsidRPr="006E54B4" w:rsidRDefault="00111B22" w:rsidP="00065DD0">
            <w:pPr>
              <w:pStyle w:val="aff3"/>
              <w:rPr>
                <w:rFonts w:ascii="Times New Roman" w:hAnsi="Times New Roman"/>
                <w:sz w:val="24"/>
                <w:szCs w:val="24"/>
              </w:rPr>
            </w:pPr>
            <w:bookmarkStart w:id="106" w:name="_Toc118236708"/>
            <w:r w:rsidRPr="006E54B4">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106"/>
          </w:p>
          <w:p w:rsidR="00111B22" w:rsidRPr="006E54B4" w:rsidRDefault="00111B22" w:rsidP="00065DD0">
            <w:pPr>
              <w:pStyle w:val="aff3"/>
              <w:rPr>
                <w:rFonts w:ascii="Times New Roman" w:hAnsi="Times New Roman"/>
                <w:sz w:val="24"/>
                <w:szCs w:val="24"/>
              </w:rPr>
            </w:pPr>
            <w:bookmarkStart w:id="107" w:name="_Toc118236709"/>
            <w:r w:rsidRPr="006E54B4">
              <w:rPr>
                <w:rFonts w:ascii="Times New Roman" w:hAnsi="Times New Roman"/>
                <w:sz w:val="24"/>
                <w:szCs w:val="24"/>
              </w:rPr>
              <w:t>- идейная убежденность, готовность к служению и защите Отечества, ответственность за его судьбу;</w:t>
            </w:r>
            <w:bookmarkEnd w:id="107"/>
          </w:p>
          <w:p w:rsidR="00111B22" w:rsidRPr="006E54B4" w:rsidRDefault="00111B22" w:rsidP="00065DD0">
            <w:pPr>
              <w:pStyle w:val="aff3"/>
              <w:rPr>
                <w:rFonts w:ascii="Times New Roman" w:hAnsi="Times New Roman"/>
                <w:sz w:val="24"/>
                <w:szCs w:val="24"/>
              </w:rPr>
            </w:pPr>
            <w:bookmarkStart w:id="108" w:name="_Toc118236710"/>
            <w:r w:rsidRPr="006E54B4">
              <w:rPr>
                <w:rFonts w:ascii="Times New Roman" w:hAnsi="Times New Roman"/>
                <w:sz w:val="24"/>
                <w:szCs w:val="24"/>
              </w:rPr>
              <w:t>освоенные обучающимися межпредметные понятия и универсальные учебные действия (регулятивные, познавательные, коммуникативные);</w:t>
            </w:r>
            <w:bookmarkEnd w:id="108"/>
          </w:p>
          <w:p w:rsidR="00111B22" w:rsidRPr="006E54B4" w:rsidRDefault="00111B22" w:rsidP="00065DD0">
            <w:pPr>
              <w:pStyle w:val="aff3"/>
              <w:rPr>
                <w:rFonts w:ascii="Times New Roman" w:hAnsi="Times New Roman"/>
                <w:sz w:val="24"/>
                <w:szCs w:val="24"/>
              </w:rPr>
            </w:pPr>
            <w:bookmarkStart w:id="109" w:name="_Toc118236711"/>
            <w:r w:rsidRPr="006E54B4">
              <w:rPr>
                <w:rFonts w:ascii="Times New Roman" w:hAnsi="Times New Roman"/>
                <w:sz w:val="24"/>
                <w:szCs w:val="24"/>
              </w:rPr>
              <w:lastRenderedPageBreak/>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109"/>
          </w:p>
          <w:p w:rsidR="00111B22" w:rsidRPr="006E54B4" w:rsidRDefault="00111B22" w:rsidP="00065DD0">
            <w:pPr>
              <w:pStyle w:val="aff3"/>
              <w:rPr>
                <w:rFonts w:ascii="Times New Roman" w:hAnsi="Times New Roman"/>
                <w:sz w:val="24"/>
                <w:szCs w:val="24"/>
              </w:rPr>
            </w:pPr>
            <w:bookmarkStart w:id="110" w:name="_Toc118236712"/>
            <w:r w:rsidRPr="006E54B4">
              <w:rPr>
                <w:rFonts w:ascii="Times New Roman" w:hAnsi="Times New Roman"/>
                <w:sz w:val="24"/>
                <w:szCs w:val="24"/>
              </w:rPr>
              <w:t>- овладение навыками учебно-исследовательской, проектной и социальной деятельности</w:t>
            </w:r>
            <w:bookmarkEnd w:id="110"/>
          </w:p>
        </w:tc>
        <w:tc>
          <w:tcPr>
            <w:tcW w:w="6124" w:type="dxa"/>
          </w:tcPr>
          <w:p w:rsidR="00111B22" w:rsidRPr="006E54B4" w:rsidRDefault="00111B22" w:rsidP="00065DD0">
            <w:pPr>
              <w:pStyle w:val="aff3"/>
              <w:rPr>
                <w:rFonts w:ascii="Times New Roman" w:hAnsi="Times New Roman"/>
                <w:sz w:val="24"/>
                <w:szCs w:val="24"/>
              </w:rPr>
            </w:pPr>
            <w:bookmarkStart w:id="111" w:name="_Toc118236713"/>
            <w:r w:rsidRPr="006E54B4">
              <w:rPr>
                <w:rFonts w:ascii="Times New Roman" w:hAnsi="Times New Roman"/>
                <w:sz w:val="24"/>
                <w:szCs w:val="24"/>
              </w:rPr>
              <w:lastRenderedPageBreak/>
              <w:t>1) сформировать знания об (о):</w:t>
            </w:r>
            <w:bookmarkEnd w:id="111"/>
          </w:p>
          <w:p w:rsidR="00111B22" w:rsidRPr="006E54B4" w:rsidRDefault="00111B22" w:rsidP="00065DD0">
            <w:pPr>
              <w:pStyle w:val="aff3"/>
              <w:rPr>
                <w:rFonts w:ascii="Times New Roman" w:hAnsi="Times New Roman"/>
                <w:sz w:val="24"/>
                <w:szCs w:val="24"/>
              </w:rPr>
            </w:pPr>
            <w:bookmarkStart w:id="112" w:name="_Toc118236714"/>
            <w:r w:rsidRPr="006E54B4">
              <w:rPr>
                <w:rFonts w:ascii="Times New Roman" w:hAnsi="Times New Roman"/>
                <w:sz w:val="24"/>
                <w:szCs w:val="24"/>
              </w:rPr>
              <w:t>обществе как целостной развивающейся системе в единстве и взаимодействии основных сфер и институтов;</w:t>
            </w:r>
            <w:bookmarkEnd w:id="112"/>
          </w:p>
          <w:p w:rsidR="00111B22" w:rsidRPr="006E54B4" w:rsidRDefault="00111B22" w:rsidP="00065DD0">
            <w:pPr>
              <w:pStyle w:val="aff3"/>
              <w:rPr>
                <w:rFonts w:ascii="Times New Roman" w:hAnsi="Times New Roman"/>
                <w:sz w:val="24"/>
                <w:szCs w:val="24"/>
              </w:rPr>
            </w:pPr>
            <w:bookmarkStart w:id="113" w:name="_Toc118236715"/>
            <w:r w:rsidRPr="006E54B4">
              <w:rPr>
                <w:rFonts w:ascii="Times New Roman" w:hAnsi="Times New Roman"/>
                <w:sz w:val="24"/>
                <w:szCs w:val="24"/>
              </w:rPr>
              <w:t>основах социальной динамики;</w:t>
            </w:r>
            <w:bookmarkEnd w:id="113"/>
          </w:p>
          <w:p w:rsidR="00111B22" w:rsidRPr="006E54B4" w:rsidRDefault="00111B22" w:rsidP="00065DD0">
            <w:pPr>
              <w:pStyle w:val="aff3"/>
              <w:rPr>
                <w:rFonts w:ascii="Times New Roman" w:hAnsi="Times New Roman"/>
                <w:sz w:val="24"/>
                <w:szCs w:val="24"/>
              </w:rPr>
            </w:pPr>
            <w:bookmarkStart w:id="114" w:name="_Toc118236716"/>
            <w:r w:rsidRPr="006E54B4">
              <w:rPr>
                <w:rFonts w:ascii="Times New Roman" w:hAnsi="Times New Roman"/>
                <w:sz w:val="24"/>
                <w:szCs w:val="24"/>
              </w:rPr>
              <w:t>особенностях процесса цифровизации и влиянии массовых коммуникаций на все сферы жизни общества; глобальных проблемах и вызовах современности;</w:t>
            </w:r>
            <w:bookmarkEnd w:id="114"/>
          </w:p>
          <w:p w:rsidR="00111B22" w:rsidRPr="006E54B4" w:rsidRDefault="00111B22" w:rsidP="00065DD0">
            <w:pPr>
              <w:pStyle w:val="aff3"/>
              <w:rPr>
                <w:rFonts w:ascii="Times New Roman" w:hAnsi="Times New Roman"/>
                <w:sz w:val="24"/>
                <w:szCs w:val="24"/>
              </w:rPr>
            </w:pPr>
            <w:bookmarkStart w:id="115" w:name="_Toc118236717"/>
            <w:r w:rsidRPr="006E54B4">
              <w:rPr>
                <w:rFonts w:ascii="Times New Roman" w:hAnsi="Times New Roman"/>
                <w:sz w:val="24"/>
                <w:szCs w:val="24"/>
              </w:rPr>
              <w:t>перспективах развития современного общества, в том числе тенденций развития Российской Федерации;</w:t>
            </w:r>
            <w:bookmarkEnd w:id="115"/>
          </w:p>
          <w:p w:rsidR="00111B22" w:rsidRPr="006E54B4" w:rsidRDefault="00111B22" w:rsidP="00065DD0">
            <w:pPr>
              <w:pStyle w:val="aff3"/>
              <w:rPr>
                <w:rFonts w:ascii="Times New Roman" w:hAnsi="Times New Roman"/>
                <w:sz w:val="24"/>
                <w:szCs w:val="24"/>
              </w:rPr>
            </w:pPr>
            <w:bookmarkStart w:id="116" w:name="_Toc118236718"/>
            <w:r w:rsidRPr="006E54B4">
              <w:rPr>
                <w:rFonts w:ascii="Times New Roman" w:hAnsi="Times New Roman"/>
                <w:sz w:val="24"/>
                <w:szCs w:val="24"/>
              </w:rPr>
              <w:t>человеке как субъекте общественных отношений и сознательной деятельности;</w:t>
            </w:r>
            <w:bookmarkEnd w:id="116"/>
          </w:p>
          <w:p w:rsidR="00111B22" w:rsidRPr="006E54B4" w:rsidRDefault="00111B22" w:rsidP="00065DD0">
            <w:pPr>
              <w:pStyle w:val="aff3"/>
              <w:rPr>
                <w:rFonts w:ascii="Times New Roman" w:hAnsi="Times New Roman"/>
                <w:sz w:val="24"/>
                <w:szCs w:val="24"/>
              </w:rPr>
            </w:pPr>
            <w:bookmarkStart w:id="117" w:name="_Toc118236719"/>
            <w:r w:rsidRPr="006E54B4">
              <w:rPr>
                <w:rFonts w:ascii="Times New Roman" w:hAnsi="Times New Roman"/>
                <w:sz w:val="24"/>
                <w:szCs w:val="24"/>
              </w:rPr>
              <w:t xml:space="preserve">особенностях социализации личности в современных </w:t>
            </w:r>
            <w:r w:rsidRPr="006E54B4">
              <w:rPr>
                <w:rFonts w:ascii="Times New Roman" w:hAnsi="Times New Roman"/>
                <w:sz w:val="24"/>
                <w:szCs w:val="24"/>
              </w:rPr>
              <w:lastRenderedPageBreak/>
              <w:t>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7"/>
          </w:p>
          <w:p w:rsidR="00111B22" w:rsidRPr="006E54B4" w:rsidRDefault="00111B22" w:rsidP="00065DD0">
            <w:pPr>
              <w:pStyle w:val="aff3"/>
              <w:rPr>
                <w:rFonts w:ascii="Times New Roman" w:hAnsi="Times New Roman"/>
                <w:sz w:val="24"/>
                <w:szCs w:val="24"/>
              </w:rPr>
            </w:pPr>
            <w:bookmarkStart w:id="118" w:name="_Toc118236720"/>
            <w:r w:rsidRPr="006E54B4">
              <w:rPr>
                <w:rFonts w:ascii="Times New Roman" w:hAnsi="Times New Roman"/>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18"/>
          </w:p>
          <w:p w:rsidR="00111B22" w:rsidRPr="006E54B4" w:rsidRDefault="00111B22" w:rsidP="00065DD0">
            <w:pPr>
              <w:pStyle w:val="aff3"/>
              <w:rPr>
                <w:rFonts w:ascii="Times New Roman" w:hAnsi="Times New Roman"/>
                <w:sz w:val="24"/>
                <w:szCs w:val="24"/>
              </w:rPr>
            </w:pPr>
            <w:bookmarkStart w:id="119" w:name="_Toc118236721"/>
            <w:r w:rsidRPr="006E54B4">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19"/>
          </w:p>
          <w:p w:rsidR="00111B22" w:rsidRPr="006E54B4" w:rsidRDefault="00111B22" w:rsidP="00065DD0">
            <w:pPr>
              <w:pStyle w:val="aff3"/>
              <w:rPr>
                <w:rFonts w:ascii="Times New Roman" w:hAnsi="Times New Roman"/>
                <w:sz w:val="24"/>
                <w:szCs w:val="24"/>
              </w:rPr>
            </w:pPr>
            <w:bookmarkStart w:id="120" w:name="_Toc118236722"/>
            <w:r w:rsidRPr="006E54B4">
              <w:rPr>
                <w:rFonts w:ascii="Times New Roman" w:hAnsi="Times New Roman"/>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20"/>
          </w:p>
          <w:p w:rsidR="00111B22" w:rsidRPr="006E54B4" w:rsidRDefault="00111B22" w:rsidP="00065DD0">
            <w:pPr>
              <w:pStyle w:val="aff3"/>
              <w:rPr>
                <w:rFonts w:ascii="Times New Roman" w:hAnsi="Times New Roman"/>
                <w:sz w:val="24"/>
                <w:szCs w:val="24"/>
              </w:rPr>
            </w:pPr>
            <w:bookmarkStart w:id="121" w:name="_Toc118236723"/>
            <w:r w:rsidRPr="006E54B4">
              <w:rPr>
                <w:rFonts w:ascii="Times New Roman" w:hAnsi="Times New Roman"/>
                <w:sz w:val="24"/>
                <w:szCs w:val="24"/>
              </w:rPr>
              <w:t>конституционном статусе и полномочиях органов государственной власти;</w:t>
            </w:r>
            <w:bookmarkEnd w:id="121"/>
          </w:p>
          <w:p w:rsidR="00111B22" w:rsidRPr="006E54B4" w:rsidRDefault="00111B22" w:rsidP="00065DD0">
            <w:pPr>
              <w:pStyle w:val="aff3"/>
              <w:rPr>
                <w:rFonts w:ascii="Times New Roman" w:hAnsi="Times New Roman"/>
                <w:sz w:val="24"/>
                <w:szCs w:val="24"/>
              </w:rPr>
            </w:pPr>
            <w:bookmarkStart w:id="122" w:name="_Toc118236724"/>
            <w:r w:rsidRPr="006E54B4">
              <w:rPr>
                <w:rFonts w:ascii="Times New Roman" w:hAnsi="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122"/>
          </w:p>
          <w:p w:rsidR="00111B22" w:rsidRPr="006E54B4" w:rsidRDefault="00111B22" w:rsidP="00065DD0">
            <w:pPr>
              <w:pStyle w:val="aff3"/>
              <w:rPr>
                <w:rFonts w:ascii="Times New Roman" w:hAnsi="Times New Roman"/>
                <w:sz w:val="24"/>
                <w:szCs w:val="24"/>
              </w:rPr>
            </w:pPr>
            <w:bookmarkStart w:id="123" w:name="_Toc118236725"/>
            <w:r w:rsidRPr="006E54B4">
              <w:rPr>
                <w:rFonts w:ascii="Times New Roman" w:hAnsi="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123"/>
          </w:p>
          <w:p w:rsidR="00111B22" w:rsidRPr="006E54B4" w:rsidRDefault="00111B22" w:rsidP="00065DD0">
            <w:pPr>
              <w:pStyle w:val="aff3"/>
              <w:rPr>
                <w:rFonts w:ascii="Times New Roman" w:hAnsi="Times New Roman"/>
                <w:sz w:val="24"/>
                <w:szCs w:val="24"/>
              </w:rPr>
            </w:pPr>
            <w:bookmarkStart w:id="124" w:name="_Toc118236726"/>
            <w:r w:rsidRPr="006E54B4">
              <w:rPr>
                <w:rFonts w:ascii="Times New Roman" w:hAnsi="Times New Roman"/>
                <w:sz w:val="24"/>
                <w:szCs w:val="24"/>
              </w:rPr>
              <w:t>системе права и законодательства Российской Федерации;</w:t>
            </w:r>
            <w:bookmarkEnd w:id="124"/>
          </w:p>
          <w:p w:rsidR="00111B22" w:rsidRPr="006E54B4" w:rsidRDefault="00111B22" w:rsidP="00065DD0">
            <w:pPr>
              <w:pStyle w:val="aff3"/>
              <w:rPr>
                <w:rFonts w:ascii="Times New Roman" w:hAnsi="Times New Roman"/>
                <w:sz w:val="24"/>
                <w:szCs w:val="24"/>
              </w:rPr>
            </w:pPr>
            <w:bookmarkStart w:id="125" w:name="_Toc118236727"/>
            <w:r w:rsidRPr="006E54B4">
              <w:rPr>
                <w:rFonts w:ascii="Times New Roman" w:hAnsi="Times New Roman"/>
                <w:sz w:val="24"/>
                <w:szCs w:val="24"/>
              </w:rPr>
              <w:t xml:space="preserve">2) уметь характеризовать российские духовно-нравственные ценности, в том числе ценности </w:t>
            </w:r>
            <w:r w:rsidRPr="006E54B4">
              <w:rPr>
                <w:rFonts w:ascii="Times New Roman" w:hAnsi="Times New Roman"/>
                <w:sz w:val="24"/>
                <w:szCs w:val="24"/>
              </w:rPr>
              <w:lastRenderedPageBreak/>
              <w:t>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25"/>
          </w:p>
          <w:p w:rsidR="00111B22" w:rsidRPr="006E54B4" w:rsidRDefault="00111B22" w:rsidP="00065DD0">
            <w:pPr>
              <w:pStyle w:val="aff3"/>
              <w:rPr>
                <w:rFonts w:ascii="Times New Roman" w:hAnsi="Times New Roman"/>
                <w:sz w:val="24"/>
                <w:szCs w:val="24"/>
              </w:rPr>
            </w:pPr>
            <w:bookmarkStart w:id="126" w:name="_Toc118236728"/>
            <w:r w:rsidRPr="006E54B4">
              <w:rPr>
                <w:rFonts w:ascii="Times New Roman" w:hAnsi="Times New Roman"/>
                <w:sz w:val="24"/>
                <w:szCs w:val="24"/>
              </w:rPr>
              <w:t>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26"/>
          </w:p>
          <w:p w:rsidR="00111B22" w:rsidRPr="006E54B4" w:rsidRDefault="00111B22" w:rsidP="00065DD0">
            <w:pPr>
              <w:pStyle w:val="aff3"/>
              <w:rPr>
                <w:rFonts w:ascii="Times New Roman" w:hAnsi="Times New Roman"/>
                <w:sz w:val="24"/>
                <w:szCs w:val="24"/>
              </w:rPr>
            </w:pPr>
            <w:bookmarkStart w:id="127" w:name="_Toc118236729"/>
            <w:r w:rsidRPr="006E54B4">
              <w:rPr>
                <w:rFonts w:ascii="Times New Roman" w:hAnsi="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27"/>
          </w:p>
          <w:p w:rsidR="00111B22" w:rsidRPr="006E54B4" w:rsidRDefault="00111B22" w:rsidP="00065DD0">
            <w:pPr>
              <w:pStyle w:val="aff3"/>
              <w:rPr>
                <w:rFonts w:ascii="Times New Roman" w:hAnsi="Times New Roman"/>
                <w:sz w:val="24"/>
                <w:szCs w:val="24"/>
              </w:rPr>
            </w:pPr>
            <w:bookmarkStart w:id="128" w:name="_Toc118236730"/>
            <w:r w:rsidRPr="006E54B4">
              <w:rPr>
                <w:rFonts w:ascii="Times New Roman" w:hAnsi="Times New Roman"/>
                <w:sz w:val="24"/>
                <w:szCs w:val="24"/>
              </w:rPr>
              <w:t xml:space="preserve">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w:t>
            </w:r>
            <w:r w:rsidRPr="006E54B4">
              <w:rPr>
                <w:rFonts w:ascii="Times New Roman" w:hAnsi="Times New Roman"/>
                <w:sz w:val="24"/>
                <w:szCs w:val="24"/>
              </w:rPr>
              <w:lastRenderedPageBreak/>
              <w:t>также специальные методы социального познания, в том числе социологические опросы, биографический метод, социальное прогнозирование;</w:t>
            </w:r>
            <w:bookmarkEnd w:id="128"/>
          </w:p>
          <w:p w:rsidR="00111B22" w:rsidRPr="006E54B4" w:rsidRDefault="00111B22" w:rsidP="00065DD0">
            <w:pPr>
              <w:pStyle w:val="aff3"/>
              <w:rPr>
                <w:rFonts w:ascii="Times New Roman" w:hAnsi="Times New Roman"/>
                <w:sz w:val="24"/>
                <w:szCs w:val="24"/>
              </w:rPr>
            </w:pPr>
            <w:bookmarkStart w:id="129" w:name="_Toc118236731"/>
            <w:r w:rsidRPr="006E54B4">
              <w:rPr>
                <w:rFonts w:ascii="Times New Roman" w:hAnsi="Times New Roman"/>
                <w:sz w:val="24"/>
                <w:szCs w:val="24"/>
              </w:rPr>
              <w:t>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29"/>
          </w:p>
          <w:p w:rsidR="00111B22" w:rsidRPr="006E54B4" w:rsidRDefault="00111B22" w:rsidP="00065DD0">
            <w:pPr>
              <w:pStyle w:val="aff3"/>
              <w:rPr>
                <w:rFonts w:ascii="Times New Roman" w:hAnsi="Times New Roman"/>
                <w:sz w:val="24"/>
                <w:szCs w:val="24"/>
              </w:rPr>
            </w:pPr>
            <w:bookmarkStart w:id="130" w:name="_Toc118236732"/>
            <w:r w:rsidRPr="006E54B4">
              <w:rPr>
                <w:rFonts w:ascii="Times New Roman" w:hAnsi="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30"/>
          </w:p>
          <w:p w:rsidR="00111B22" w:rsidRPr="006E54B4" w:rsidRDefault="00111B22" w:rsidP="00065DD0">
            <w:pPr>
              <w:pStyle w:val="aff3"/>
              <w:rPr>
                <w:rFonts w:ascii="Times New Roman" w:hAnsi="Times New Roman"/>
                <w:sz w:val="24"/>
                <w:szCs w:val="24"/>
              </w:rPr>
            </w:pPr>
            <w:bookmarkStart w:id="131" w:name="_Toc118236733"/>
            <w:r w:rsidRPr="006E54B4">
              <w:rPr>
                <w:rFonts w:ascii="Times New Roman" w:hAnsi="Times New Roman"/>
                <w:sz w:val="24"/>
                <w:szCs w:val="24"/>
              </w:rPr>
              <w:t xml:space="preserve">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w:t>
            </w:r>
            <w:r w:rsidRPr="006E54B4">
              <w:rPr>
                <w:rFonts w:ascii="Times New Roman" w:hAnsi="Times New Roman"/>
                <w:sz w:val="24"/>
                <w:szCs w:val="24"/>
              </w:rPr>
              <w:lastRenderedPageBreak/>
              <w:t>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31"/>
          </w:p>
          <w:p w:rsidR="00111B22" w:rsidRPr="006E54B4" w:rsidRDefault="00111B22" w:rsidP="00065DD0">
            <w:pPr>
              <w:pStyle w:val="aff3"/>
              <w:rPr>
                <w:rFonts w:ascii="Times New Roman" w:hAnsi="Times New Roman"/>
                <w:sz w:val="24"/>
                <w:szCs w:val="24"/>
              </w:rPr>
            </w:pPr>
            <w:bookmarkStart w:id="132" w:name="_Toc118236734"/>
            <w:r w:rsidRPr="006E54B4">
              <w:rPr>
                <w:rFonts w:ascii="Times New Roman" w:hAnsi="Times New Roman"/>
                <w:sz w:val="24"/>
                <w:szCs w:val="24"/>
              </w:rPr>
              <w:t>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32"/>
          </w:p>
          <w:p w:rsidR="00111B22" w:rsidRPr="006E54B4" w:rsidRDefault="00111B22" w:rsidP="00065DD0">
            <w:pPr>
              <w:pStyle w:val="aff3"/>
              <w:rPr>
                <w:rFonts w:ascii="Times New Roman" w:hAnsi="Times New Roman"/>
                <w:sz w:val="24"/>
                <w:szCs w:val="24"/>
              </w:rPr>
            </w:pPr>
            <w:bookmarkStart w:id="133" w:name="_Toc118236735"/>
            <w:r w:rsidRPr="006E54B4">
              <w:rPr>
                <w:rFonts w:ascii="Times New Roman" w:hAnsi="Times New Roman"/>
                <w:sz w:val="24"/>
                <w:szCs w:val="24"/>
              </w:rPr>
              <w:t>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133"/>
          </w:p>
          <w:p w:rsidR="00111B22" w:rsidRPr="006E54B4" w:rsidRDefault="00111B22" w:rsidP="00065DD0">
            <w:pPr>
              <w:pStyle w:val="aff3"/>
              <w:rPr>
                <w:rFonts w:ascii="Times New Roman" w:hAnsi="Times New Roman"/>
                <w:sz w:val="24"/>
                <w:szCs w:val="24"/>
              </w:rPr>
            </w:pPr>
            <w:bookmarkStart w:id="134" w:name="_Toc118236736"/>
            <w:r w:rsidRPr="006E54B4">
              <w:rPr>
                <w:rFonts w:ascii="Times New Roman" w:hAnsi="Times New Roman"/>
                <w:sz w:val="24"/>
                <w:szCs w:val="24"/>
              </w:rPr>
              <w:t xml:space="preserve">11) сформировать навыки оценивания социальной </w:t>
            </w:r>
            <w:r w:rsidRPr="006E54B4">
              <w:rPr>
                <w:rFonts w:ascii="Times New Roman" w:hAnsi="Times New Roman"/>
                <w:sz w:val="24"/>
                <w:szCs w:val="24"/>
              </w:rPr>
              <w:lastRenderedPageBreak/>
              <w:t>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34"/>
          </w:p>
          <w:p w:rsidR="00111B22" w:rsidRPr="006E54B4" w:rsidRDefault="00111B22" w:rsidP="00065DD0">
            <w:pPr>
              <w:pStyle w:val="aff3"/>
              <w:rPr>
                <w:rFonts w:ascii="Times New Roman" w:hAnsi="Times New Roman"/>
                <w:sz w:val="24"/>
                <w:szCs w:val="24"/>
              </w:rPr>
            </w:pPr>
            <w:bookmarkStart w:id="135" w:name="_Toc118236737"/>
            <w:r w:rsidRPr="006E54B4">
              <w:rPr>
                <w:rFonts w:ascii="Times New Roman" w:hAnsi="Times New Roman"/>
                <w:sz w:val="24"/>
                <w:szCs w:val="24"/>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35"/>
          </w:p>
        </w:tc>
      </w:tr>
      <w:tr w:rsidR="00111B22" w:rsidRPr="006E54B4" w:rsidTr="00065DD0">
        <w:trPr>
          <w:trHeight w:val="1121"/>
        </w:trPr>
        <w:tc>
          <w:tcPr>
            <w:tcW w:w="2518" w:type="dxa"/>
          </w:tcPr>
          <w:p w:rsidR="00111B22" w:rsidRPr="006E54B4" w:rsidRDefault="00111B22" w:rsidP="00065DD0">
            <w:pPr>
              <w:pStyle w:val="aff3"/>
              <w:rPr>
                <w:rFonts w:ascii="Times New Roman" w:hAnsi="Times New Roman"/>
                <w:sz w:val="24"/>
                <w:szCs w:val="24"/>
              </w:rPr>
            </w:pPr>
            <w:bookmarkStart w:id="136" w:name="_Toc118236738"/>
            <w:r w:rsidRPr="006E54B4">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136"/>
          </w:p>
        </w:tc>
        <w:tc>
          <w:tcPr>
            <w:tcW w:w="6095" w:type="dxa"/>
          </w:tcPr>
          <w:p w:rsidR="00111B22" w:rsidRPr="006E54B4" w:rsidRDefault="00111B22" w:rsidP="00065DD0">
            <w:pPr>
              <w:pStyle w:val="aff3"/>
              <w:rPr>
                <w:rFonts w:ascii="Times New Roman" w:hAnsi="Times New Roman"/>
                <w:sz w:val="24"/>
                <w:szCs w:val="24"/>
              </w:rPr>
            </w:pPr>
            <w:bookmarkStart w:id="137" w:name="_Toc118236739"/>
            <w:r w:rsidRPr="006E54B4">
              <w:rPr>
                <w:rFonts w:ascii="Times New Roman" w:hAnsi="Times New Roman"/>
                <w:sz w:val="24"/>
                <w:szCs w:val="24"/>
              </w:rPr>
              <w:t>В области экологического воспитания:</w:t>
            </w:r>
            <w:bookmarkEnd w:id="137"/>
          </w:p>
          <w:p w:rsidR="00111B22" w:rsidRPr="006E54B4" w:rsidRDefault="00111B22" w:rsidP="00065DD0">
            <w:pPr>
              <w:pStyle w:val="aff3"/>
              <w:rPr>
                <w:rFonts w:ascii="Times New Roman" w:hAnsi="Times New Roman"/>
                <w:sz w:val="24"/>
                <w:szCs w:val="24"/>
              </w:rPr>
            </w:pPr>
            <w:bookmarkStart w:id="138" w:name="_Toc118236740"/>
            <w:r w:rsidRPr="006E54B4">
              <w:rPr>
                <w:rFonts w:ascii="Times New Roman" w:hAnsi="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38"/>
          </w:p>
          <w:p w:rsidR="00111B22" w:rsidRPr="006E54B4" w:rsidRDefault="00111B22" w:rsidP="00065DD0">
            <w:pPr>
              <w:pStyle w:val="aff3"/>
              <w:rPr>
                <w:rFonts w:ascii="Times New Roman" w:hAnsi="Times New Roman"/>
                <w:sz w:val="24"/>
                <w:szCs w:val="24"/>
              </w:rPr>
            </w:pPr>
            <w:bookmarkStart w:id="139" w:name="_Toc118236741"/>
            <w:r w:rsidRPr="006E54B4">
              <w:rPr>
                <w:rFonts w:ascii="Times New Roman" w:hAnsi="Times New Roman"/>
                <w:sz w:val="24"/>
                <w:szCs w:val="24"/>
              </w:rPr>
              <w:t>- планирование и осуществление действий в окружающей среде на основе знания целей устойчивого развития человечества;</w:t>
            </w:r>
            <w:bookmarkEnd w:id="139"/>
          </w:p>
          <w:p w:rsidR="00111B22" w:rsidRPr="006E54B4" w:rsidRDefault="00111B22" w:rsidP="00065DD0">
            <w:pPr>
              <w:pStyle w:val="aff3"/>
              <w:rPr>
                <w:rFonts w:ascii="Times New Roman" w:hAnsi="Times New Roman"/>
                <w:sz w:val="24"/>
                <w:szCs w:val="24"/>
              </w:rPr>
            </w:pPr>
            <w:bookmarkStart w:id="140" w:name="_Toc118236742"/>
            <w:r w:rsidRPr="006E54B4">
              <w:rPr>
                <w:rFonts w:ascii="Times New Roman" w:hAnsi="Times New Roman"/>
                <w:sz w:val="24"/>
                <w:szCs w:val="24"/>
              </w:rPr>
              <w:t>активное неприятие действий, приносящих вред окружающей среде;</w:t>
            </w:r>
            <w:bookmarkEnd w:id="140"/>
          </w:p>
          <w:p w:rsidR="00111B22" w:rsidRPr="006E54B4" w:rsidRDefault="00111B22" w:rsidP="00065DD0">
            <w:pPr>
              <w:pStyle w:val="aff3"/>
              <w:rPr>
                <w:rFonts w:ascii="Times New Roman" w:hAnsi="Times New Roman"/>
                <w:sz w:val="24"/>
                <w:szCs w:val="24"/>
              </w:rPr>
            </w:pPr>
            <w:bookmarkStart w:id="141" w:name="_Toc118236743"/>
            <w:r w:rsidRPr="006E54B4">
              <w:rPr>
                <w:rFonts w:ascii="Times New Roman" w:hAnsi="Times New Roman"/>
                <w:sz w:val="24"/>
                <w:szCs w:val="24"/>
              </w:rPr>
              <w:t xml:space="preserve">- умение прогнозировать неблагоприятные экологические последствия предпринимаемых действий, </w:t>
            </w:r>
            <w:r w:rsidRPr="006E54B4">
              <w:rPr>
                <w:rFonts w:ascii="Times New Roman" w:hAnsi="Times New Roman"/>
                <w:sz w:val="24"/>
                <w:szCs w:val="24"/>
              </w:rPr>
              <w:lastRenderedPageBreak/>
              <w:t>предотвращать их;</w:t>
            </w:r>
            <w:bookmarkEnd w:id="141"/>
          </w:p>
          <w:p w:rsidR="00111B22" w:rsidRPr="006E54B4" w:rsidRDefault="00111B22" w:rsidP="00065DD0">
            <w:pPr>
              <w:pStyle w:val="aff3"/>
              <w:rPr>
                <w:rFonts w:ascii="Times New Roman" w:hAnsi="Times New Roman"/>
                <w:sz w:val="24"/>
                <w:szCs w:val="24"/>
              </w:rPr>
            </w:pPr>
            <w:bookmarkStart w:id="142" w:name="_Toc118236744"/>
            <w:r w:rsidRPr="006E54B4">
              <w:rPr>
                <w:rFonts w:ascii="Times New Roman" w:hAnsi="Times New Roman"/>
                <w:sz w:val="24"/>
                <w:szCs w:val="24"/>
              </w:rPr>
              <w:t>- расширение опыта деятельности экологической направленности;</w:t>
            </w:r>
            <w:bookmarkEnd w:id="142"/>
          </w:p>
          <w:p w:rsidR="00111B22" w:rsidRPr="006E54B4" w:rsidRDefault="00111B22" w:rsidP="00065DD0">
            <w:pPr>
              <w:pStyle w:val="aff3"/>
              <w:rPr>
                <w:rFonts w:ascii="Times New Roman" w:hAnsi="Times New Roman"/>
                <w:sz w:val="24"/>
                <w:szCs w:val="24"/>
              </w:rPr>
            </w:pPr>
            <w:bookmarkStart w:id="143" w:name="_Toc118236745"/>
            <w:r w:rsidRPr="006E54B4">
              <w:rPr>
                <w:rFonts w:ascii="Times New Roman" w:hAnsi="Times New Roman"/>
                <w:sz w:val="24"/>
                <w:szCs w:val="24"/>
              </w:rPr>
              <w:t>- овладение навыками учебно-исследовательской, проектной и социальной деятельности</w:t>
            </w:r>
            <w:bookmarkEnd w:id="143"/>
          </w:p>
        </w:tc>
        <w:tc>
          <w:tcPr>
            <w:tcW w:w="6124" w:type="dxa"/>
          </w:tcPr>
          <w:p w:rsidR="00111B22" w:rsidRPr="006E54B4" w:rsidRDefault="00111B22" w:rsidP="00065DD0">
            <w:pPr>
              <w:pStyle w:val="aff3"/>
              <w:rPr>
                <w:rFonts w:ascii="Times New Roman" w:hAnsi="Times New Roman"/>
                <w:sz w:val="24"/>
                <w:szCs w:val="24"/>
              </w:rPr>
            </w:pPr>
            <w:r w:rsidRPr="006E54B4">
              <w:rPr>
                <w:rFonts w:ascii="Times New Roman" w:hAnsi="Times New Roman"/>
                <w:sz w:val="24"/>
                <w:szCs w:val="24"/>
              </w:rPr>
              <w:lastRenderedPageBreak/>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111B22" w:rsidRPr="006E54B4" w:rsidRDefault="00111B22" w:rsidP="00065DD0">
            <w:pPr>
              <w:pStyle w:val="aff3"/>
              <w:rPr>
                <w:rFonts w:ascii="Times New Roman" w:hAnsi="Times New Roman"/>
                <w:sz w:val="24"/>
                <w:szCs w:val="24"/>
              </w:rPr>
            </w:pPr>
            <w:bookmarkStart w:id="144" w:name="_Toc118236746"/>
            <w:r w:rsidRPr="006E54B4">
              <w:rPr>
                <w:rFonts w:ascii="Times New Roman" w:hAnsi="Times New Roman"/>
                <w:sz w:val="24"/>
                <w:szCs w:val="24"/>
              </w:rPr>
              <w:t xml:space="preserve">-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w:t>
            </w:r>
            <w:r w:rsidRPr="006E54B4">
              <w:rPr>
                <w:rFonts w:ascii="Times New Roman" w:hAnsi="Times New Roman"/>
                <w:sz w:val="24"/>
                <w:szCs w:val="24"/>
              </w:rPr>
              <w:lastRenderedPageBreak/>
              <w:t>причины и последствия преобразований в различных сферах жизни российского обществ</w:t>
            </w:r>
            <w:bookmarkEnd w:id="144"/>
          </w:p>
        </w:tc>
      </w:tr>
      <w:tr w:rsidR="00111B22" w:rsidRPr="006E54B4" w:rsidTr="00065DD0">
        <w:trPr>
          <w:trHeight w:val="696"/>
        </w:trPr>
        <w:tc>
          <w:tcPr>
            <w:tcW w:w="2518" w:type="dxa"/>
          </w:tcPr>
          <w:p w:rsidR="00111B22" w:rsidRPr="006E54B4" w:rsidRDefault="00111B22" w:rsidP="00373E3D">
            <w:pPr>
              <w:spacing w:after="0" w:line="240" w:lineRule="auto"/>
              <w:rPr>
                <w:rFonts w:ascii="Times New Roman" w:hAnsi="Times New Roman"/>
                <w:sz w:val="24"/>
                <w:szCs w:val="24"/>
              </w:rPr>
            </w:pPr>
            <w:bookmarkStart w:id="145" w:name="_Toc118236747"/>
            <w:r w:rsidRPr="006E54B4">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bookmarkEnd w:id="145"/>
          </w:p>
        </w:tc>
        <w:tc>
          <w:tcPr>
            <w:tcW w:w="6095" w:type="dxa"/>
          </w:tcPr>
          <w:p w:rsidR="00111B22" w:rsidRPr="006E54B4" w:rsidRDefault="00111B22" w:rsidP="00373E3D">
            <w:pPr>
              <w:spacing w:after="0" w:line="240" w:lineRule="auto"/>
              <w:rPr>
                <w:rFonts w:ascii="Times New Roman" w:hAnsi="Times New Roman"/>
                <w:sz w:val="24"/>
                <w:szCs w:val="24"/>
              </w:rPr>
            </w:pPr>
            <w:bookmarkStart w:id="146" w:name="_Toc118236748"/>
            <w:r w:rsidRPr="006E54B4">
              <w:rPr>
                <w:rFonts w:ascii="Times New Roman" w:hAnsi="Times New Roman"/>
                <w:sz w:val="24"/>
                <w:szCs w:val="24"/>
              </w:rPr>
              <w:t>- наличие мотивации к обучению и личностному развитию;</w:t>
            </w:r>
            <w:bookmarkEnd w:id="146"/>
          </w:p>
          <w:p w:rsidR="00111B22" w:rsidRPr="006E54B4" w:rsidRDefault="00111B22" w:rsidP="00373E3D">
            <w:pPr>
              <w:spacing w:after="0" w:line="240" w:lineRule="auto"/>
              <w:rPr>
                <w:rFonts w:ascii="Times New Roman" w:hAnsi="Times New Roman"/>
                <w:sz w:val="24"/>
                <w:szCs w:val="24"/>
              </w:rPr>
            </w:pPr>
            <w:bookmarkStart w:id="147" w:name="_Toc118236749"/>
            <w:r w:rsidRPr="006E54B4">
              <w:rPr>
                <w:rFonts w:ascii="Times New Roman" w:hAnsi="Times New Roman"/>
                <w:sz w:val="24"/>
                <w:szCs w:val="24"/>
              </w:rPr>
              <w:t>В области ценности научного познания:</w:t>
            </w:r>
            <w:bookmarkEnd w:id="147"/>
          </w:p>
          <w:p w:rsidR="00111B22" w:rsidRPr="006E54B4" w:rsidRDefault="00111B22" w:rsidP="00373E3D">
            <w:pPr>
              <w:spacing w:after="0" w:line="240" w:lineRule="auto"/>
              <w:rPr>
                <w:rFonts w:ascii="Times New Roman" w:hAnsi="Times New Roman"/>
                <w:sz w:val="24"/>
                <w:szCs w:val="24"/>
              </w:rPr>
            </w:pPr>
            <w:bookmarkStart w:id="148" w:name="_Toc118236750"/>
            <w:r w:rsidRPr="006E54B4">
              <w:rPr>
                <w:rFonts w:ascii="Times New Roman" w:hAnsi="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48"/>
          </w:p>
          <w:p w:rsidR="00111B22" w:rsidRPr="006E54B4" w:rsidRDefault="00111B22" w:rsidP="00373E3D">
            <w:pPr>
              <w:spacing w:after="0" w:line="240" w:lineRule="auto"/>
              <w:rPr>
                <w:rFonts w:ascii="Times New Roman" w:hAnsi="Times New Roman"/>
                <w:sz w:val="24"/>
                <w:szCs w:val="24"/>
              </w:rPr>
            </w:pPr>
            <w:bookmarkStart w:id="149" w:name="_Toc118236751"/>
            <w:r w:rsidRPr="006E54B4">
              <w:rPr>
                <w:rFonts w:ascii="Times New Roman" w:hAnsi="Times New Roman"/>
                <w:sz w:val="24"/>
                <w:szCs w:val="24"/>
              </w:rPr>
              <w:t>- совершенствование языковой и читательской культуры как средства взаимодействия между людьми и познания мира;</w:t>
            </w:r>
            <w:bookmarkEnd w:id="149"/>
          </w:p>
          <w:p w:rsidR="00111B22" w:rsidRPr="006E54B4" w:rsidRDefault="00111B22" w:rsidP="00373E3D">
            <w:pPr>
              <w:spacing w:after="0" w:line="240" w:lineRule="auto"/>
              <w:rPr>
                <w:rFonts w:ascii="Times New Roman" w:hAnsi="Times New Roman"/>
                <w:sz w:val="24"/>
                <w:szCs w:val="24"/>
              </w:rPr>
            </w:pPr>
            <w:bookmarkStart w:id="150" w:name="_Toc118236752"/>
            <w:r w:rsidRPr="006E54B4">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50"/>
          </w:p>
          <w:p w:rsidR="00111B22" w:rsidRPr="006E54B4" w:rsidRDefault="00111B22" w:rsidP="00373E3D">
            <w:pPr>
              <w:spacing w:after="0" w:line="240" w:lineRule="auto"/>
              <w:rPr>
                <w:rFonts w:ascii="Times New Roman" w:hAnsi="Times New Roman"/>
                <w:sz w:val="24"/>
                <w:szCs w:val="24"/>
              </w:rPr>
            </w:pPr>
            <w:bookmarkStart w:id="151" w:name="_Toc118236753"/>
            <w:r w:rsidRPr="006E54B4">
              <w:rPr>
                <w:rFonts w:ascii="Times New Roman" w:hAnsi="Times New Roman"/>
                <w:sz w:val="24"/>
                <w:szCs w:val="24"/>
              </w:rPr>
              <w:t>Овладение универсальными учебными познавательными действиями:</w:t>
            </w:r>
            <w:bookmarkEnd w:id="151"/>
          </w:p>
          <w:p w:rsidR="00111B22" w:rsidRPr="006E54B4" w:rsidRDefault="00111B22" w:rsidP="00373E3D">
            <w:pPr>
              <w:spacing w:after="0" w:line="240" w:lineRule="auto"/>
              <w:rPr>
                <w:rFonts w:ascii="Times New Roman" w:hAnsi="Times New Roman"/>
                <w:sz w:val="24"/>
                <w:szCs w:val="24"/>
              </w:rPr>
            </w:pPr>
            <w:bookmarkStart w:id="152" w:name="_Toc118236754"/>
            <w:r w:rsidRPr="006E54B4">
              <w:rPr>
                <w:rFonts w:ascii="Times New Roman" w:hAnsi="Times New Roman"/>
                <w:sz w:val="24"/>
                <w:szCs w:val="24"/>
              </w:rPr>
              <w:t>б) базовые исследовательские действия:</w:t>
            </w:r>
            <w:bookmarkEnd w:id="152"/>
          </w:p>
          <w:p w:rsidR="00111B22" w:rsidRPr="006E54B4" w:rsidRDefault="00111B22" w:rsidP="00373E3D">
            <w:pPr>
              <w:spacing w:after="0" w:line="240" w:lineRule="auto"/>
              <w:rPr>
                <w:rFonts w:ascii="Times New Roman" w:hAnsi="Times New Roman"/>
                <w:sz w:val="24"/>
                <w:szCs w:val="24"/>
              </w:rPr>
            </w:pPr>
            <w:bookmarkStart w:id="153" w:name="_Toc118236755"/>
            <w:r w:rsidRPr="006E54B4">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153"/>
          </w:p>
          <w:p w:rsidR="00111B22" w:rsidRPr="006E54B4" w:rsidRDefault="00111B22" w:rsidP="00373E3D">
            <w:pPr>
              <w:spacing w:after="0" w:line="240" w:lineRule="auto"/>
              <w:rPr>
                <w:rFonts w:ascii="Times New Roman" w:hAnsi="Times New Roman"/>
                <w:sz w:val="24"/>
                <w:szCs w:val="24"/>
              </w:rPr>
            </w:pPr>
            <w:bookmarkStart w:id="154" w:name="_Toc118236756"/>
            <w:r w:rsidRPr="006E54B4">
              <w:rPr>
                <w:rFonts w:ascii="Times New Roman" w:hAnsi="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154"/>
          </w:p>
          <w:p w:rsidR="00111B22" w:rsidRPr="006E54B4" w:rsidRDefault="00111B22" w:rsidP="00373E3D">
            <w:pPr>
              <w:spacing w:after="0" w:line="240" w:lineRule="auto"/>
              <w:rPr>
                <w:rFonts w:ascii="Times New Roman" w:hAnsi="Times New Roman"/>
                <w:sz w:val="24"/>
                <w:szCs w:val="24"/>
              </w:rPr>
            </w:pPr>
            <w:bookmarkStart w:id="155" w:name="_Toc118236757"/>
            <w:r w:rsidRPr="006E54B4">
              <w:rPr>
                <w:rFonts w:ascii="Times New Roman" w:hAnsi="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55"/>
          </w:p>
          <w:p w:rsidR="00111B22" w:rsidRPr="006E54B4" w:rsidRDefault="00111B22" w:rsidP="00373E3D">
            <w:pPr>
              <w:spacing w:after="0" w:line="240" w:lineRule="auto"/>
              <w:rPr>
                <w:rFonts w:ascii="Times New Roman" w:hAnsi="Times New Roman"/>
                <w:sz w:val="24"/>
                <w:szCs w:val="24"/>
              </w:rPr>
            </w:pPr>
            <w:bookmarkStart w:id="156" w:name="_Toc118236758"/>
            <w:r w:rsidRPr="006E54B4">
              <w:rPr>
                <w:rFonts w:ascii="Times New Roman" w:hAnsi="Times New Roman"/>
                <w:sz w:val="24"/>
                <w:szCs w:val="24"/>
              </w:rPr>
              <w:lastRenderedPageBreak/>
              <w:t>- формирование научного типа мышления, владение научной терминологией, ключевыми понятиями и методами;</w:t>
            </w:r>
            <w:bookmarkEnd w:id="156"/>
          </w:p>
          <w:p w:rsidR="00111B22" w:rsidRPr="006E54B4" w:rsidRDefault="00111B22" w:rsidP="00373E3D">
            <w:pPr>
              <w:spacing w:after="0" w:line="240" w:lineRule="auto"/>
              <w:rPr>
                <w:rFonts w:ascii="Times New Roman" w:hAnsi="Times New Roman"/>
                <w:sz w:val="24"/>
                <w:szCs w:val="24"/>
              </w:rPr>
            </w:pPr>
            <w:bookmarkStart w:id="157" w:name="_Toc118236759"/>
            <w:r w:rsidRPr="006E54B4">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bookmarkEnd w:id="157"/>
          </w:p>
        </w:tc>
        <w:tc>
          <w:tcPr>
            <w:tcW w:w="6124" w:type="dxa"/>
          </w:tcPr>
          <w:p w:rsidR="00111B22" w:rsidRPr="006E54B4" w:rsidRDefault="00111B22" w:rsidP="00065DD0">
            <w:pPr>
              <w:pStyle w:val="aff3"/>
              <w:rPr>
                <w:rFonts w:ascii="Times New Roman" w:hAnsi="Times New Roman"/>
                <w:sz w:val="24"/>
                <w:szCs w:val="24"/>
              </w:rPr>
            </w:pPr>
            <w:bookmarkStart w:id="158" w:name="_Toc118236760"/>
            <w:r w:rsidRPr="006E54B4">
              <w:rPr>
                <w:rFonts w:ascii="Times New Roman" w:hAnsi="Times New Roman"/>
                <w:sz w:val="24"/>
                <w:szCs w:val="24"/>
              </w:rPr>
              <w:lastRenderedPageBreak/>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58"/>
          </w:p>
        </w:tc>
      </w:tr>
      <w:tr w:rsidR="00F47E5C" w:rsidRPr="006E54B4" w:rsidTr="00153E35">
        <w:trPr>
          <w:trHeight w:val="696"/>
        </w:trPr>
        <w:tc>
          <w:tcPr>
            <w:tcW w:w="14737" w:type="dxa"/>
            <w:gridSpan w:val="3"/>
          </w:tcPr>
          <w:p w:rsidR="00F47E5C" w:rsidRPr="00147278" w:rsidRDefault="00147278" w:rsidP="00147278">
            <w:pPr>
              <w:pStyle w:val="s1"/>
              <w:shd w:val="clear" w:color="auto" w:fill="FFFFFF"/>
              <w:spacing w:after="0"/>
              <w:rPr>
                <w:iCs/>
              </w:rPr>
            </w:pPr>
            <w:r>
              <w:rPr>
                <w:iCs/>
              </w:rPr>
              <w:lastRenderedPageBreak/>
              <w:t>ПК 4.4</w:t>
            </w:r>
            <w:r w:rsidRPr="00BC34A1">
              <w:rPr>
                <w:iCs/>
              </w:rPr>
              <w:t xml:space="preserve"> </w:t>
            </w:r>
            <w:r>
              <w:rPr>
                <w:iCs/>
              </w:rPr>
              <w:t>Оценива</w:t>
            </w:r>
            <w:r w:rsidRPr="00BC34A1">
              <w:rPr>
                <w:iCs/>
              </w:rPr>
              <w:t>ть эффективность производственно-хозяйственной деятельности при выполнении строительно-монтажных работ</w:t>
            </w:r>
            <w:r>
              <w:rPr>
                <w:iCs/>
              </w:rPr>
              <w:t xml:space="preserve"> систем газоснабжения </w:t>
            </w:r>
            <w:r w:rsidRPr="00BA6C90">
              <w:rPr>
                <w:iCs/>
              </w:rPr>
              <w:t>(сетей газораспределения и газопотребления)</w:t>
            </w:r>
          </w:p>
        </w:tc>
      </w:tr>
    </w:tbl>
    <w:p w:rsidR="00111B22" w:rsidRPr="006E54B4" w:rsidRDefault="00111B22" w:rsidP="00111B22">
      <w:pPr>
        <w:pStyle w:val="aff3"/>
        <w:rPr>
          <w:rFonts w:ascii="Times New Roman" w:hAnsi="Times New Roman"/>
          <w:sz w:val="24"/>
          <w:szCs w:val="24"/>
        </w:rPr>
      </w:pPr>
    </w:p>
    <w:p w:rsidR="00111B22" w:rsidRPr="006E54B4" w:rsidRDefault="00111B22" w:rsidP="00111B22">
      <w:pPr>
        <w:pStyle w:val="aff3"/>
        <w:rPr>
          <w:rFonts w:ascii="Times New Roman" w:hAnsi="Times New Roman"/>
          <w:bCs/>
          <w:sz w:val="24"/>
          <w:szCs w:val="24"/>
        </w:rPr>
        <w:sectPr w:rsidR="00111B22" w:rsidRPr="006E54B4" w:rsidSect="00065DD0">
          <w:pgSz w:w="16838" w:h="11906" w:orient="landscape"/>
          <w:pgMar w:top="1701" w:right="1134" w:bottom="850" w:left="993" w:header="708" w:footer="708" w:gutter="0"/>
          <w:cols w:space="720"/>
          <w:docGrid w:linePitch="360"/>
        </w:sectPr>
      </w:pPr>
    </w:p>
    <w:p w:rsidR="00111B22" w:rsidRPr="00262CF5" w:rsidRDefault="00111B22" w:rsidP="00111B22">
      <w:pPr>
        <w:pStyle w:val="110"/>
        <w:rPr>
          <w:rFonts w:eastAsia="Calibri"/>
        </w:rPr>
      </w:pPr>
      <w:bookmarkStart w:id="159" w:name="_Toc114826659"/>
      <w:bookmarkStart w:id="160" w:name="_Toc118235440"/>
      <w:bookmarkStart w:id="161" w:name="_Toc118235552"/>
      <w:bookmarkStart w:id="162" w:name="_Toc120775798"/>
      <w:bookmarkStart w:id="163" w:name="_Toc125104284"/>
      <w:bookmarkStart w:id="164" w:name="_Toc164839169"/>
      <w:r w:rsidRPr="00105A20">
        <w:rPr>
          <w:rFonts w:eastAsia="Calibri"/>
        </w:rPr>
        <w:lastRenderedPageBreak/>
        <w:t xml:space="preserve">2. </w:t>
      </w:r>
      <w:r w:rsidRPr="00262CF5">
        <w:rPr>
          <w:rFonts w:eastAsia="Calibri"/>
        </w:rPr>
        <w:t>Структура и содержание общеобразовательной дисциплины</w:t>
      </w:r>
      <w:bookmarkEnd w:id="159"/>
      <w:bookmarkEnd w:id="160"/>
      <w:bookmarkEnd w:id="161"/>
      <w:bookmarkEnd w:id="162"/>
      <w:bookmarkEnd w:id="163"/>
      <w:bookmarkEnd w:id="164"/>
    </w:p>
    <w:p w:rsidR="00111B22" w:rsidRPr="00262CF5" w:rsidRDefault="00111B22" w:rsidP="00111B22">
      <w:pPr>
        <w:pStyle w:val="aff3"/>
        <w:jc w:val="center"/>
        <w:rPr>
          <w:rFonts w:ascii="Times New Roman" w:hAnsi="Times New Roman"/>
          <w:b/>
          <w:sz w:val="28"/>
          <w:szCs w:val="28"/>
        </w:rPr>
      </w:pPr>
    </w:p>
    <w:p w:rsidR="00111B22" w:rsidRPr="00262CF5" w:rsidRDefault="00111B22" w:rsidP="00262CF5">
      <w:pPr>
        <w:pStyle w:val="aff3"/>
        <w:jc w:val="both"/>
        <w:rPr>
          <w:rFonts w:ascii="Times New Roman" w:hAnsi="Times New Roman"/>
          <w:b/>
          <w:sz w:val="28"/>
          <w:szCs w:val="28"/>
        </w:rPr>
      </w:pPr>
      <w:r w:rsidRPr="00262CF5">
        <w:rPr>
          <w:rFonts w:ascii="Times New Roman" w:hAnsi="Times New Roman"/>
          <w:b/>
          <w:sz w:val="28"/>
          <w:szCs w:val="28"/>
        </w:rPr>
        <w:t>2.1. Объем дисциплины и виды учебной работы</w:t>
      </w:r>
    </w:p>
    <w:p w:rsidR="00111B22" w:rsidRPr="006E54B4" w:rsidRDefault="00111B22" w:rsidP="00111B22">
      <w:pPr>
        <w:pStyle w:val="aff3"/>
        <w:rPr>
          <w:rFonts w:ascii="Times New Roman" w:hAnsi="Times New Roman"/>
          <w:sz w:val="24"/>
          <w:szCs w:val="24"/>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6352"/>
        <w:gridCol w:w="2444"/>
      </w:tblGrid>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1B1343">
              <w:rPr>
                <w:rFonts w:ascii="Times New Roman" w:hAnsi="Times New Roman"/>
                <w:b/>
                <w:sz w:val="24"/>
              </w:rPr>
              <w:t>Вид учебной работы</w:t>
            </w:r>
          </w:p>
        </w:tc>
        <w:tc>
          <w:tcPr>
            <w:tcW w:w="2444" w:type="dxa"/>
            <w:vMerge w:val="restart"/>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sz w:val="24"/>
                <w:szCs w:val="28"/>
              </w:rPr>
            </w:pPr>
            <w:r w:rsidRPr="001B1343">
              <w:rPr>
                <w:rFonts w:ascii="Times New Roman" w:hAnsi="Times New Roman"/>
                <w:b/>
                <w:sz w:val="24"/>
              </w:rPr>
              <w:t>Объем в часах</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1B1343">
              <w:rPr>
                <w:rFonts w:ascii="Times New Roman" w:hAnsi="Times New Roman"/>
                <w:b/>
                <w:sz w:val="24"/>
              </w:rPr>
              <w:t>Объем образовательной программы учебной дисциплины</w:t>
            </w:r>
          </w:p>
        </w:tc>
        <w:tc>
          <w:tcPr>
            <w:tcW w:w="2444" w:type="dxa"/>
            <w:vMerge/>
            <w:tcBorders>
              <w:right w:val="single" w:sz="4" w:space="0" w:color="auto"/>
            </w:tcBorders>
            <w:shd w:val="clear" w:color="auto" w:fill="auto"/>
          </w:tcPr>
          <w:p w:rsidR="00C06C8E" w:rsidRPr="001B1343" w:rsidRDefault="00C06C8E" w:rsidP="00153E35">
            <w:pPr>
              <w:spacing w:after="0" w:line="276" w:lineRule="auto"/>
              <w:rPr>
                <w:rFonts w:ascii="Times New Roman" w:hAnsi="Times New Roman"/>
              </w:rPr>
            </w:pP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1B1343">
              <w:rPr>
                <w:rFonts w:ascii="Times New Roman" w:hAnsi="Times New Roman"/>
                <w:b/>
                <w:sz w:val="24"/>
              </w:rPr>
              <w:t>Общий объем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1B1343">
              <w:rPr>
                <w:rFonts w:ascii="Times New Roman" w:hAnsi="Times New Roman"/>
                <w:b/>
                <w:sz w:val="24"/>
              </w:rPr>
              <w:t>72</w:t>
            </w:r>
          </w:p>
        </w:tc>
      </w:tr>
      <w:tr w:rsidR="00C06C8E" w:rsidRPr="005F2DD5" w:rsidTr="00C06C8E">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1B1343">
              <w:rPr>
                <w:rFonts w:ascii="Times New Roman" w:hAnsi="Times New Roman"/>
                <w:sz w:val="24"/>
              </w:rPr>
              <w:t>в т.ч.</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1B1343">
              <w:rPr>
                <w:rFonts w:ascii="Times New Roman" w:hAnsi="Times New Roman"/>
                <w:b/>
                <w:sz w:val="24"/>
              </w:rPr>
              <w:t>Основное содержание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1B1343">
              <w:rPr>
                <w:rFonts w:ascii="Times New Roman" w:hAnsi="Times New Roman"/>
                <w:b/>
                <w:sz w:val="24"/>
              </w:rPr>
              <w:t>52</w:t>
            </w:r>
          </w:p>
        </w:tc>
      </w:tr>
      <w:tr w:rsidR="00C06C8E" w:rsidRPr="005F2DD5" w:rsidTr="00C06C8E">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1B1343">
              <w:rPr>
                <w:rFonts w:ascii="Times New Roman" w:hAnsi="Times New Roman"/>
                <w:i/>
                <w:sz w:val="24"/>
              </w:rPr>
              <w:t>в т.ч.</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1B1343">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1B1343">
              <w:rPr>
                <w:rFonts w:ascii="Times New Roman" w:hAnsi="Times New Roman"/>
                <w:sz w:val="24"/>
              </w:rPr>
              <w:t xml:space="preserve">30 </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1B1343">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rPr>
            </w:pPr>
            <w:r w:rsidRPr="001B1343">
              <w:rPr>
                <w:rFonts w:ascii="Times New Roman" w:hAnsi="Times New Roman"/>
                <w:sz w:val="24"/>
              </w:rPr>
              <w:t xml:space="preserve">22 </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1B1343">
              <w:rPr>
                <w:rFonts w:ascii="Times New Roman" w:hAnsi="Times New Roman"/>
                <w:b/>
                <w:sz w:val="24"/>
              </w:rPr>
              <w:t>Профессионально ориентированное содержание (содержание прикладного модуля)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rPr>
            </w:pPr>
            <w:r w:rsidRPr="001B1343">
              <w:rPr>
                <w:rFonts w:ascii="Times New Roman" w:hAnsi="Times New Roman"/>
                <w:sz w:val="24"/>
              </w:rPr>
              <w:t>18</w:t>
            </w:r>
          </w:p>
        </w:tc>
      </w:tr>
      <w:tr w:rsidR="00C06C8E" w:rsidRPr="005F2DD5" w:rsidTr="00C06C8E">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1B1343">
              <w:rPr>
                <w:rFonts w:ascii="Times New Roman" w:hAnsi="Times New Roman"/>
                <w:i/>
                <w:sz w:val="24"/>
              </w:rPr>
              <w:t>в т.ч.</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1B1343">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1B1343">
              <w:rPr>
                <w:rFonts w:ascii="Times New Roman" w:hAnsi="Times New Roman"/>
                <w:sz w:val="24"/>
              </w:rPr>
              <w:t>6</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1B1343">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1B1343">
              <w:rPr>
                <w:rFonts w:ascii="Times New Roman" w:hAnsi="Times New Roman"/>
                <w:sz w:val="24"/>
              </w:rPr>
              <w:t>12</w:t>
            </w:r>
          </w:p>
        </w:tc>
      </w:tr>
      <w:tr w:rsidR="00C06C8E" w:rsidRPr="005F2DD5" w:rsidTr="00C06C8E">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1B1343">
              <w:rPr>
                <w:rFonts w:ascii="Times New Roman" w:hAnsi="Times New Roman"/>
                <w:b/>
                <w:sz w:val="24"/>
              </w:rPr>
              <w:t>Индивидуальный проект</w:t>
            </w:r>
            <w:r w:rsidRPr="001B1343">
              <w:rPr>
                <w:rFonts w:ascii="Times New Roman" w:hAnsi="Times New Roman"/>
                <w:sz w:val="24"/>
              </w:rPr>
              <w:t>(да/нет)**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1B1343">
              <w:rPr>
                <w:rFonts w:ascii="Times New Roman" w:hAnsi="Times New Roman"/>
                <w:b/>
                <w:sz w:val="24"/>
              </w:rPr>
              <w:t>нет</w:t>
            </w:r>
          </w:p>
        </w:tc>
      </w:tr>
      <w:tr w:rsidR="00C06C8E" w:rsidRPr="005F2DD5" w:rsidTr="00C06C8E">
        <w:trPr>
          <w:trHeight w:val="331"/>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1B1343">
              <w:rPr>
                <w:rFonts w:ascii="Times New Roman" w:hAnsi="Times New Roman"/>
                <w:b/>
                <w:sz w:val="24"/>
              </w:rPr>
              <w:t>Промежуточная аттестация (дифференцированный зачет)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rsidR="00C06C8E" w:rsidRPr="001B1343" w:rsidRDefault="00C06C8E" w:rsidP="00153E35">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1B1343">
              <w:rPr>
                <w:rFonts w:ascii="Times New Roman" w:hAnsi="Times New Roman"/>
                <w:b/>
                <w:sz w:val="24"/>
              </w:rPr>
              <w:t>2</w:t>
            </w:r>
          </w:p>
        </w:tc>
      </w:tr>
    </w:tbl>
    <w:p w:rsidR="00111B22" w:rsidRPr="006E54B4" w:rsidRDefault="00111B22" w:rsidP="00111B22">
      <w:pPr>
        <w:pStyle w:val="aff3"/>
        <w:rPr>
          <w:rFonts w:ascii="Times New Roman" w:hAnsi="Times New Roman"/>
          <w:i/>
          <w:sz w:val="24"/>
          <w:szCs w:val="24"/>
        </w:rPr>
      </w:pPr>
    </w:p>
    <w:p w:rsidR="00111B22" w:rsidRPr="0054719F" w:rsidRDefault="00111B22" w:rsidP="00111B22">
      <w:pPr>
        <w:spacing w:after="0"/>
        <w:rPr>
          <w:rFonts w:ascii="OfficinaSansBookC" w:eastAsia="Times New Roman" w:hAnsi="OfficinaSansBookC"/>
          <w:b/>
          <w:i/>
          <w:color w:val="FF0000"/>
        </w:rPr>
        <w:sectPr w:rsidR="00111B22" w:rsidRPr="0054719F" w:rsidSect="00065DD0">
          <w:pgSz w:w="11906" w:h="16838"/>
          <w:pgMar w:top="1134" w:right="850" w:bottom="284" w:left="1701" w:header="708" w:footer="708" w:gutter="0"/>
          <w:cols w:space="720"/>
          <w:docGrid w:linePitch="360"/>
        </w:sectPr>
      </w:pPr>
    </w:p>
    <w:p w:rsidR="00111B22" w:rsidRDefault="00111B22" w:rsidP="00262CF5">
      <w:pPr>
        <w:spacing w:after="0"/>
        <w:ind w:firstLine="709"/>
        <w:jc w:val="both"/>
        <w:rPr>
          <w:rFonts w:ascii="Times New Roman" w:eastAsia="Times New Roman" w:hAnsi="Times New Roman"/>
          <w:b/>
          <w:sz w:val="28"/>
          <w:szCs w:val="24"/>
        </w:rPr>
      </w:pPr>
      <w:r w:rsidRPr="00F70962">
        <w:rPr>
          <w:rFonts w:ascii="Times New Roman" w:eastAsia="Times New Roman" w:hAnsi="Times New Roman"/>
          <w:b/>
          <w:sz w:val="24"/>
          <w:szCs w:val="24"/>
        </w:rPr>
        <w:lastRenderedPageBreak/>
        <w:t xml:space="preserve">2.2. </w:t>
      </w:r>
      <w:r w:rsidRPr="00262CF5">
        <w:rPr>
          <w:rFonts w:ascii="Times New Roman" w:eastAsia="Times New Roman" w:hAnsi="Times New Roman"/>
          <w:b/>
          <w:sz w:val="28"/>
          <w:szCs w:val="24"/>
        </w:rPr>
        <w:t>Тематический план и содержание дисциплины</w:t>
      </w:r>
    </w:p>
    <w:p w:rsidR="00C06C8E" w:rsidRDefault="00C06C8E" w:rsidP="00262CF5">
      <w:pPr>
        <w:spacing w:after="0"/>
        <w:ind w:firstLine="709"/>
        <w:jc w:val="both"/>
        <w:rPr>
          <w:rFonts w:ascii="Times New Roman" w:eastAsia="Times New Roman" w:hAnsi="Times New Roman"/>
          <w:b/>
          <w:sz w:val="28"/>
          <w:szCs w:val="24"/>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60"/>
        <w:gridCol w:w="9497"/>
        <w:gridCol w:w="1276"/>
        <w:gridCol w:w="1942"/>
      </w:tblGrid>
      <w:tr w:rsidR="00C06C8E" w:rsidRPr="005F2DD5" w:rsidTr="00153E35">
        <w:trPr>
          <w:trHeight w:val="725"/>
        </w:trPr>
        <w:tc>
          <w:tcPr>
            <w:tcW w:w="2660" w:type="dxa"/>
            <w:shd w:val="clear" w:color="auto" w:fill="auto"/>
          </w:tcPr>
          <w:p w:rsidR="00C06C8E" w:rsidRPr="00C06C8E" w:rsidRDefault="00C06C8E" w:rsidP="00153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06C8E">
              <w:rPr>
                <w:rFonts w:ascii="Times New Roman" w:eastAsia="Times New Roman" w:hAnsi="Times New Roman"/>
                <w:b/>
                <w:sz w:val="24"/>
                <w:szCs w:val="24"/>
              </w:rPr>
              <w:t>Наименование разделов и тем</w:t>
            </w:r>
          </w:p>
        </w:tc>
        <w:tc>
          <w:tcPr>
            <w:tcW w:w="9497" w:type="dxa"/>
            <w:shd w:val="clear" w:color="auto" w:fill="auto"/>
          </w:tcPr>
          <w:p w:rsidR="00C06C8E" w:rsidRPr="00C06C8E" w:rsidRDefault="00C06C8E" w:rsidP="00153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06C8E">
              <w:rPr>
                <w:rFonts w:ascii="Times New Roman" w:eastAsia="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rsidR="00C06C8E" w:rsidRPr="00C06C8E" w:rsidRDefault="00C06C8E" w:rsidP="00153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06C8E">
              <w:rPr>
                <w:rFonts w:ascii="Times New Roman" w:eastAsia="Times New Roman" w:hAnsi="Times New Roman"/>
                <w:b/>
                <w:sz w:val="24"/>
                <w:szCs w:val="24"/>
              </w:rPr>
              <w:t>Объем часов</w:t>
            </w:r>
          </w:p>
        </w:tc>
        <w:tc>
          <w:tcPr>
            <w:tcW w:w="1942" w:type="dxa"/>
            <w:shd w:val="clear" w:color="auto" w:fill="auto"/>
          </w:tcPr>
          <w:p w:rsidR="00C06C8E" w:rsidRPr="00C06C8E" w:rsidRDefault="00C06C8E" w:rsidP="00153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06C8E">
              <w:rPr>
                <w:rFonts w:ascii="Times New Roman" w:eastAsia="Times New Roman" w:hAnsi="Times New Roman"/>
                <w:b/>
                <w:sz w:val="24"/>
                <w:szCs w:val="24"/>
              </w:rPr>
              <w:t xml:space="preserve">Формируемые компетенции </w:t>
            </w:r>
          </w:p>
        </w:tc>
      </w:tr>
      <w:tr w:rsidR="00C06C8E" w:rsidRPr="005F2DD5" w:rsidTr="00153E35">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4</w:t>
            </w:r>
          </w:p>
        </w:tc>
      </w:tr>
      <w:tr w:rsidR="00C06C8E" w:rsidRPr="005F2DD5" w:rsidTr="00153E35">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10</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b/>
                <w:sz w:val="24"/>
                <w:szCs w:val="24"/>
              </w:rPr>
            </w:pPr>
          </w:p>
        </w:tc>
      </w:tr>
      <w:tr w:rsidR="00C06C8E" w:rsidRPr="005F2DD5" w:rsidTr="00153E35">
        <w:trPr>
          <w:trHeight w:val="347"/>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Тема 1.1.</w:t>
            </w:r>
          </w:p>
          <w:p w:rsidR="00C06C8E" w:rsidRPr="00C06C8E" w:rsidRDefault="00C06C8E" w:rsidP="00665857">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Общество и общественные отношения. Развитие общества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C06C8E" w:rsidRPr="00C06C8E" w:rsidRDefault="00C06C8E" w:rsidP="00153E35">
            <w:pPr>
              <w:spacing w:after="0" w:line="276" w:lineRule="auto"/>
              <w:jc w:val="both"/>
              <w:rPr>
                <w:rFonts w:ascii="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C06C8E">
            <w:pPr>
              <w:spacing w:after="0"/>
              <w:jc w:val="center"/>
              <w:rPr>
                <w:rFonts w:ascii="Times New Roman" w:hAnsi="Times New Roman"/>
                <w:sz w:val="24"/>
                <w:szCs w:val="24"/>
              </w:rPr>
            </w:pPr>
            <w:r w:rsidRPr="00C06C8E">
              <w:rPr>
                <w:rFonts w:ascii="Times New Roman" w:hAnsi="Times New Roman"/>
                <w:sz w:val="24"/>
                <w:szCs w:val="24"/>
              </w:rPr>
              <w:t>ПК 1.3.</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0069030D" w:rsidRPr="00B7085C">
              <w:rPr>
                <w:rFonts w:ascii="Times New Roman" w:hAnsi="Times New Roman"/>
                <w:sz w:val="24"/>
                <w:szCs w:val="24"/>
              </w:rPr>
              <w:t>.</w:t>
            </w:r>
          </w:p>
        </w:tc>
      </w:tr>
      <w:tr w:rsidR="00C06C8E" w:rsidRPr="005F2DD5" w:rsidTr="00153E35">
        <w:trPr>
          <w:trHeight w:val="389"/>
        </w:trPr>
        <w:tc>
          <w:tcPr>
            <w:tcW w:w="2660"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389"/>
        </w:trPr>
        <w:tc>
          <w:tcPr>
            <w:tcW w:w="2660"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1858"/>
        </w:trPr>
        <w:tc>
          <w:tcPr>
            <w:tcW w:w="2660"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right w:val="single" w:sz="4" w:space="0" w:color="000000"/>
            </w:tcBorders>
          </w:tcPr>
          <w:p w:rsidR="009362B5" w:rsidRPr="00EC467F" w:rsidRDefault="009362B5" w:rsidP="009362B5">
            <w:pPr>
              <w:spacing w:after="0" w:line="276" w:lineRule="auto"/>
              <w:jc w:val="both"/>
              <w:rPr>
                <w:rFonts w:ascii="Times New Roman" w:eastAsia="Times New Roman" w:hAnsi="Times New Roman"/>
                <w:sz w:val="24"/>
                <w:szCs w:val="24"/>
              </w:rPr>
            </w:pPr>
            <w:r w:rsidRPr="00EC467F">
              <w:rPr>
                <w:rFonts w:ascii="Times New Roman" w:eastAsia="Times New Roman" w:hAnsi="Times New Roman"/>
                <w:sz w:val="24"/>
                <w:szCs w:val="24"/>
              </w:rPr>
              <w:t>Практическая работа №1. Многообразие путей и форм общественного развития.</w:t>
            </w:r>
          </w:p>
          <w:p w:rsidR="00C06C8E" w:rsidRPr="00C06C8E" w:rsidRDefault="00C06C8E" w:rsidP="00153E35">
            <w:pPr>
              <w:spacing w:after="0" w:line="276" w:lineRule="auto"/>
              <w:jc w:val="both"/>
              <w:rPr>
                <w:rFonts w:ascii="Times New Roman" w:eastAsia="Times New Roman" w:hAnsi="Times New Roman"/>
                <w:b/>
                <w:sz w:val="24"/>
                <w:szCs w:val="24"/>
              </w:rPr>
            </w:pPr>
            <w:bookmarkStart w:id="165" w:name="_GoBack"/>
            <w:bookmarkEnd w:id="165"/>
            <w:r w:rsidRPr="00C06C8E">
              <w:rPr>
                <w:rFonts w:ascii="Times New Roman" w:eastAsia="Times New Roman" w:hAnsi="Times New Roman"/>
                <w:b/>
                <w:sz w:val="24"/>
                <w:szCs w:val="24"/>
              </w:rPr>
              <w:t>Профессионально ориентированное содержание</w:t>
            </w:r>
          </w:p>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sz w:val="24"/>
                <w:szCs w:val="24"/>
              </w:rPr>
              <w:t xml:space="preserve">Практическая работа №2. Перспективы развития (название специальности) в информационном обществе. </w:t>
            </w:r>
          </w:p>
        </w:tc>
        <w:tc>
          <w:tcPr>
            <w:tcW w:w="1276" w:type="dxa"/>
            <w:tcBorders>
              <w:top w:val="single" w:sz="4" w:space="0" w:color="000000"/>
              <w:left w:val="single" w:sz="4" w:space="0" w:color="000000"/>
              <w:right w:val="single" w:sz="4" w:space="0" w:color="000000"/>
            </w:tcBorders>
            <w:shd w:val="clear" w:color="auto" w:fill="auto"/>
          </w:tcPr>
          <w:p w:rsidR="00C06C8E" w:rsidRPr="00C06C8E" w:rsidRDefault="00C06C8E" w:rsidP="00153E35">
            <w:pPr>
              <w:spacing w:after="0" w:line="276" w:lineRule="auto"/>
              <w:jc w:val="center"/>
              <w:rPr>
                <w:rFonts w:ascii="Times New Roman" w:eastAsia="Times New Roman" w:hAnsi="Times New Roman"/>
                <w:sz w:val="24"/>
                <w:szCs w:val="24"/>
              </w:rPr>
            </w:pP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p w:rsidR="00C06C8E" w:rsidRPr="00C06C8E" w:rsidRDefault="00C06C8E" w:rsidP="00153E35">
            <w:pPr>
              <w:spacing w:after="0" w:line="276" w:lineRule="auto"/>
              <w:jc w:val="center"/>
              <w:rPr>
                <w:rFonts w:ascii="Times New Roman" w:eastAsia="Times New Roman" w:hAnsi="Times New Roman"/>
                <w:sz w:val="24"/>
                <w:szCs w:val="24"/>
              </w:rPr>
            </w:pPr>
          </w:p>
          <w:p w:rsidR="00C06C8E" w:rsidRPr="00C06C8E" w:rsidRDefault="00C06C8E" w:rsidP="00153E35">
            <w:pPr>
              <w:spacing w:after="0" w:line="276" w:lineRule="auto"/>
              <w:jc w:val="center"/>
              <w:rPr>
                <w:rFonts w:ascii="Times New Roman" w:eastAsia="Times New Roman" w:hAnsi="Times New Roman"/>
                <w:sz w:val="24"/>
                <w:szCs w:val="24"/>
              </w:rPr>
            </w:pP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407"/>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1.2. </w:t>
            </w:r>
          </w:p>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Биосоциальная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04</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147278" w:rsidP="00C06C8E">
            <w:pPr>
              <w:spacing w:after="0" w:line="276" w:lineRule="auto"/>
              <w:jc w:val="center"/>
              <w:rPr>
                <w:rFonts w:ascii="Times New Roman" w:eastAsia="Times New Roman" w:hAnsi="Times New Roman"/>
                <w:strike/>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985"/>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393"/>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C06C8E">
        <w:trPr>
          <w:trHeight w:val="1289"/>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sz w:val="24"/>
                <w:szCs w:val="24"/>
              </w:rPr>
              <w:t>Практическая работа №3. Мировоззрение, его структура и типы мировоззрения</w:t>
            </w:r>
          </w:p>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Профессионально ориентированное содержание</w:t>
            </w:r>
          </w:p>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sz w:val="24"/>
                <w:szCs w:val="24"/>
              </w:rPr>
              <w:t xml:space="preserve">Практическая работа №4. Учет особенностей характера в профессиональной деятельности (название специальности). </w:t>
            </w:r>
          </w:p>
        </w:tc>
        <w:tc>
          <w:tcPr>
            <w:tcW w:w="1276" w:type="dxa"/>
            <w:tcBorders>
              <w:top w:val="single" w:sz="4" w:space="0" w:color="000000"/>
              <w:left w:val="single" w:sz="4" w:space="0" w:color="000000"/>
              <w:right w:val="single" w:sz="4" w:space="0" w:color="000000"/>
            </w:tcBorders>
            <w:shd w:val="clear" w:color="auto" w:fill="auto"/>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p w:rsidR="00C06C8E" w:rsidRPr="00C06C8E" w:rsidRDefault="00C06C8E" w:rsidP="00153E35">
            <w:pPr>
              <w:spacing w:after="0" w:line="276" w:lineRule="auto"/>
              <w:jc w:val="center"/>
              <w:rPr>
                <w:rFonts w:ascii="Times New Roman" w:eastAsia="Times New Roman" w:hAnsi="Times New Roman"/>
                <w:sz w:val="24"/>
                <w:szCs w:val="24"/>
              </w:rPr>
            </w:pPr>
          </w:p>
          <w:p w:rsidR="00C06C8E" w:rsidRPr="00C06C8E" w:rsidRDefault="00C06C8E" w:rsidP="00153E35">
            <w:pPr>
              <w:spacing w:after="0" w:line="276" w:lineRule="auto"/>
              <w:jc w:val="center"/>
              <w:rPr>
                <w:rFonts w:ascii="Times New Roman" w:eastAsia="Times New Roman" w:hAnsi="Times New Roman"/>
                <w:sz w:val="24"/>
                <w:szCs w:val="24"/>
              </w:rPr>
            </w:pP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1.3. </w:t>
            </w:r>
          </w:p>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04</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240"/>
        </w:trPr>
        <w:tc>
          <w:tcPr>
            <w:tcW w:w="2660"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343"/>
        </w:trPr>
        <w:tc>
          <w:tcPr>
            <w:tcW w:w="2660"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pStyle w:val="ConsPlusNormal"/>
              <w:spacing w:before="220"/>
              <w:jc w:val="both"/>
              <w:rPr>
                <w:rFonts w:ascii="Times New Roman" w:hAnsi="Times New Roman" w:cs="Times New Roman"/>
              </w:rPr>
            </w:pPr>
            <w:r w:rsidRPr="00C06C8E">
              <w:rPr>
                <w:rFonts w:ascii="Times New Roman" w:hAnsi="Times New Roman" w:cs="Times New Roman"/>
                <w:sz w:val="24"/>
                <w:szCs w:val="24"/>
              </w:rPr>
              <w:t xml:space="preserve">Практическая работа №5. Познание мира. Чувственное и рациональное познание. Понятие истины, ее критерии. </w:t>
            </w:r>
          </w:p>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 xml:space="preserve">Практическая работа №6. </w:t>
            </w:r>
            <w:r w:rsidRPr="00C06C8E">
              <w:rPr>
                <w:rFonts w:ascii="Times New Roman" w:hAnsi="Times New Roman"/>
                <w:sz w:val="24"/>
                <w:szCs w:val="24"/>
              </w:rPr>
              <w:t>Естественные, технические, точные и социально-гуманитарные науки в профессиональной деятельности</w:t>
            </w:r>
            <w:r w:rsidRPr="00C06C8E">
              <w:rPr>
                <w:rFonts w:ascii="Times New Roman" w:hAnsi="Times New Roman"/>
                <w:sz w:val="20"/>
                <w:szCs w:val="20"/>
              </w:rPr>
              <w:t xml:space="preserve"> (</w:t>
            </w:r>
            <w:r w:rsidRPr="00C06C8E">
              <w:rPr>
                <w:rFonts w:ascii="Times New Roman" w:eastAsia="Times New Roman" w:hAnsi="Times New Roman"/>
                <w:sz w:val="24"/>
                <w:szCs w:val="24"/>
              </w:rPr>
              <w:t>название специальности</w:t>
            </w:r>
            <w:r w:rsidRPr="00C06C8E">
              <w:rPr>
                <w:rFonts w:ascii="Times New Roman" w:hAnsi="Times New Roman"/>
                <w:sz w:val="20"/>
                <w:szCs w:val="20"/>
              </w:rPr>
              <w:t>)</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p w:rsidR="00C06C8E" w:rsidRPr="00C06C8E" w:rsidRDefault="00C06C8E" w:rsidP="00153E35">
            <w:pPr>
              <w:spacing w:after="0" w:line="276" w:lineRule="auto"/>
              <w:rPr>
                <w:rFonts w:ascii="Times New Roman" w:eastAsia="Times New Roman" w:hAnsi="Times New Roman"/>
                <w:sz w:val="24"/>
                <w:szCs w:val="24"/>
              </w:rPr>
            </w:pPr>
          </w:p>
          <w:p w:rsidR="00C06C8E" w:rsidRPr="00C06C8E" w:rsidRDefault="00C06C8E" w:rsidP="00153E35">
            <w:pPr>
              <w:spacing w:after="0" w:line="276" w:lineRule="auto"/>
              <w:rPr>
                <w:rFonts w:ascii="Times New Roman" w:eastAsia="Times New Roman" w:hAnsi="Times New Roman"/>
                <w:sz w:val="24"/>
                <w:szCs w:val="24"/>
              </w:rPr>
            </w:pP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trike/>
                <w:sz w:val="24"/>
                <w:szCs w:val="24"/>
              </w:rPr>
            </w:pPr>
          </w:p>
        </w:tc>
      </w:tr>
      <w:tr w:rsidR="00C06C8E" w:rsidRPr="005F2DD5" w:rsidTr="00153E35">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03</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147278" w:rsidP="0069030D">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33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2.1. </w:t>
            </w:r>
          </w:p>
          <w:p w:rsidR="00C06C8E" w:rsidRPr="00C06C8E" w:rsidRDefault="00C06C8E" w:rsidP="00153E35">
            <w:pPr>
              <w:spacing w:after="0" w:line="276" w:lineRule="auto"/>
              <w:rPr>
                <w:rFonts w:ascii="Times New Roman" w:eastAsia="Times New Roman" w:hAnsi="Times New Roman"/>
                <w:b/>
                <w:strike/>
                <w:sz w:val="24"/>
                <w:szCs w:val="24"/>
              </w:rPr>
            </w:pPr>
            <w:r w:rsidRPr="00C06C8E">
              <w:rPr>
                <w:rFonts w:ascii="Times New Roman" w:eastAsia="Times New Roman" w:hAnsi="Times New Roman"/>
                <w:b/>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418"/>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315"/>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655"/>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Для всех профилей – Культура общения, труда, учебы, поведения в обществе. Этикет в профессиональной деятельности (название специальности)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345"/>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2.2. </w:t>
            </w:r>
          </w:p>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153E35">
            <w:pPr>
              <w:spacing w:after="0" w:line="276" w:lineRule="auto"/>
              <w:jc w:val="center"/>
              <w:rPr>
                <w:rFonts w:ascii="Times New Roman" w:eastAsia="Times New Roman" w:hAnsi="Times New Roman"/>
                <w:strike/>
                <w:sz w:val="24"/>
                <w:szCs w:val="24"/>
              </w:rPr>
            </w:pPr>
            <w:r w:rsidRPr="00C06C8E">
              <w:rPr>
                <w:rFonts w:ascii="Times New Roman" w:eastAsia="Times New Roman" w:hAnsi="Times New Roman"/>
                <w:sz w:val="24"/>
                <w:szCs w:val="24"/>
              </w:rPr>
              <w:t>ОК 03</w:t>
            </w:r>
          </w:p>
        </w:tc>
      </w:tr>
      <w:tr w:rsidR="00C06C8E" w:rsidRPr="005F2DD5" w:rsidTr="00153E35">
        <w:trPr>
          <w:trHeight w:val="363"/>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330"/>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autoSpaceDE w:val="0"/>
              <w:autoSpaceDN w:val="0"/>
              <w:adjustRightInd w:val="0"/>
              <w:spacing w:after="0" w:line="276" w:lineRule="auto"/>
              <w:rPr>
                <w:rFonts w:ascii="Times New Roman" w:hAnsi="Times New Roman"/>
                <w:sz w:val="24"/>
                <w:szCs w:val="24"/>
              </w:rPr>
            </w:pPr>
            <w:r w:rsidRPr="00C06C8E">
              <w:rPr>
                <w:rFonts w:ascii="Times New Roman" w:hAnsi="Times New Roman"/>
                <w:sz w:val="24"/>
                <w:szCs w:val="24"/>
              </w:rPr>
              <w:t>Практическая работа №7. Наука. Функции науки. Образование в современном обществе.</w:t>
            </w:r>
          </w:p>
        </w:tc>
        <w:tc>
          <w:tcPr>
            <w:tcW w:w="1276" w:type="dxa"/>
            <w:tcBorders>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1</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300"/>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908"/>
        </w:trPr>
        <w:tc>
          <w:tcPr>
            <w:tcW w:w="2660"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hAnsi="Times New Roman"/>
                <w:sz w:val="24"/>
                <w:szCs w:val="24"/>
              </w:rPr>
            </w:pPr>
            <w:r w:rsidRPr="00C06C8E">
              <w:rPr>
                <w:rFonts w:ascii="Times New Roman" w:eastAsia="Times New Roman" w:hAnsi="Times New Roman"/>
                <w:sz w:val="24"/>
                <w:szCs w:val="24"/>
              </w:rPr>
              <w:t>Практическая работа №8. Профессиональное образование в сфере (название специальности). Роль и значение непрерывности образования</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285"/>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2.3. </w:t>
            </w:r>
          </w:p>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147278" w:rsidP="00C06C8E">
            <w:pPr>
              <w:spacing w:after="0" w:line="276" w:lineRule="auto"/>
              <w:jc w:val="center"/>
              <w:rPr>
                <w:rFonts w:ascii="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642"/>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rPr>
                <w:rFonts w:ascii="Times New Roman" w:eastAsia="Times New Roman" w:hAnsi="Times New Roman"/>
                <w:sz w:val="24"/>
                <w:szCs w:val="24"/>
              </w:rPr>
            </w:pPr>
            <w:r w:rsidRPr="00C06C8E">
              <w:rPr>
                <w:rFonts w:ascii="Times New Roman" w:hAnsi="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345"/>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2.4. </w:t>
            </w:r>
          </w:p>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338"/>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574"/>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Практическая работа №9. Искусство, его основные функции. </w:t>
            </w:r>
          </w:p>
        </w:tc>
        <w:tc>
          <w:tcPr>
            <w:tcW w:w="1276" w:type="dxa"/>
            <w:tcBorders>
              <w:left w:val="single" w:sz="4" w:space="0" w:color="000000"/>
              <w:right w:val="single" w:sz="4" w:space="0" w:color="000000"/>
            </w:tcBorders>
            <w:shd w:val="clear" w:color="auto" w:fill="auto"/>
          </w:tcPr>
          <w:p w:rsidR="00C06C8E" w:rsidRPr="00C06C8E" w:rsidRDefault="00C06C8E" w:rsidP="00153E35">
            <w:pPr>
              <w:autoSpaceDE w:val="0"/>
              <w:autoSpaceDN w:val="0"/>
              <w:adjustRightInd w:val="0"/>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399"/>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autoSpaceDE w:val="0"/>
              <w:autoSpaceDN w:val="0"/>
              <w:adjustRightInd w:val="0"/>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667"/>
        </w:trPr>
        <w:tc>
          <w:tcPr>
            <w:tcW w:w="2660"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hAnsi="Times New Roman"/>
                <w:sz w:val="24"/>
                <w:szCs w:val="24"/>
              </w:rPr>
            </w:pPr>
            <w:r w:rsidRPr="00C06C8E">
              <w:rPr>
                <w:rFonts w:ascii="Times New Roman" w:eastAsia="Times New Roman" w:hAnsi="Times New Roman"/>
                <w:sz w:val="24"/>
                <w:szCs w:val="24"/>
              </w:rPr>
              <w:t>Практическая работа №10. Для других профилей – Образ профессии/ специальности (название специальности) в искусстве</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315"/>
        </w:trPr>
        <w:tc>
          <w:tcPr>
            <w:tcW w:w="12157" w:type="dxa"/>
            <w:gridSpan w:val="2"/>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Раздел 3. Экономическая жизнь общества</w:t>
            </w:r>
          </w:p>
        </w:tc>
        <w:tc>
          <w:tcPr>
            <w:tcW w:w="1276" w:type="dxa"/>
            <w:tcBorders>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16</w:t>
            </w:r>
          </w:p>
        </w:tc>
        <w:tc>
          <w:tcPr>
            <w:tcW w:w="1942" w:type="dxa"/>
            <w:tcBorders>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24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3.1. </w:t>
            </w:r>
          </w:p>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Экономика-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07</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240"/>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240"/>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Для всех профилей – Особенности разделения труда и специализации в сфере (название специальности)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276"/>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3.2. </w:t>
            </w:r>
          </w:p>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lastRenderedPageBreak/>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lastRenderedPageBreak/>
              <w:t>ОК 03</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09</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1838"/>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Pr="00C06C8E">
              <w:rPr>
                <w:rFonts w:ascii="Times New Roman" w:hAnsi="Times New Roman"/>
              </w:rPr>
              <w:t>Государственная политика по развитию конкуренции.</w:t>
            </w:r>
            <w:r w:rsidRPr="00C06C8E">
              <w:rPr>
                <w:rFonts w:ascii="Times New Roman" w:hAnsi="Times New Roman"/>
                <w:sz w:val="24"/>
                <w:szCs w:val="24"/>
              </w:rPr>
              <w:t xml:space="preserve"> Антимонопольное регулирование в Российской Федерации</w:t>
            </w:r>
          </w:p>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276"/>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jc w:val="both"/>
              <w:rPr>
                <w:rFonts w:ascii="Times New Roman" w:hAnsi="Times New Roman"/>
                <w:iCs/>
                <w:sz w:val="24"/>
                <w:szCs w:val="24"/>
              </w:rPr>
            </w:pPr>
            <w:r w:rsidRPr="00C06C8E">
              <w:rPr>
                <w:rFonts w:ascii="Times New Roman" w:hAnsi="Times New Roman"/>
                <w:sz w:val="24"/>
                <w:szCs w:val="24"/>
              </w:rPr>
              <w:t>Практическая работа №11. Рыночный спрос. Закон спроса. Эластичность спроса. Рыночное предложение. Закон предложения. Эластичность предложения</w:t>
            </w:r>
            <w:r w:rsidRPr="00C06C8E">
              <w:rPr>
                <w:rFonts w:ascii="Times New Roman" w:hAnsi="Times New Roman"/>
                <w:iCs/>
                <w:sz w:val="24"/>
                <w:szCs w:val="24"/>
              </w:rPr>
              <w:t xml:space="preserve">. </w:t>
            </w:r>
          </w:p>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hAnsi="Times New Roman"/>
                <w:sz w:val="24"/>
                <w:szCs w:val="24"/>
              </w:rPr>
              <w:t>Практическая работа №12. Цифровые финансовые услуги. Финансовые технологии и финансовая безопасность.</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p w:rsidR="00C06C8E" w:rsidRPr="00C06C8E" w:rsidRDefault="00C06C8E" w:rsidP="00153E35">
            <w:pPr>
              <w:spacing w:after="0" w:line="276" w:lineRule="auto"/>
              <w:jc w:val="center"/>
              <w:rPr>
                <w:rFonts w:ascii="Times New Roman" w:eastAsia="Times New Roman" w:hAnsi="Times New Roman"/>
                <w:sz w:val="24"/>
                <w:szCs w:val="24"/>
              </w:rPr>
            </w:pP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351"/>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3.3. </w:t>
            </w:r>
          </w:p>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 xml:space="preserve">Основное содержание  учебного материала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03</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417"/>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84"/>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1463"/>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 xml:space="preserve">Практическая работа №13. Спрос на труд и его факторы в сфере (название специальности). </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Практическая работа №14. Стратегия поведения при поиске работы. Возможности (название специальности) профессиональной переподготовки</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p w:rsidR="00C06C8E" w:rsidRPr="00C06C8E" w:rsidRDefault="00C06C8E" w:rsidP="00153E35">
            <w:pPr>
              <w:spacing w:after="0" w:line="276" w:lineRule="auto"/>
              <w:jc w:val="center"/>
              <w:rPr>
                <w:rFonts w:ascii="Times New Roman" w:eastAsia="Times New Roman" w:hAnsi="Times New Roman"/>
                <w:sz w:val="24"/>
                <w:szCs w:val="24"/>
              </w:rPr>
            </w:pPr>
          </w:p>
          <w:p w:rsidR="00C06C8E" w:rsidRPr="00C06C8E" w:rsidRDefault="00C06C8E" w:rsidP="00153E35">
            <w:pPr>
              <w:spacing w:after="0" w:line="276" w:lineRule="auto"/>
              <w:rPr>
                <w:rFonts w:ascii="Times New Roman" w:eastAsia="Times New Roman" w:hAnsi="Times New Roman"/>
                <w:sz w:val="24"/>
                <w:szCs w:val="24"/>
              </w:rPr>
            </w:pP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76"/>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3.4. </w:t>
            </w:r>
          </w:p>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Предприятие в </w:t>
            </w:r>
            <w:r w:rsidRPr="00C06C8E">
              <w:rPr>
                <w:rFonts w:ascii="Times New Roman" w:eastAsia="Times New Roman" w:hAnsi="Times New Roman"/>
                <w:b/>
                <w:sz w:val="24"/>
                <w:szCs w:val="24"/>
              </w:rPr>
              <w:lastRenderedPageBreak/>
              <w:t>экономике</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03</w:t>
            </w:r>
          </w:p>
        </w:tc>
      </w:tr>
      <w:tr w:rsidR="00C06C8E" w:rsidRPr="005F2DD5" w:rsidTr="00153E35">
        <w:trPr>
          <w:trHeight w:val="339"/>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1167"/>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vMerge w:val="restart"/>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Практическая работа №15. Предприятие в экономике. Цели предприятия. Издержки, их виды. Выручка, прибыль.</w:t>
            </w:r>
          </w:p>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Практическая работа №16. Предпринимательская деятельность в сфере (название специальности). Основы менеджмента и маркетинга в сфере (название специальности)</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408"/>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3.5. </w:t>
            </w:r>
          </w:p>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09</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1787"/>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418"/>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3.6. </w:t>
            </w:r>
          </w:p>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C06C8E" w:rsidP="00C06C8E">
            <w:pPr>
              <w:spacing w:after="0"/>
              <w:jc w:val="center"/>
              <w:rPr>
                <w:rFonts w:ascii="Times New Roman" w:hAnsi="Times New Roman"/>
                <w:sz w:val="24"/>
                <w:szCs w:val="24"/>
              </w:rPr>
            </w:pPr>
            <w:r w:rsidRPr="00C06C8E">
              <w:rPr>
                <w:rFonts w:ascii="Times New Roman" w:eastAsia="Times New Roman" w:hAnsi="Times New Roman"/>
                <w:sz w:val="24"/>
                <w:szCs w:val="24"/>
              </w:rPr>
              <w:t>ОК 09</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240"/>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rPr>
              <w:t xml:space="preserve">Мировая экономика. </w:t>
            </w:r>
            <w:r w:rsidRPr="00C06C8E">
              <w:rPr>
                <w:rFonts w:ascii="Times New Roman" w:hAnsi="Times New Roman"/>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421"/>
        </w:trPr>
        <w:tc>
          <w:tcPr>
            <w:tcW w:w="2660" w:type="dxa"/>
            <w:vMerge/>
            <w:tcBorders>
              <w:top w:val="single" w:sz="4" w:space="0" w:color="000000"/>
              <w:left w:val="single" w:sz="4" w:space="0" w:color="000000"/>
              <w:right w:val="single" w:sz="4" w:space="0" w:color="000000"/>
            </w:tcBorders>
          </w:tcPr>
          <w:p w:rsidR="00C06C8E" w:rsidRPr="00C06C8E" w:rsidRDefault="00C06C8E" w:rsidP="00153E35">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1782"/>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Технический и естественно-научный профили – Направления импортозамещения в условиях современной экономической ситуации в сфере (название специальности).</w:t>
            </w:r>
          </w:p>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sz w:val="24"/>
                <w:szCs w:val="24"/>
              </w:rPr>
              <w:t>Собственное производство как средство устойчивого развития государства</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Социально-экономический и гуманитарный профили – Региональная экономика и её особенности в сфере (название специальности). Основные направления развития региональной экономики (название региона)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4.1. </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654"/>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Положение индивида в обществе. Социальные статусы и роли. Социальная мобильность, </w:t>
            </w:r>
            <w:r w:rsidRPr="00C06C8E">
              <w:rPr>
                <w:rFonts w:ascii="Times New Roman" w:hAnsi="Times New Roman"/>
                <w:sz w:val="24"/>
                <w:szCs w:val="24"/>
              </w:rPr>
              <w:lastRenderedPageBreak/>
              <w:t>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526"/>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Для всех профилей – Престиж профессиональной деятельности. Социальные роли человека в трудовом коллективе. Возможности профессионального роста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r>
      <w:tr w:rsidR="00C06C8E" w:rsidRPr="005F2DD5" w:rsidTr="00153E35">
        <w:trPr>
          <w:trHeight w:val="24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4.2. </w:t>
            </w:r>
          </w:p>
          <w:p w:rsidR="00C06C8E" w:rsidRPr="00C06C8E" w:rsidRDefault="00C06C8E" w:rsidP="00153E35">
            <w:pPr>
              <w:spacing w:after="0" w:line="276" w:lineRule="auto"/>
              <w:rPr>
                <w:rFonts w:ascii="Times New Roman" w:eastAsia="Times New Roman" w:hAnsi="Times New Roman"/>
                <w:strike/>
                <w:sz w:val="24"/>
                <w:szCs w:val="24"/>
              </w:rPr>
            </w:pPr>
            <w:r w:rsidRPr="00C06C8E">
              <w:rPr>
                <w:rFonts w:ascii="Times New Roman" w:eastAsia="Times New Roman" w:hAnsi="Times New Roman"/>
                <w:b/>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147278" w:rsidP="00C06C8E">
            <w:pPr>
              <w:spacing w:after="0" w:line="276" w:lineRule="auto"/>
              <w:jc w:val="center"/>
              <w:rPr>
                <w:rFonts w:ascii="Times New Roman" w:eastAsia="Times New Roman" w:hAnsi="Times New Roman"/>
                <w:strike/>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240"/>
        </w:trPr>
        <w:tc>
          <w:tcPr>
            <w:tcW w:w="2660" w:type="dxa"/>
            <w:vMerge/>
            <w:tcBorders>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trike/>
                <w:sz w:val="24"/>
                <w:szCs w:val="24"/>
              </w:rPr>
            </w:pPr>
          </w:p>
        </w:tc>
      </w:tr>
      <w:tr w:rsidR="00C06C8E" w:rsidRPr="005F2DD5" w:rsidTr="00153E35">
        <w:trPr>
          <w:trHeight w:val="240"/>
        </w:trPr>
        <w:tc>
          <w:tcPr>
            <w:tcW w:w="2660" w:type="dxa"/>
            <w:vMerge/>
            <w:tcBorders>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hAnsi="Times New Roman"/>
                <w:sz w:val="24"/>
                <w:szCs w:val="24"/>
                <w:shd w:val="clear" w:color="auto" w:fill="FFFFFF"/>
              </w:rPr>
            </w:pPr>
            <w:r w:rsidRPr="00C06C8E">
              <w:rPr>
                <w:rFonts w:ascii="Times New Roman" w:hAnsi="Times New Roman"/>
                <w:sz w:val="24"/>
                <w:szCs w:val="24"/>
                <w:shd w:val="clear" w:color="auto" w:fill="FFFFFF"/>
              </w:rPr>
              <w:t xml:space="preserve">Практическая работа №17. Семья и брак. Функции и типы семьи. Семья как важнейший социальный институт. </w:t>
            </w:r>
          </w:p>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shd w:val="clear" w:color="auto" w:fill="FFFFFF"/>
              </w:rPr>
              <w:t>Практическая работа №18. Тенденции развития семьи в современном мире. Меры социальной поддержки</w:t>
            </w:r>
            <w:r w:rsidRPr="00C06C8E">
              <w:rPr>
                <w:rFonts w:ascii="Times New Roman" w:hAnsi="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4.3. </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1207"/>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Миграционные процессы в современном мире. </w:t>
            </w:r>
            <w:r w:rsidRPr="00C06C8E">
              <w:rPr>
                <w:rFonts w:ascii="Times New Roman" w:hAnsi="Times New Roman"/>
                <w:sz w:val="24"/>
                <w:szCs w:val="24"/>
                <w:shd w:val="clear" w:color="auto" w:fill="FFFFFF"/>
              </w:rPr>
              <w:t>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w:t>
            </w:r>
            <w:r w:rsidRPr="00C06C8E">
              <w:rPr>
                <w:rFonts w:ascii="Times New Roman" w:hAnsi="Times New Roman"/>
                <w:sz w:val="24"/>
                <w:szCs w:val="24"/>
              </w:rPr>
              <w:t xml:space="preserve"> политики в Российской Федерации</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4.4. </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04</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Практическая работа №19. Социальные нормы и отклоняющееся (девиантное) поведение. </w:t>
            </w:r>
          </w:p>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p>
        </w:tc>
        <w:tc>
          <w:tcPr>
            <w:tcW w:w="1276" w:type="dxa"/>
            <w:tcBorders>
              <w:left w:val="single" w:sz="4" w:space="0" w:color="000000"/>
              <w:bottom w:val="single" w:sz="4" w:space="0" w:color="000000"/>
              <w:right w:val="single" w:sz="4" w:space="0" w:color="000000"/>
            </w:tcBorders>
            <w:shd w:val="clear" w:color="auto" w:fill="auto"/>
          </w:tcPr>
          <w:p w:rsidR="00C06C8E" w:rsidRPr="00C06C8E" w:rsidRDefault="00C06C8E" w:rsidP="00153E35">
            <w:pPr>
              <w:spacing w:after="0" w:line="276" w:lineRule="auto"/>
              <w:jc w:val="both"/>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Практическая работа №20. Конфликты в трудовых коллективах и пути их преодоления. Стратегии поведения в конфликтной ситуации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5.1. </w:t>
            </w:r>
          </w:p>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lastRenderedPageBreak/>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lastRenderedPageBreak/>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lastRenderedPageBreak/>
              <w:t>ОК 06</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2129"/>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416"/>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1841"/>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 xml:space="preserve">Практическая работа №21. Федеративное устройство Российской Федерации. Государственное управление в Российской Федерации. </w:t>
            </w:r>
          </w:p>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Практическая работа №22.  Обеспечение национальной безопасности в Российской Федерации. </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5.2. </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03</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04</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2664"/>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 xml:space="preserve">Политический процесс и участие в нем субъектов политики. Формы участия граждан в политике. </w:t>
            </w:r>
          </w:p>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Политические партии как субъекты политики, их функции, виды. Типы партийных систем.</w:t>
            </w:r>
          </w:p>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Политическая элита и политическое лидерство. Типология лидерства</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692"/>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vMerge w:val="restart"/>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rPr>
                <w:rFonts w:ascii="Times New Roman" w:hAnsi="Times New Roman"/>
                <w:strike/>
                <w:sz w:val="20"/>
                <w:szCs w:val="20"/>
              </w:rPr>
            </w:pPr>
            <w:r w:rsidRPr="00C06C8E">
              <w:rPr>
                <w:rFonts w:ascii="Times New Roman" w:eastAsia="Times New Roman" w:hAnsi="Times New Roman"/>
                <w:sz w:val="24"/>
                <w:szCs w:val="24"/>
              </w:rPr>
              <w:t xml:space="preserve">Практическая работа №23. </w:t>
            </w:r>
            <w:r w:rsidRPr="00C06C8E">
              <w:rPr>
                <w:rFonts w:ascii="Times New Roman" w:hAnsi="Times New Roman"/>
                <w:sz w:val="24"/>
                <w:szCs w:val="24"/>
              </w:rPr>
              <w:t xml:space="preserve">Роль средств массовой информации в политической жизни общества. </w:t>
            </w:r>
          </w:p>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lastRenderedPageBreak/>
              <w:t>Профессионально ориентированное содержание</w:t>
            </w:r>
          </w:p>
          <w:p w:rsidR="00C06C8E" w:rsidRPr="00C06C8E" w:rsidRDefault="00C06C8E" w:rsidP="00153E35">
            <w:pPr>
              <w:spacing w:after="0" w:line="276" w:lineRule="auto"/>
              <w:rPr>
                <w:rFonts w:ascii="Times New Roman" w:hAnsi="Times New Roman"/>
                <w:strike/>
                <w:sz w:val="20"/>
                <w:szCs w:val="20"/>
              </w:rPr>
            </w:pPr>
            <w:r w:rsidRPr="00C06C8E">
              <w:rPr>
                <w:rFonts w:ascii="Times New Roman" w:eastAsia="Times New Roman" w:hAnsi="Times New Roman"/>
                <w:sz w:val="24"/>
                <w:szCs w:val="24"/>
              </w:rPr>
              <w:t xml:space="preserve">Практическая работа №24. Роль профсоюзов в формировании основ гражданского общества. </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lastRenderedPageBreak/>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596"/>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lastRenderedPageBreak/>
              <w:t>Раздел 6. Правовое регулирование общественных отношений в Российской Федерации</w:t>
            </w:r>
            <w:r w:rsidRPr="00C06C8E">
              <w:rPr>
                <w:rStyle w:val="af0"/>
                <w:rFonts w:ascii="Times New Roman" w:eastAsia="Times New Roman" w:hAnsi="Times New Roman"/>
                <w:b/>
                <w:sz w:val="24"/>
                <w:szCs w:val="24"/>
              </w:rPr>
              <w:footnoteReference w:id="2"/>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20</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6.1. </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 xml:space="preserve">4 </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01</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09</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pStyle w:val="ConsPlusNormal"/>
              <w:jc w:val="both"/>
              <w:rPr>
                <w:rFonts w:ascii="Times New Roman" w:hAnsi="Times New Roman" w:cs="Times New Roman"/>
              </w:rPr>
            </w:pPr>
            <w:r w:rsidRPr="00C06C8E">
              <w:rPr>
                <w:rFonts w:ascii="Times New Roman" w:hAnsi="Times New Roman" w:cs="Times New Roman"/>
              </w:rPr>
              <w:t>Правовое регулирование общественных отношений в Российской Федерации.</w:t>
            </w:r>
          </w:p>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3</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Для всех профилей – Соблюдение правовых норм в профессиональной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6.2. </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07</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213"/>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 xml:space="preserve">Практическая работа №25. Конституция Российской Федерации. Основы конституционного строя Российской Федерации. </w:t>
            </w:r>
          </w:p>
        </w:tc>
        <w:tc>
          <w:tcPr>
            <w:tcW w:w="1276" w:type="dxa"/>
            <w:tcBorders>
              <w:left w:val="single" w:sz="4" w:space="0" w:color="000000"/>
              <w:right w:val="single" w:sz="4" w:space="0" w:color="000000"/>
            </w:tcBorders>
            <w:shd w:val="clear" w:color="auto" w:fill="auto"/>
          </w:tcPr>
          <w:p w:rsidR="00C06C8E" w:rsidRPr="00C06C8E" w:rsidRDefault="00C06C8E" w:rsidP="00153E35">
            <w:pPr>
              <w:spacing w:after="0" w:line="276" w:lineRule="auto"/>
              <w:jc w:val="both"/>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35"/>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hAnsi="Times New Roman"/>
                <w:sz w:val="24"/>
                <w:szCs w:val="24"/>
              </w:rPr>
              <w:t>Практическая работа №26.</w:t>
            </w:r>
            <w:r w:rsidRPr="00C06C8E">
              <w:rPr>
                <w:rFonts w:ascii="Times New Roman" w:eastAsia="Times New Roman" w:hAnsi="Times New Roman"/>
                <w:sz w:val="24"/>
                <w:szCs w:val="24"/>
              </w:rPr>
              <w:t xml:space="preserve"> Профессиональные обязанности гражданина Российской Федерациив организации мероприятий ГО и защиты от ЧСв условиях мирного и военного времени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6.3. </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Правовое регулирование гражданских, семейных, трудовых, образовательных правоотношений</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6</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05</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240"/>
        </w:trPr>
        <w:tc>
          <w:tcPr>
            <w:tcW w:w="2660"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hAnsi="Times New Roman"/>
                <w:sz w:val="24"/>
                <w:szCs w:val="24"/>
              </w:rPr>
            </w:pPr>
            <w:r w:rsidRPr="00C06C8E">
              <w:rPr>
                <w:rFonts w:ascii="Times New Roman" w:hAnsi="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C06C8E" w:rsidRPr="00C06C8E" w:rsidRDefault="00C06C8E" w:rsidP="00153E35">
            <w:pPr>
              <w:spacing w:after="0" w:line="276" w:lineRule="auto"/>
              <w:jc w:val="both"/>
              <w:rPr>
                <w:rFonts w:ascii="Times New Roman" w:hAnsi="Times New Roman"/>
                <w:sz w:val="24"/>
                <w:szCs w:val="24"/>
              </w:rPr>
            </w:pPr>
            <w:r w:rsidRPr="00C06C8E">
              <w:rPr>
                <w:rFonts w:ascii="Times New Roman" w:hAnsi="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C06C8E" w:rsidRPr="00C06C8E" w:rsidRDefault="00C06C8E" w:rsidP="00153E35">
            <w:pPr>
              <w:spacing w:after="0" w:line="276" w:lineRule="auto"/>
              <w:jc w:val="both"/>
              <w:rPr>
                <w:rFonts w:ascii="Times New Roman" w:hAnsi="Times New Roman"/>
                <w:sz w:val="24"/>
                <w:szCs w:val="24"/>
              </w:rPr>
            </w:pPr>
            <w:r w:rsidRPr="00C06C8E">
              <w:rPr>
                <w:rFonts w:ascii="Times New Roman" w:hAnsi="Times New Roman"/>
                <w:sz w:val="24"/>
                <w:szCs w:val="24"/>
              </w:rPr>
              <w:t xml:space="preserve">Трудовое право. Трудовые правоотношения. Порядок приема на работу, заключения и </w:t>
            </w:r>
            <w:r w:rsidRPr="00C06C8E">
              <w:rPr>
                <w:rFonts w:ascii="Times New Roman" w:hAnsi="Times New Roman"/>
                <w:sz w:val="24"/>
                <w:szCs w:val="24"/>
              </w:rPr>
              <w:lastRenderedPageBreak/>
              <w:t>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hAnsi="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 xml:space="preserve">Практическая работа №27-28. </w:t>
            </w:r>
            <w:r w:rsidRPr="00C06C8E">
              <w:rPr>
                <w:rFonts w:ascii="Times New Roman" w:hAnsi="Times New Roman"/>
                <w:sz w:val="24"/>
                <w:szCs w:val="24"/>
              </w:rPr>
              <w:t>Правовое регулирование отношений супругов. Права и обязанности родителей и детей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4</w:t>
            </w:r>
          </w:p>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1172"/>
        </w:trPr>
        <w:tc>
          <w:tcPr>
            <w:tcW w:w="2660"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sz w:val="24"/>
                <w:szCs w:val="24"/>
              </w:rPr>
              <w:t>Практическая работа №29-30. Трудовые споры и порядок их разрешения. Особенность регулирования трудовых отношений в сфере (название специальности)</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val="restart"/>
            <w:tcBorders>
              <w:top w:val="single" w:sz="4" w:space="0" w:color="000000"/>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6.4. </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t>Правовое регулирование налоговых, 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06</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09</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240"/>
        </w:trPr>
        <w:tc>
          <w:tcPr>
            <w:tcW w:w="2660"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hAnsi="Times New Roman"/>
                <w:sz w:val="24"/>
                <w:szCs w:val="24"/>
              </w:rPr>
            </w:pPr>
            <w:r w:rsidRPr="00C06C8E">
              <w:rPr>
                <w:rFonts w:ascii="Times New Roman" w:hAnsi="Times New Roman"/>
                <w:sz w:val="24"/>
                <w:szCs w:val="24"/>
              </w:rPr>
              <w:t>Административное право и его субъекты. Административное правонарушение и административная ответственность</w:t>
            </w:r>
          </w:p>
          <w:p w:rsidR="00C06C8E" w:rsidRPr="00C06C8E" w:rsidRDefault="00C06C8E" w:rsidP="00153E35">
            <w:pPr>
              <w:spacing w:after="0" w:line="276" w:lineRule="auto"/>
              <w:jc w:val="both"/>
              <w:rPr>
                <w:rFonts w:ascii="Times New Roman" w:hAnsi="Times New Roman"/>
                <w:sz w:val="24"/>
                <w:szCs w:val="24"/>
              </w:rPr>
            </w:pPr>
            <w:r w:rsidRPr="00C06C8E">
              <w:rPr>
                <w:rFonts w:ascii="Times New Roman" w:hAnsi="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hAnsi="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963"/>
        </w:trPr>
        <w:tc>
          <w:tcPr>
            <w:tcW w:w="2660" w:type="dxa"/>
            <w:vMerge/>
            <w:tcBorders>
              <w:left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spacing w:after="0" w:line="276" w:lineRule="auto"/>
              <w:jc w:val="both"/>
              <w:rPr>
                <w:rFonts w:ascii="Times New Roman" w:hAnsi="Times New Roman"/>
                <w:sz w:val="24"/>
                <w:szCs w:val="24"/>
              </w:rPr>
            </w:pPr>
            <w:r w:rsidRPr="00C06C8E">
              <w:rPr>
                <w:rFonts w:ascii="Times New Roman" w:hAnsi="Times New Roman"/>
                <w:sz w:val="24"/>
                <w:szCs w:val="24"/>
              </w:rPr>
              <w:t xml:space="preserve">Практическая работа №31. Законодательство Российской Федерации о налогах и сборах. Участники отношений, регулируемых законодательством о налогах и сборах. </w:t>
            </w:r>
          </w:p>
          <w:p w:rsidR="00C06C8E" w:rsidRPr="00C06C8E" w:rsidRDefault="00C06C8E" w:rsidP="00153E35">
            <w:pPr>
              <w:spacing w:after="0" w:line="276" w:lineRule="auto"/>
              <w:jc w:val="both"/>
              <w:rPr>
                <w:rFonts w:ascii="Times New Roman" w:eastAsia="Times New Roman" w:hAnsi="Times New Roman"/>
                <w:sz w:val="24"/>
                <w:szCs w:val="24"/>
              </w:rPr>
            </w:pPr>
            <w:r w:rsidRPr="00C06C8E">
              <w:rPr>
                <w:rFonts w:ascii="Times New Roman" w:hAnsi="Times New Roman"/>
                <w:sz w:val="24"/>
                <w:szCs w:val="24"/>
              </w:rPr>
              <w:t>Практическая работа №32. Права и обязанности налогоплательщиков. Ответственность за налоговые правонарушения</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p>
        </w:tc>
        <w:tc>
          <w:tcPr>
            <w:tcW w:w="1942" w:type="dxa"/>
            <w:tcBorders>
              <w:top w:val="single" w:sz="4" w:space="0" w:color="000000"/>
              <w:left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b/>
                <w:sz w:val="24"/>
                <w:szCs w:val="24"/>
              </w:rPr>
            </w:pPr>
            <w:r w:rsidRPr="00C06C8E">
              <w:rPr>
                <w:rFonts w:ascii="Times New Roman" w:eastAsia="Times New Roman" w:hAnsi="Times New Roman"/>
                <w:b/>
                <w:sz w:val="24"/>
                <w:szCs w:val="24"/>
              </w:rPr>
              <w:t xml:space="preserve">Тема 6.5. </w:t>
            </w:r>
          </w:p>
          <w:p w:rsidR="00C06C8E" w:rsidRPr="00C06C8E" w:rsidRDefault="00C06C8E" w:rsidP="00153E35">
            <w:pPr>
              <w:spacing w:after="0" w:line="276" w:lineRule="auto"/>
              <w:rPr>
                <w:rFonts w:ascii="Times New Roman" w:eastAsia="Times New Roman" w:hAnsi="Times New Roman"/>
                <w:sz w:val="24"/>
                <w:szCs w:val="24"/>
              </w:rPr>
            </w:pPr>
            <w:r w:rsidRPr="00C06C8E">
              <w:rPr>
                <w:rFonts w:ascii="Times New Roman" w:eastAsia="Times New Roman" w:hAnsi="Times New Roman"/>
                <w:b/>
                <w:sz w:val="24"/>
                <w:szCs w:val="24"/>
              </w:rPr>
              <w:lastRenderedPageBreak/>
              <w:t>Основы процессуального права</w:t>
            </w: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02</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lastRenderedPageBreak/>
              <w:t>ОК 05</w:t>
            </w:r>
          </w:p>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ОК 09</w:t>
            </w:r>
          </w:p>
          <w:p w:rsidR="00C06C8E" w:rsidRPr="00C06C8E" w:rsidRDefault="00147278" w:rsidP="00C06C8E">
            <w:pPr>
              <w:spacing w:after="0" w:line="276" w:lineRule="auto"/>
              <w:jc w:val="center"/>
              <w:rPr>
                <w:rFonts w:ascii="Times New Roman" w:eastAsia="Times New Roman" w:hAnsi="Times New Roman"/>
                <w:sz w:val="24"/>
                <w:szCs w:val="24"/>
              </w:rPr>
            </w:pPr>
            <w:r>
              <w:rPr>
                <w:rFonts w:ascii="Times New Roman" w:hAnsi="Times New Roman"/>
                <w:sz w:val="24"/>
                <w:szCs w:val="24"/>
              </w:rPr>
              <w:t>ПК 4.4</w:t>
            </w:r>
            <w:r w:rsidRPr="00B7085C">
              <w:rPr>
                <w:rFonts w:ascii="Times New Roman" w:hAnsi="Times New Roman"/>
                <w:sz w:val="24"/>
                <w:szCs w:val="24"/>
              </w:rPr>
              <w:t>.</w:t>
            </w:r>
          </w:p>
        </w:tc>
      </w:tr>
      <w:tr w:rsidR="00C06C8E" w:rsidRPr="005F2DD5" w:rsidTr="00153E35">
        <w:trPr>
          <w:trHeight w:val="1148"/>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Конституционное судопроизводство</w:t>
            </w:r>
          </w:p>
          <w:p w:rsidR="00C06C8E" w:rsidRPr="00C06C8E" w:rsidRDefault="00C06C8E" w:rsidP="00153E35">
            <w:pPr>
              <w:autoSpaceDE w:val="0"/>
              <w:autoSpaceDN w:val="0"/>
              <w:adjustRightInd w:val="0"/>
              <w:spacing w:after="0" w:line="276" w:lineRule="auto"/>
              <w:jc w:val="both"/>
              <w:rPr>
                <w:rFonts w:ascii="Times New Roman" w:eastAsia="Times New Roman" w:hAnsi="Times New Roman"/>
                <w:sz w:val="24"/>
                <w:szCs w:val="24"/>
              </w:rPr>
            </w:pPr>
            <w:r w:rsidRPr="00C06C8E">
              <w:rPr>
                <w:rFonts w:ascii="Times New Roman" w:hAnsi="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r w:rsidRPr="00C06C8E">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347"/>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rPr>
            </w:pPr>
            <w:r w:rsidRPr="00C06C8E">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762"/>
        </w:trPr>
        <w:tc>
          <w:tcPr>
            <w:tcW w:w="2660" w:type="dxa"/>
            <w:vMerge/>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 xml:space="preserve">Практическая работа №33. Гражданские споры, порядок их рассмотрения. </w:t>
            </w:r>
          </w:p>
          <w:p w:rsidR="00C06C8E" w:rsidRPr="00C06C8E" w:rsidRDefault="00C06C8E" w:rsidP="00153E35">
            <w:pPr>
              <w:autoSpaceDE w:val="0"/>
              <w:autoSpaceDN w:val="0"/>
              <w:adjustRightInd w:val="0"/>
              <w:spacing w:after="0" w:line="276" w:lineRule="auto"/>
              <w:jc w:val="both"/>
              <w:rPr>
                <w:rFonts w:ascii="Times New Roman" w:hAnsi="Times New Roman"/>
                <w:sz w:val="24"/>
                <w:szCs w:val="24"/>
              </w:rPr>
            </w:pPr>
            <w:r w:rsidRPr="00C06C8E">
              <w:rPr>
                <w:rFonts w:ascii="Times New Roman" w:hAnsi="Times New Roman"/>
                <w:sz w:val="24"/>
                <w:szCs w:val="24"/>
              </w:rPr>
              <w:t>Практическая работа №34. Основные принципы гражданского процесса. Участники гражданского процесса. Арбитражное судопроизводство.</w:t>
            </w:r>
          </w:p>
        </w:tc>
        <w:tc>
          <w:tcPr>
            <w:tcW w:w="1276" w:type="dxa"/>
            <w:tcBorders>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sz w:val="24"/>
                <w:szCs w:val="24"/>
                <w:lang w:eastAsia="ru-RU"/>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spacing w:after="0" w:line="276" w:lineRule="auto"/>
              <w:jc w:val="center"/>
              <w:rPr>
                <w:rFonts w:ascii="Times New Roman" w:eastAsia="Times New Roman" w:hAnsi="Times New Roman"/>
                <w:b/>
                <w:sz w:val="24"/>
                <w:szCs w:val="24"/>
                <w:lang w:eastAsia="ru-RU"/>
              </w:rPr>
            </w:pPr>
            <w:r w:rsidRPr="00C06C8E">
              <w:rPr>
                <w:rFonts w:ascii="Times New Roman" w:eastAsia="Times New Roman" w:hAnsi="Times New Roman"/>
                <w:b/>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r w:rsidR="00C06C8E" w:rsidRPr="005F2DD5" w:rsidTr="00153E35">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rsidR="00C06C8E" w:rsidRPr="00C06C8E" w:rsidRDefault="00C06C8E" w:rsidP="00153E35">
            <w:pPr>
              <w:spacing w:after="0" w:line="276" w:lineRule="auto"/>
              <w:jc w:val="both"/>
              <w:rPr>
                <w:rFonts w:ascii="Times New Roman" w:eastAsia="Times New Roman" w:hAnsi="Times New Roman"/>
                <w:b/>
                <w:sz w:val="24"/>
                <w:szCs w:val="24"/>
              </w:rPr>
            </w:pPr>
            <w:r w:rsidRPr="00C06C8E">
              <w:rPr>
                <w:rFonts w:ascii="Times New Roman" w:eastAsia="Times New Roman" w:hAnsi="Times New Roman"/>
                <w:b/>
                <w:bCs/>
                <w:iCs/>
                <w:sz w:val="24"/>
                <w:szCs w:val="24"/>
                <w:lang w:eastAsia="ru-RU"/>
              </w:rPr>
              <w:t>Всего</w:t>
            </w:r>
          </w:p>
        </w:tc>
        <w:tc>
          <w:tcPr>
            <w:tcW w:w="1276" w:type="dxa"/>
            <w:tcBorders>
              <w:top w:val="single" w:sz="4" w:space="0" w:color="000000"/>
              <w:left w:val="single" w:sz="4" w:space="0" w:color="000000"/>
              <w:right w:val="single" w:sz="4" w:space="0" w:color="000000"/>
            </w:tcBorders>
            <w:shd w:val="clear" w:color="auto" w:fill="auto"/>
            <w:vAlign w:val="center"/>
          </w:tcPr>
          <w:p w:rsidR="00C06C8E" w:rsidRPr="00C06C8E" w:rsidRDefault="00C06C8E" w:rsidP="00153E35">
            <w:pPr>
              <w:autoSpaceDE w:val="0"/>
              <w:autoSpaceDN w:val="0"/>
              <w:adjustRightInd w:val="0"/>
              <w:spacing w:after="0" w:line="276" w:lineRule="auto"/>
              <w:jc w:val="center"/>
              <w:rPr>
                <w:rFonts w:ascii="Times New Roman" w:hAnsi="Times New Roman"/>
                <w:b/>
                <w:iCs/>
                <w:sz w:val="24"/>
                <w:szCs w:val="24"/>
              </w:rPr>
            </w:pPr>
            <w:r w:rsidRPr="00C06C8E">
              <w:rPr>
                <w:rFonts w:ascii="Times New Roman" w:hAnsi="Times New Roman"/>
                <w:b/>
                <w:iCs/>
                <w:sz w:val="24"/>
                <w:szCs w:val="24"/>
              </w:rPr>
              <w:t>72</w:t>
            </w:r>
          </w:p>
        </w:tc>
        <w:tc>
          <w:tcPr>
            <w:tcW w:w="1942" w:type="dxa"/>
            <w:tcBorders>
              <w:top w:val="single" w:sz="4" w:space="0" w:color="000000"/>
              <w:left w:val="single" w:sz="4" w:space="0" w:color="000000"/>
              <w:bottom w:val="single" w:sz="4" w:space="0" w:color="000000"/>
              <w:right w:val="single" w:sz="4" w:space="0" w:color="000000"/>
            </w:tcBorders>
            <w:vAlign w:val="center"/>
          </w:tcPr>
          <w:p w:rsidR="00C06C8E" w:rsidRPr="00C06C8E" w:rsidRDefault="00C06C8E" w:rsidP="00153E35">
            <w:pPr>
              <w:spacing w:after="0" w:line="276" w:lineRule="auto"/>
              <w:rPr>
                <w:rFonts w:ascii="Times New Roman" w:eastAsia="Times New Roman" w:hAnsi="Times New Roman"/>
                <w:sz w:val="24"/>
                <w:szCs w:val="24"/>
              </w:rPr>
            </w:pPr>
          </w:p>
        </w:tc>
      </w:tr>
    </w:tbl>
    <w:p w:rsidR="00C06C8E" w:rsidRPr="00F70962" w:rsidRDefault="00C06C8E" w:rsidP="00262CF5">
      <w:pPr>
        <w:spacing w:after="0"/>
        <w:ind w:firstLine="709"/>
        <w:jc w:val="both"/>
        <w:rPr>
          <w:rFonts w:ascii="Times New Roman" w:eastAsia="Times New Roman" w:hAnsi="Times New Roman"/>
          <w:b/>
          <w:sz w:val="24"/>
          <w:szCs w:val="24"/>
        </w:rPr>
      </w:pPr>
    </w:p>
    <w:p w:rsidR="00111B22" w:rsidRPr="00F70962" w:rsidRDefault="00111B22" w:rsidP="00111B22">
      <w:pPr>
        <w:spacing w:after="0"/>
        <w:ind w:firstLine="709"/>
        <w:rPr>
          <w:rFonts w:ascii="Times New Roman" w:eastAsia="Times New Roman" w:hAnsi="Times New Roman"/>
          <w:b/>
          <w:sz w:val="24"/>
          <w:szCs w:val="24"/>
        </w:rPr>
      </w:pPr>
    </w:p>
    <w:p w:rsidR="00111B22" w:rsidRPr="00F70962" w:rsidRDefault="00111B22" w:rsidP="00111B22">
      <w:pPr>
        <w:spacing w:after="0"/>
        <w:rPr>
          <w:rFonts w:ascii="Times New Roman" w:hAnsi="Times New Roman"/>
          <w:sz w:val="24"/>
          <w:szCs w:val="24"/>
        </w:rPr>
      </w:pPr>
    </w:p>
    <w:p w:rsidR="00111B22" w:rsidRPr="00F70962" w:rsidRDefault="00111B22" w:rsidP="00111B22">
      <w:pPr>
        <w:spacing w:after="0"/>
        <w:rPr>
          <w:rFonts w:ascii="Times New Roman" w:hAnsi="Times New Roman"/>
          <w:sz w:val="24"/>
          <w:szCs w:val="24"/>
        </w:rPr>
        <w:sectPr w:rsidR="00111B22" w:rsidRPr="00F70962">
          <w:pgSz w:w="16840" w:h="11907" w:orient="landscape"/>
          <w:pgMar w:top="851" w:right="1134" w:bottom="851" w:left="992" w:header="709" w:footer="709" w:gutter="0"/>
          <w:cols w:space="720"/>
          <w:docGrid w:linePitch="360"/>
        </w:sectPr>
      </w:pPr>
    </w:p>
    <w:p w:rsidR="00111B22" w:rsidRPr="00065DD0" w:rsidRDefault="00111B22" w:rsidP="00111B22">
      <w:pPr>
        <w:pStyle w:val="3"/>
        <w:spacing w:before="0" w:after="0"/>
        <w:jc w:val="center"/>
        <w:rPr>
          <w:rStyle w:val="30"/>
          <w:rFonts w:ascii="Times New Roman" w:hAnsi="Times New Roman"/>
          <w:b/>
        </w:rPr>
      </w:pPr>
      <w:bookmarkStart w:id="166" w:name="_Toc114826660"/>
      <w:bookmarkStart w:id="167" w:name="_Toc118235441"/>
      <w:bookmarkStart w:id="168" w:name="_Toc118235553"/>
      <w:bookmarkStart w:id="169" w:name="_Toc120775799"/>
      <w:bookmarkStart w:id="170" w:name="_Toc125104285"/>
      <w:bookmarkStart w:id="171" w:name="_Toc164839170"/>
      <w:r w:rsidRPr="00065DD0">
        <w:rPr>
          <w:rStyle w:val="30"/>
          <w:rFonts w:ascii="Times New Roman" w:hAnsi="Times New Roman"/>
          <w:b/>
        </w:rPr>
        <w:lastRenderedPageBreak/>
        <w:t>3. Условия реализации программы общеобразовательной дисциплины «Обществознание»</w:t>
      </w:r>
      <w:bookmarkEnd w:id="166"/>
      <w:bookmarkEnd w:id="167"/>
      <w:bookmarkEnd w:id="168"/>
      <w:bookmarkEnd w:id="169"/>
      <w:bookmarkEnd w:id="170"/>
      <w:bookmarkEnd w:id="171"/>
    </w:p>
    <w:p w:rsidR="00111B22" w:rsidRPr="00D17359" w:rsidRDefault="00111B22" w:rsidP="00111B22">
      <w:pPr>
        <w:spacing w:after="0"/>
        <w:ind w:left="555"/>
        <w:rPr>
          <w:rFonts w:ascii="Times New Roman" w:hAnsi="Times New Roman"/>
          <w:sz w:val="28"/>
          <w:szCs w:val="28"/>
        </w:rPr>
      </w:pPr>
    </w:p>
    <w:p w:rsidR="00111B22" w:rsidRDefault="00111B22" w:rsidP="00262CF5">
      <w:pPr>
        <w:spacing w:after="0"/>
        <w:jc w:val="both"/>
        <w:rPr>
          <w:rFonts w:ascii="Times New Roman" w:eastAsia="Times New Roman" w:hAnsi="Times New Roman"/>
          <w:b/>
          <w:bCs/>
          <w:sz w:val="28"/>
          <w:szCs w:val="28"/>
        </w:rPr>
      </w:pPr>
      <w:r w:rsidRPr="00D17359">
        <w:rPr>
          <w:rFonts w:ascii="Times New Roman" w:eastAsia="Times New Roman" w:hAnsi="Times New Roman"/>
          <w:b/>
          <w:bCs/>
          <w:sz w:val="28"/>
          <w:szCs w:val="28"/>
        </w:rPr>
        <w:t>3.1. Оснащение учебного кабинета</w:t>
      </w:r>
    </w:p>
    <w:p w:rsidR="00262CF5" w:rsidRPr="00D17359" w:rsidRDefault="00262CF5" w:rsidP="00262CF5">
      <w:pPr>
        <w:spacing w:after="0"/>
        <w:jc w:val="center"/>
        <w:rPr>
          <w:rFonts w:ascii="Times New Roman" w:eastAsia="Times New Roman" w:hAnsi="Times New Roman"/>
          <w:b/>
          <w:bCs/>
          <w:sz w:val="28"/>
          <w:szCs w:val="28"/>
        </w:rPr>
      </w:pPr>
    </w:p>
    <w:p w:rsidR="00111B22" w:rsidRPr="00D17359"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D17359">
        <w:rPr>
          <w:rFonts w:ascii="Times New Roman" w:hAnsi="Times New Roman"/>
          <w:sz w:val="28"/>
          <w:szCs w:val="28"/>
        </w:rPr>
        <w:t>Освоение программы общеобразовательной учебной дисциплины «Обществознание»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специализированного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111B22" w:rsidRPr="00D17359"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D17359">
        <w:rPr>
          <w:rFonts w:ascii="Times New Roman" w:hAnsi="Times New Roman"/>
          <w:sz w:val="28"/>
          <w:szCs w:val="28"/>
        </w:rPr>
        <w:t xml:space="preserve">Помещение кабинета </w:t>
      </w:r>
      <w:r w:rsidR="0069030D">
        <w:rPr>
          <w:rFonts w:ascii="Times New Roman" w:hAnsi="Times New Roman"/>
          <w:sz w:val="28"/>
          <w:szCs w:val="28"/>
        </w:rPr>
        <w:t>удовлетворяет</w:t>
      </w:r>
      <w:r w:rsidRPr="00D17359">
        <w:rPr>
          <w:rFonts w:ascii="Times New Roman" w:hAnsi="Times New Roman"/>
          <w:sz w:val="28"/>
          <w:szCs w:val="28"/>
        </w:rPr>
        <w:t xml:space="preserve"> требованиям Санитарно-эпидемиологических правил и нормативам и оснащено типовым оборудованием, в том числе специализированной учебной мебелью и средствами обучения.</w:t>
      </w:r>
    </w:p>
    <w:p w:rsidR="00111B22" w:rsidRPr="00D17359"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D17359">
        <w:rPr>
          <w:rFonts w:ascii="Times New Roman" w:hAnsi="Times New Roman"/>
          <w:sz w:val="28"/>
          <w:szCs w:val="28"/>
        </w:rPr>
        <w:t xml:space="preserve">В кабинете </w:t>
      </w:r>
      <w:r w:rsidR="0069030D">
        <w:rPr>
          <w:rFonts w:ascii="Times New Roman" w:hAnsi="Times New Roman"/>
          <w:sz w:val="28"/>
          <w:szCs w:val="28"/>
        </w:rPr>
        <w:t>имеется</w:t>
      </w:r>
      <w:r w:rsidRPr="00D17359">
        <w:rPr>
          <w:rFonts w:ascii="Times New Roman" w:hAnsi="Times New Roman"/>
          <w:sz w:val="28"/>
          <w:szCs w:val="28"/>
        </w:rPr>
        <w:t xml:space="preserve"> мультимедийное оборудование,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p>
    <w:p w:rsidR="00111B22" w:rsidRPr="00D30283"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D30283">
        <w:rPr>
          <w:rFonts w:ascii="Times New Roman" w:hAnsi="Times New Roman"/>
          <w:sz w:val="28"/>
          <w:szCs w:val="28"/>
        </w:rPr>
        <w:t>В состав учебно-методического и материально-технического обеспечения программы учебной дисциплины «Обществознание» входят:</w:t>
      </w:r>
    </w:p>
    <w:p w:rsidR="00111B22" w:rsidRPr="002A7EDC" w:rsidRDefault="00111B22" w:rsidP="002A7EDC">
      <w:pPr>
        <w:pStyle w:val="af4"/>
        <w:numPr>
          <w:ilvl w:val="0"/>
          <w:numId w:val="32"/>
        </w:numPr>
        <w:pBdr>
          <w:top w:val="none" w:sz="4" w:space="0" w:color="000000"/>
          <w:left w:val="none" w:sz="4" w:space="0" w:color="000000"/>
          <w:bottom w:val="none" w:sz="4" w:space="0" w:color="000000"/>
          <w:right w:val="none" w:sz="4" w:space="0" w:color="000000"/>
        </w:pBdr>
        <w:spacing w:line="276" w:lineRule="auto"/>
        <w:jc w:val="both"/>
        <w:rPr>
          <w:sz w:val="28"/>
          <w:szCs w:val="28"/>
        </w:rPr>
      </w:pPr>
      <w:r w:rsidRPr="002A7EDC">
        <w:rPr>
          <w:sz w:val="28"/>
          <w:szCs w:val="28"/>
        </w:rPr>
        <w:t>наглядные пособия (комплекты учебных таблиц, плакатов);</w:t>
      </w:r>
    </w:p>
    <w:p w:rsidR="00111B22" w:rsidRPr="002A7EDC" w:rsidRDefault="00111B22" w:rsidP="002A7EDC">
      <w:pPr>
        <w:pStyle w:val="af4"/>
        <w:numPr>
          <w:ilvl w:val="0"/>
          <w:numId w:val="32"/>
        </w:numPr>
        <w:pBdr>
          <w:top w:val="none" w:sz="4" w:space="0" w:color="000000"/>
          <w:left w:val="none" w:sz="4" w:space="0" w:color="000000"/>
          <w:bottom w:val="none" w:sz="4" w:space="0" w:color="000000"/>
          <w:right w:val="none" w:sz="4" w:space="0" w:color="000000"/>
        </w:pBdr>
        <w:spacing w:line="276" w:lineRule="auto"/>
        <w:jc w:val="both"/>
        <w:rPr>
          <w:sz w:val="28"/>
          <w:szCs w:val="28"/>
        </w:rPr>
      </w:pPr>
      <w:r w:rsidRPr="002A7EDC">
        <w:rPr>
          <w:sz w:val="28"/>
          <w:szCs w:val="28"/>
        </w:rPr>
        <w:t>информационно-коммуникационные средства;</w:t>
      </w:r>
    </w:p>
    <w:p w:rsidR="00111B22" w:rsidRPr="002A7EDC" w:rsidRDefault="00111B22" w:rsidP="002A7EDC">
      <w:pPr>
        <w:pStyle w:val="af4"/>
        <w:numPr>
          <w:ilvl w:val="0"/>
          <w:numId w:val="32"/>
        </w:numPr>
        <w:pBdr>
          <w:top w:val="none" w:sz="4" w:space="0" w:color="000000"/>
          <w:left w:val="none" w:sz="4" w:space="0" w:color="000000"/>
          <w:bottom w:val="none" w:sz="4" w:space="0" w:color="000000"/>
          <w:right w:val="none" w:sz="4" w:space="0" w:color="000000"/>
        </w:pBdr>
        <w:spacing w:line="276" w:lineRule="auto"/>
        <w:jc w:val="both"/>
        <w:rPr>
          <w:sz w:val="28"/>
          <w:szCs w:val="28"/>
        </w:rPr>
      </w:pPr>
      <w:r w:rsidRPr="002A7EDC">
        <w:rPr>
          <w:sz w:val="28"/>
          <w:szCs w:val="28"/>
        </w:rPr>
        <w:t>экранно-звуковые пособия;</w:t>
      </w:r>
    </w:p>
    <w:p w:rsidR="00111B22" w:rsidRPr="002A7EDC" w:rsidRDefault="00111B22" w:rsidP="002A7EDC">
      <w:pPr>
        <w:pStyle w:val="af4"/>
        <w:numPr>
          <w:ilvl w:val="0"/>
          <w:numId w:val="32"/>
        </w:numPr>
        <w:pBdr>
          <w:top w:val="none" w:sz="4" w:space="0" w:color="000000"/>
          <w:left w:val="none" w:sz="4" w:space="0" w:color="000000"/>
          <w:bottom w:val="none" w:sz="4" w:space="0" w:color="000000"/>
          <w:right w:val="none" w:sz="4" w:space="0" w:color="000000"/>
        </w:pBdr>
        <w:spacing w:line="276" w:lineRule="auto"/>
        <w:jc w:val="both"/>
        <w:rPr>
          <w:sz w:val="28"/>
          <w:szCs w:val="28"/>
        </w:rPr>
      </w:pPr>
      <w:r w:rsidRPr="002A7EDC">
        <w:rPr>
          <w:sz w:val="28"/>
          <w:szCs w:val="28"/>
        </w:rPr>
        <w:t>комплект технической документации, в том числе паспорта на средства обучения, инструкции по их использованию и технике безопасности;</w:t>
      </w:r>
    </w:p>
    <w:p w:rsidR="00111B22" w:rsidRPr="00D30283" w:rsidRDefault="00111B22" w:rsidP="00111B22">
      <w:pPr>
        <w:spacing w:after="0"/>
        <w:ind w:firstLine="709"/>
        <w:jc w:val="both"/>
        <w:rPr>
          <w:rFonts w:ascii="Times New Roman" w:hAnsi="Times New Roman"/>
          <w:sz w:val="28"/>
          <w:szCs w:val="28"/>
        </w:rPr>
      </w:pPr>
    </w:p>
    <w:p w:rsidR="00111B22" w:rsidRDefault="00111B22" w:rsidP="00111B22">
      <w:pPr>
        <w:rPr>
          <w:rFonts w:ascii="Times New Roman" w:eastAsia="Times New Roman" w:hAnsi="Times New Roman"/>
          <w:b/>
          <w:sz w:val="28"/>
          <w:szCs w:val="28"/>
        </w:rPr>
      </w:pPr>
      <w:r>
        <w:rPr>
          <w:rFonts w:ascii="Times New Roman" w:eastAsia="Times New Roman" w:hAnsi="Times New Roman"/>
          <w:b/>
          <w:sz w:val="28"/>
          <w:szCs w:val="28"/>
        </w:rPr>
        <w:br w:type="page"/>
      </w:r>
    </w:p>
    <w:p w:rsidR="00111B22" w:rsidRDefault="00111B22" w:rsidP="00262CF5">
      <w:pPr>
        <w:spacing w:after="0"/>
        <w:contextualSpacing/>
        <w:jc w:val="both"/>
        <w:rPr>
          <w:rFonts w:ascii="Times New Roman" w:eastAsia="Times New Roman" w:hAnsi="Times New Roman"/>
          <w:b/>
          <w:sz w:val="28"/>
          <w:szCs w:val="28"/>
        </w:rPr>
      </w:pPr>
      <w:r w:rsidRPr="008231D0">
        <w:rPr>
          <w:rFonts w:ascii="Times New Roman" w:eastAsia="Times New Roman" w:hAnsi="Times New Roman"/>
          <w:b/>
          <w:sz w:val="28"/>
          <w:szCs w:val="28"/>
        </w:rPr>
        <w:lastRenderedPageBreak/>
        <w:t>3.2. Информационное обеспечение обучения. Перечень учебных изданий, Интернет-ресурсов, дополнительной литературы</w:t>
      </w:r>
    </w:p>
    <w:p w:rsidR="00262CF5" w:rsidRPr="008231D0" w:rsidRDefault="00262CF5" w:rsidP="00065DD0">
      <w:pPr>
        <w:spacing w:after="0"/>
        <w:contextualSpacing/>
        <w:jc w:val="center"/>
        <w:rPr>
          <w:rFonts w:ascii="Times New Roman" w:eastAsia="Times New Roman" w:hAnsi="Times New Roman"/>
          <w:b/>
          <w:sz w:val="28"/>
          <w:szCs w:val="28"/>
        </w:rPr>
      </w:pPr>
    </w:p>
    <w:p w:rsidR="00111B22" w:rsidRPr="00E72F3F" w:rsidRDefault="00111B22" w:rsidP="00111B22">
      <w:pPr>
        <w:spacing w:after="0"/>
        <w:jc w:val="both"/>
        <w:rPr>
          <w:rFonts w:ascii="Times New Roman" w:eastAsia="OfficinaSansBookC" w:hAnsi="Times New Roman"/>
          <w:sz w:val="28"/>
          <w:szCs w:val="28"/>
        </w:rPr>
      </w:pPr>
      <w:r w:rsidRPr="00E72F3F">
        <w:rPr>
          <w:rFonts w:ascii="Times New Roman" w:eastAsia="OfficinaSansBookC" w:hAnsi="Times New Roman"/>
          <w:sz w:val="28"/>
          <w:szCs w:val="28"/>
        </w:rPr>
        <w:t xml:space="preserve">1. Для реализации программы библиотечный фонд образовательной организации </w:t>
      </w:r>
      <w:r w:rsidR="0069030D">
        <w:rPr>
          <w:rFonts w:ascii="Times New Roman" w:eastAsia="OfficinaSansBookC" w:hAnsi="Times New Roman"/>
          <w:sz w:val="28"/>
          <w:szCs w:val="28"/>
        </w:rPr>
        <w:t>имеет</w:t>
      </w:r>
      <w:r w:rsidRPr="00E72F3F">
        <w:rPr>
          <w:rFonts w:ascii="Times New Roman" w:eastAsia="OfficinaSansBookC" w:hAnsi="Times New Roman"/>
          <w:sz w:val="28"/>
          <w:szCs w:val="28"/>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5 лет с момента издания. </w:t>
      </w:r>
    </w:p>
    <w:p w:rsidR="00111B22" w:rsidRPr="00E72F3F" w:rsidRDefault="00111B22" w:rsidP="00111B22">
      <w:pPr>
        <w:tabs>
          <w:tab w:val="left" w:pos="142"/>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8"/>
          <w:szCs w:val="28"/>
        </w:rPr>
      </w:pPr>
      <w:r w:rsidRPr="00E72F3F">
        <w:rPr>
          <w:rFonts w:ascii="Times New Roman" w:eastAsia="OfficinaSansBookC" w:hAnsi="Times New Roman"/>
          <w:sz w:val="28"/>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111B22" w:rsidRDefault="00111B22" w:rsidP="00262CF5">
      <w:pPr>
        <w:pStyle w:val="aff3"/>
        <w:jc w:val="center"/>
        <w:rPr>
          <w:rFonts w:ascii="Times New Roman" w:hAnsi="Times New Roman"/>
          <w:b/>
          <w:sz w:val="28"/>
          <w:szCs w:val="28"/>
        </w:rPr>
      </w:pPr>
      <w:r w:rsidRPr="00E72F3F">
        <w:rPr>
          <w:rFonts w:ascii="Times New Roman" w:hAnsi="Times New Roman"/>
          <w:b/>
          <w:sz w:val="28"/>
          <w:szCs w:val="28"/>
        </w:rPr>
        <w:t>Основные печатные издания</w:t>
      </w:r>
    </w:p>
    <w:p w:rsidR="00262CF5" w:rsidRPr="00E72F3F" w:rsidRDefault="00262CF5" w:rsidP="00262CF5">
      <w:pPr>
        <w:pStyle w:val="aff3"/>
        <w:jc w:val="center"/>
        <w:rPr>
          <w:rFonts w:ascii="Times New Roman" w:hAnsi="Times New Roman"/>
          <w:b/>
          <w:sz w:val="28"/>
          <w:szCs w:val="28"/>
        </w:rPr>
      </w:pPr>
    </w:p>
    <w:p w:rsidR="00111B22" w:rsidRPr="00E72F3F" w:rsidRDefault="00111B22" w:rsidP="00262CF5">
      <w:pPr>
        <w:pStyle w:val="aff3"/>
        <w:numPr>
          <w:ilvl w:val="0"/>
          <w:numId w:val="27"/>
        </w:numPr>
        <w:ind w:left="0" w:firstLine="0"/>
        <w:jc w:val="both"/>
        <w:rPr>
          <w:rFonts w:ascii="Times New Roman" w:hAnsi="Times New Roman"/>
          <w:sz w:val="28"/>
          <w:szCs w:val="28"/>
        </w:rPr>
      </w:pPr>
      <w:r w:rsidRPr="00E72F3F">
        <w:rPr>
          <w:rFonts w:ascii="Times New Roman" w:hAnsi="Times New Roman"/>
          <w:sz w:val="28"/>
          <w:szCs w:val="28"/>
        </w:rPr>
        <w:t>Обществознание. 10 класс : учеб.для общеобразоват. организаций: базовый уровень / [Л. Н. Боголюбов и др.] ; под ред. Л. Н. Боголюбова, А.Ю. Лазебниковой – 4-е изд., стер. — М. : Просвещение, 2022. — 319 с.</w:t>
      </w:r>
    </w:p>
    <w:p w:rsidR="00111B22" w:rsidRPr="00E72F3F" w:rsidRDefault="00111B22" w:rsidP="00262CF5">
      <w:pPr>
        <w:pStyle w:val="aff3"/>
        <w:numPr>
          <w:ilvl w:val="0"/>
          <w:numId w:val="27"/>
        </w:numPr>
        <w:ind w:left="0" w:firstLine="0"/>
        <w:jc w:val="both"/>
        <w:rPr>
          <w:rFonts w:ascii="Times New Roman" w:hAnsi="Times New Roman"/>
          <w:sz w:val="28"/>
          <w:szCs w:val="28"/>
        </w:rPr>
      </w:pPr>
      <w:r w:rsidRPr="00E72F3F">
        <w:rPr>
          <w:rFonts w:ascii="Times New Roman" w:hAnsi="Times New Roman"/>
          <w:sz w:val="28"/>
          <w:szCs w:val="28"/>
        </w:rPr>
        <w:t>Обществознание. 11 класс : учеб.для общеобразоват. организаций: базовый уровень / [Л. Н. Боголюбов и др.] ; под ред. Л. Н. Боголюбова, А.Ю. Лазебниковой – 4-е изд., стер. — М. : Просвещение, 2022. — 334 с.</w:t>
      </w:r>
    </w:p>
    <w:p w:rsidR="00111B22" w:rsidRPr="00E72F3F" w:rsidRDefault="00111B22" w:rsidP="00262CF5">
      <w:pPr>
        <w:pStyle w:val="aff3"/>
        <w:numPr>
          <w:ilvl w:val="0"/>
          <w:numId w:val="27"/>
        </w:numPr>
        <w:ind w:left="0" w:firstLine="0"/>
        <w:jc w:val="both"/>
        <w:rPr>
          <w:rFonts w:ascii="Times New Roman" w:hAnsi="Times New Roman"/>
          <w:sz w:val="28"/>
          <w:szCs w:val="28"/>
        </w:rPr>
      </w:pPr>
      <w:r w:rsidRPr="00E72F3F">
        <w:rPr>
          <w:rFonts w:ascii="Times New Roman" w:hAnsi="Times New Roman"/>
          <w:sz w:val="28"/>
          <w:szCs w:val="28"/>
        </w:rPr>
        <w:t xml:space="preserve">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w:t>
      </w:r>
    </w:p>
    <w:p w:rsidR="00111B22" w:rsidRPr="00D30283" w:rsidRDefault="00111B22" w:rsidP="00262CF5">
      <w:pPr>
        <w:pStyle w:val="aff3"/>
        <w:numPr>
          <w:ilvl w:val="0"/>
          <w:numId w:val="27"/>
        </w:numPr>
        <w:ind w:left="0" w:firstLine="0"/>
        <w:jc w:val="both"/>
        <w:rPr>
          <w:rFonts w:ascii="Times New Roman" w:hAnsi="Times New Roman"/>
          <w:sz w:val="28"/>
          <w:szCs w:val="28"/>
        </w:rPr>
      </w:pPr>
      <w:r w:rsidRPr="00E72F3F">
        <w:rPr>
          <w:rFonts w:ascii="Times New Roman" w:hAnsi="Times New Roman"/>
          <w:sz w:val="28"/>
          <w:szCs w:val="28"/>
        </w:rPr>
        <w:t xml:space="preserve">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 </w:t>
      </w:r>
    </w:p>
    <w:p w:rsidR="00111B22" w:rsidRPr="00E72F3F" w:rsidRDefault="00111B22" w:rsidP="00262CF5">
      <w:pPr>
        <w:pStyle w:val="aff3"/>
        <w:jc w:val="both"/>
        <w:rPr>
          <w:rFonts w:ascii="Times New Roman" w:hAnsi="Times New Roman"/>
          <w:sz w:val="28"/>
          <w:szCs w:val="28"/>
        </w:rPr>
      </w:pPr>
    </w:p>
    <w:p w:rsidR="00111B22" w:rsidRDefault="00111B22" w:rsidP="00262CF5">
      <w:pPr>
        <w:pStyle w:val="aff3"/>
        <w:jc w:val="center"/>
        <w:rPr>
          <w:rFonts w:ascii="Times New Roman" w:hAnsi="Times New Roman"/>
          <w:b/>
          <w:sz w:val="28"/>
          <w:szCs w:val="28"/>
        </w:rPr>
      </w:pPr>
      <w:r w:rsidRPr="00E72F3F">
        <w:rPr>
          <w:rFonts w:ascii="Times New Roman" w:hAnsi="Times New Roman"/>
          <w:b/>
          <w:sz w:val="28"/>
          <w:szCs w:val="28"/>
        </w:rPr>
        <w:t>Дополнительные источники</w:t>
      </w:r>
    </w:p>
    <w:p w:rsidR="00111B22" w:rsidRPr="00E72F3F" w:rsidRDefault="00111B22" w:rsidP="00262CF5">
      <w:pPr>
        <w:pStyle w:val="aff3"/>
        <w:jc w:val="both"/>
        <w:rPr>
          <w:rFonts w:ascii="Times New Roman" w:hAnsi="Times New Roman"/>
          <w:b/>
          <w:sz w:val="28"/>
          <w:szCs w:val="28"/>
        </w:rPr>
      </w:pP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Гражданский кодекс Российской Федерации от 30.11.1994 N 51-ФЗ (ред. от 25.02.2022)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Бюджетный кодекс Российской Федерации от 31.07.1998 N 145-ФЗ (ред. от 14.07.2022)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Семейный кодекс Российской Федерации от 29.12.1995 N 223-ФЗ (ред. от 04.08.2022)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Трудовой кодекс Российской Федерации от 30.12.2001 N 197-ФЗ (ред. от 14.07.2022) (с изм. и доп., вступ. в силу с 25.07.2022)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lastRenderedPageBreak/>
        <w:t>Налоговый кодекс Российской Федерации от 31.07.1998 N 146-ФЗ (ред. от 28.06.2022) (с изм. и доп., вступ. в силу с 01.08.2022)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Закон РФ от 31.05.2002 № 62-ФЗ «О гражданстве Российской Федерации» // СЗ РФ. —2002.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Закон РФ от 11.02.1993 № 4462-1 «О Нотариате» (с изм. и доп.) // СЗ РФ. — 1993.</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Федеральный закон от 29.12.2012 № 273-ФЗ «Об образовании в Российской Федерации» //СЗ РФ. — 2012.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Федеральный закон от 30.03.1999 № 52-ФЗ «О санитарно-эпидемиологическом благополучии населения» // СЗ РФ. — 1999. — № 14. — Ст. 1650.</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Федеральный закон от 10.01.2002 № 7-ФЗ «Об охране окружающей среды» // СЗ РФ. —2002. — № 2. — Ст. 133.</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Федеральный закон «О воинской обязанности и военной службе» от 28.03.1998 N 53-ФЗ (ред. от 14.07.2022)</w:t>
      </w:r>
    </w:p>
    <w:p w:rsidR="00111B22" w:rsidRPr="00E72F3F" w:rsidRDefault="00111B22" w:rsidP="00262CF5">
      <w:pPr>
        <w:pStyle w:val="aff3"/>
        <w:numPr>
          <w:ilvl w:val="0"/>
          <w:numId w:val="28"/>
        </w:numPr>
        <w:ind w:left="0" w:firstLine="0"/>
        <w:jc w:val="both"/>
        <w:rPr>
          <w:rFonts w:ascii="Times New Roman" w:hAnsi="Times New Roman"/>
          <w:sz w:val="28"/>
          <w:szCs w:val="28"/>
        </w:rPr>
      </w:pPr>
      <w:r w:rsidRPr="00E72F3F">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111B22" w:rsidRPr="00E72F3F" w:rsidRDefault="00111B22" w:rsidP="00262CF5">
      <w:pPr>
        <w:pStyle w:val="aff3"/>
        <w:jc w:val="both"/>
        <w:rPr>
          <w:rFonts w:ascii="Times New Roman" w:hAnsi="Times New Roman"/>
          <w:sz w:val="28"/>
          <w:szCs w:val="28"/>
        </w:rPr>
      </w:pPr>
    </w:p>
    <w:p w:rsidR="00111B22" w:rsidRDefault="00111B22" w:rsidP="00262CF5">
      <w:pPr>
        <w:pStyle w:val="aff3"/>
        <w:jc w:val="center"/>
        <w:rPr>
          <w:rFonts w:ascii="Times New Roman" w:hAnsi="Times New Roman"/>
          <w:b/>
          <w:sz w:val="28"/>
          <w:szCs w:val="28"/>
        </w:rPr>
      </w:pPr>
      <w:r w:rsidRPr="00E72F3F">
        <w:rPr>
          <w:rFonts w:ascii="Times New Roman" w:hAnsi="Times New Roman"/>
          <w:b/>
          <w:sz w:val="28"/>
          <w:szCs w:val="28"/>
        </w:rPr>
        <w:t>Интернет-ресурсы</w:t>
      </w:r>
    </w:p>
    <w:p w:rsidR="00262CF5" w:rsidRPr="00E72F3F" w:rsidRDefault="00262CF5" w:rsidP="00262CF5">
      <w:pPr>
        <w:pStyle w:val="aff3"/>
        <w:jc w:val="both"/>
        <w:rPr>
          <w:rFonts w:ascii="Times New Roman" w:hAnsi="Times New Roman"/>
          <w:b/>
          <w:sz w:val="28"/>
          <w:szCs w:val="28"/>
        </w:rPr>
      </w:pPr>
    </w:p>
    <w:p w:rsidR="00111B22" w:rsidRPr="00E72F3F" w:rsidRDefault="00111B22" w:rsidP="00262CF5">
      <w:pPr>
        <w:pStyle w:val="aff3"/>
        <w:numPr>
          <w:ilvl w:val="0"/>
          <w:numId w:val="29"/>
        </w:numPr>
        <w:ind w:left="0" w:firstLine="0"/>
        <w:jc w:val="both"/>
        <w:rPr>
          <w:rFonts w:ascii="Times New Roman" w:hAnsi="Times New Roman"/>
          <w:sz w:val="28"/>
          <w:szCs w:val="28"/>
        </w:rPr>
      </w:pPr>
      <w:bookmarkStart w:id="172" w:name="_Toc129698918"/>
      <w:r w:rsidRPr="00E72F3F">
        <w:rPr>
          <w:rFonts w:ascii="Times New Roman" w:hAnsi="Times New Roman"/>
          <w:sz w:val="28"/>
          <w:szCs w:val="28"/>
        </w:rPr>
        <w:t xml:space="preserve">Единая коллекция цифровых образовательных ресурсов. </w:t>
      </w:r>
      <w:r w:rsidRPr="00E72F3F">
        <w:rPr>
          <w:rFonts w:ascii="Times New Roman" w:hAnsi="Times New Roman"/>
          <w:sz w:val="28"/>
          <w:szCs w:val="28"/>
          <w:lang w:val="en-US"/>
        </w:rPr>
        <w:t>URL</w:t>
      </w:r>
      <w:r w:rsidRPr="00E72F3F">
        <w:rPr>
          <w:rFonts w:ascii="Times New Roman" w:hAnsi="Times New Roman"/>
          <w:sz w:val="28"/>
          <w:szCs w:val="28"/>
        </w:rPr>
        <w:t>:</w:t>
      </w:r>
      <w:hyperlink r:id="rId9" w:tooltip="http://school-collection.edu.ru/" w:history="1">
        <w:r w:rsidRPr="0043139F">
          <w:rPr>
            <w:rStyle w:val="af6"/>
            <w:rFonts w:eastAsia="Calibri"/>
            <w:lang w:eastAsia="en-US"/>
          </w:rPr>
          <w:t>http://school-collection.edu.ru/</w:t>
        </w:r>
      </w:hyperlink>
      <w:hyperlink r:id="rId10" w:tooltip="http://school-collection.edu.ru/" w:history="1">
        <w:r w:rsidRPr="00E72F3F">
          <w:rPr>
            <w:rFonts w:ascii="Times New Roman" w:hAnsi="Times New Roman"/>
            <w:color w:val="1155CC"/>
            <w:sz w:val="28"/>
            <w:szCs w:val="28"/>
            <w:u w:val="single"/>
            <w:lang w:val="en-US"/>
          </w:rPr>
          <w:t>http</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school</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collection</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edu</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ru</w:t>
        </w:r>
      </w:hyperlink>
    </w:p>
    <w:p w:rsidR="00111B22" w:rsidRPr="006E55DA"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Информационно-правовой портал «Гарант».  </w:t>
      </w:r>
      <w:r w:rsidRPr="0043139F">
        <w:rPr>
          <w:rFonts w:ascii="Times New Roman" w:hAnsi="Times New Roman"/>
          <w:sz w:val="28"/>
          <w:szCs w:val="28"/>
          <w:lang w:val="en-US"/>
        </w:rPr>
        <w:t>URL</w:t>
      </w:r>
      <w:r w:rsidRPr="006E55DA">
        <w:rPr>
          <w:rFonts w:ascii="Times New Roman" w:hAnsi="Times New Roman"/>
          <w:sz w:val="28"/>
          <w:szCs w:val="28"/>
        </w:rPr>
        <w:t xml:space="preserve">:  </w:t>
      </w:r>
      <w:hyperlink r:id="rId11" w:tooltip="http://www.garant.ru" w:history="1">
        <w:r w:rsidRPr="0043139F">
          <w:rPr>
            <w:rFonts w:ascii="Times New Roman" w:hAnsi="Times New Roman"/>
            <w:color w:val="1155CC"/>
            <w:sz w:val="28"/>
            <w:szCs w:val="28"/>
            <w:u w:val="single"/>
            <w:lang w:val="en-US"/>
          </w:rPr>
          <w:t>http</w:t>
        </w:r>
        <w:r w:rsidRPr="006E55DA">
          <w:rPr>
            <w:rFonts w:ascii="Times New Roman" w:hAnsi="Times New Roman"/>
            <w:color w:val="1155CC"/>
            <w:sz w:val="28"/>
            <w:szCs w:val="28"/>
            <w:u w:val="single"/>
          </w:rPr>
          <w:t>://</w:t>
        </w:r>
        <w:r w:rsidRPr="0043139F">
          <w:rPr>
            <w:rFonts w:ascii="Times New Roman" w:hAnsi="Times New Roman"/>
            <w:color w:val="1155CC"/>
            <w:sz w:val="28"/>
            <w:szCs w:val="28"/>
            <w:u w:val="single"/>
            <w:lang w:val="en-US"/>
          </w:rPr>
          <w:t>www</w:t>
        </w:r>
        <w:r w:rsidRPr="006E55DA">
          <w:rPr>
            <w:rFonts w:ascii="Times New Roman" w:hAnsi="Times New Roman"/>
            <w:color w:val="1155CC"/>
            <w:sz w:val="28"/>
            <w:szCs w:val="28"/>
            <w:u w:val="single"/>
          </w:rPr>
          <w:t>.</w:t>
        </w:r>
        <w:r w:rsidRPr="0043139F">
          <w:rPr>
            <w:rFonts w:ascii="Times New Roman" w:hAnsi="Times New Roman"/>
            <w:color w:val="1155CC"/>
            <w:sz w:val="28"/>
            <w:szCs w:val="28"/>
            <w:u w:val="single"/>
            <w:lang w:val="en-US"/>
          </w:rPr>
          <w:t>garant</w:t>
        </w:r>
        <w:r w:rsidRPr="006E55DA">
          <w:rPr>
            <w:rFonts w:ascii="Times New Roman" w:hAnsi="Times New Roman"/>
            <w:color w:val="1155CC"/>
            <w:sz w:val="28"/>
            <w:szCs w:val="28"/>
            <w:u w:val="single"/>
          </w:rPr>
          <w:t>.</w:t>
        </w:r>
        <w:r w:rsidRPr="0043139F">
          <w:rPr>
            <w:rFonts w:ascii="Times New Roman" w:hAnsi="Times New Roman"/>
            <w:color w:val="1155CC"/>
            <w:sz w:val="28"/>
            <w:szCs w:val="28"/>
            <w:u w:val="single"/>
            <w:lang w:val="en-US"/>
          </w:rPr>
          <w:t>ru</w:t>
        </w:r>
      </w:hyperlink>
      <w:r w:rsidRPr="006E55DA">
        <w:rPr>
          <w:rFonts w:ascii="Times New Roman" w:hAnsi="Times New Roman"/>
          <w:sz w:val="28"/>
          <w:szCs w:val="28"/>
        </w:rPr>
        <w:t xml:space="preserve">. </w:t>
      </w:r>
    </w:p>
    <w:p w:rsidR="00111B22" w:rsidRPr="00E72F3F" w:rsidRDefault="00111B22" w:rsidP="00262CF5">
      <w:pPr>
        <w:pStyle w:val="aff3"/>
        <w:numPr>
          <w:ilvl w:val="0"/>
          <w:numId w:val="29"/>
        </w:numPr>
        <w:ind w:left="0" w:firstLine="0"/>
        <w:jc w:val="both"/>
        <w:rPr>
          <w:rFonts w:ascii="Times New Roman" w:hAnsi="Times New Roman"/>
          <w:sz w:val="28"/>
          <w:szCs w:val="28"/>
          <w:lang w:val="en-US"/>
        </w:rPr>
      </w:pPr>
      <w:r w:rsidRPr="00E72F3F">
        <w:rPr>
          <w:rFonts w:ascii="Times New Roman" w:hAnsi="Times New Roman"/>
          <w:sz w:val="28"/>
          <w:szCs w:val="28"/>
        </w:rPr>
        <w:t xml:space="preserve">Официальный сайт компании «Консультант Плюс».  </w:t>
      </w:r>
      <w:r w:rsidRPr="00E72F3F">
        <w:rPr>
          <w:rFonts w:ascii="Times New Roman" w:hAnsi="Times New Roman"/>
          <w:sz w:val="28"/>
          <w:szCs w:val="28"/>
          <w:lang w:val="en-US"/>
        </w:rPr>
        <w:t xml:space="preserve">URL: </w:t>
      </w:r>
      <w:hyperlink r:id="rId12" w:tooltip="http://www.consultant.ru/" w:history="1">
        <w:r w:rsidRPr="00E72F3F">
          <w:rPr>
            <w:rFonts w:ascii="Times New Roman" w:hAnsi="Times New Roman"/>
            <w:color w:val="1155CC"/>
            <w:sz w:val="28"/>
            <w:szCs w:val="28"/>
            <w:u w:val="single"/>
            <w:lang w:val="en-US"/>
          </w:rPr>
          <w:t>http://www.consultant.ru</w:t>
        </w:r>
      </w:hyperlink>
      <w:r w:rsidRPr="00E72F3F">
        <w:rPr>
          <w:rFonts w:ascii="Times New Roman" w:hAnsi="Times New Roman"/>
          <w:sz w:val="28"/>
          <w:szCs w:val="28"/>
          <w:lang w:val="en-US"/>
        </w:rPr>
        <w:t>.</w:t>
      </w:r>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ЭБСЮрайт [сайт]. </w:t>
      </w:r>
      <w:r w:rsidRPr="00E72F3F">
        <w:rPr>
          <w:rFonts w:ascii="Times New Roman" w:hAnsi="Times New Roman"/>
          <w:sz w:val="28"/>
          <w:szCs w:val="28"/>
          <w:lang w:val="en-US"/>
        </w:rPr>
        <w:t>URL</w:t>
      </w:r>
      <w:r w:rsidRPr="00E72F3F">
        <w:rPr>
          <w:rFonts w:ascii="Times New Roman" w:hAnsi="Times New Roman"/>
          <w:sz w:val="28"/>
          <w:szCs w:val="28"/>
        </w:rPr>
        <w:t>:</w:t>
      </w:r>
      <w:hyperlink r:id="rId13" w:tooltip="https://urait.ru/bcode/450724" w:history="1">
        <w:r w:rsidRPr="0043139F">
          <w:rPr>
            <w:rStyle w:val="af6"/>
            <w:rFonts w:eastAsia="Calibri"/>
            <w:lang w:eastAsia="en-US"/>
          </w:rPr>
          <w:t>https://urait.ru/bcode/450724</w:t>
        </w:r>
      </w:hyperlink>
      <w:hyperlink r:id="rId14" w:tooltip="https://urait.ru/bcode/450724" w:history="1">
        <w:r w:rsidRPr="00E72F3F">
          <w:rPr>
            <w:rFonts w:ascii="Times New Roman" w:hAnsi="Times New Roman"/>
            <w:color w:val="1155CC"/>
            <w:sz w:val="28"/>
            <w:szCs w:val="28"/>
            <w:u w:val="single"/>
            <w:lang w:val="en-US"/>
          </w:rPr>
          <w:t>https</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urait</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ru</w:t>
        </w:r>
        <w:r w:rsidRPr="00E72F3F">
          <w:rPr>
            <w:rFonts w:ascii="Times New Roman" w:hAnsi="Times New Roman"/>
            <w:color w:val="1155CC"/>
            <w:sz w:val="28"/>
            <w:szCs w:val="28"/>
            <w:u w:val="single"/>
          </w:rPr>
          <w:t>/</w:t>
        </w:r>
        <w:r w:rsidRPr="00E72F3F">
          <w:rPr>
            <w:rFonts w:ascii="Times New Roman" w:hAnsi="Times New Roman"/>
            <w:color w:val="1155CC"/>
            <w:sz w:val="28"/>
            <w:szCs w:val="28"/>
            <w:u w:val="single"/>
            <w:lang w:val="en-US"/>
          </w:rPr>
          <w:t>bcode</w:t>
        </w:r>
        <w:r w:rsidRPr="00E72F3F">
          <w:rPr>
            <w:rFonts w:ascii="Times New Roman" w:hAnsi="Times New Roman"/>
            <w:color w:val="1155CC"/>
            <w:sz w:val="28"/>
            <w:szCs w:val="28"/>
            <w:u w:val="single"/>
          </w:rPr>
          <w:t>/450724</w:t>
        </w:r>
      </w:hyperlink>
    </w:p>
    <w:p w:rsidR="00111B22" w:rsidRPr="006E55DA"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Официальный сайт Президента РФ. </w:t>
      </w:r>
      <w:r w:rsidRPr="0043139F">
        <w:rPr>
          <w:rFonts w:ascii="Times New Roman" w:hAnsi="Times New Roman"/>
          <w:sz w:val="28"/>
          <w:szCs w:val="28"/>
          <w:lang w:val="en-US"/>
        </w:rPr>
        <w:t>URL</w:t>
      </w:r>
      <w:r w:rsidRPr="006E55DA">
        <w:rPr>
          <w:rFonts w:ascii="Times New Roman" w:hAnsi="Times New Roman"/>
          <w:sz w:val="28"/>
          <w:szCs w:val="28"/>
        </w:rPr>
        <w:t xml:space="preserve">: </w:t>
      </w:r>
      <w:hyperlink r:id="rId15" w:tooltip="http://www.kremlin.ru" w:history="1">
        <w:r w:rsidRPr="0043139F">
          <w:rPr>
            <w:rFonts w:ascii="Times New Roman" w:hAnsi="Times New Roman"/>
            <w:color w:val="1155CC"/>
            <w:sz w:val="28"/>
            <w:szCs w:val="28"/>
            <w:u w:val="single"/>
            <w:lang w:val="en-US"/>
          </w:rPr>
          <w:t>http</w:t>
        </w:r>
        <w:r w:rsidRPr="006E55DA">
          <w:rPr>
            <w:rFonts w:ascii="Times New Roman" w:hAnsi="Times New Roman"/>
            <w:color w:val="1155CC"/>
            <w:sz w:val="28"/>
            <w:szCs w:val="28"/>
            <w:u w:val="single"/>
          </w:rPr>
          <w:t>://</w:t>
        </w:r>
        <w:r w:rsidRPr="0043139F">
          <w:rPr>
            <w:rFonts w:ascii="Times New Roman" w:hAnsi="Times New Roman"/>
            <w:color w:val="1155CC"/>
            <w:sz w:val="28"/>
            <w:szCs w:val="28"/>
            <w:u w:val="single"/>
            <w:lang w:val="en-US"/>
          </w:rPr>
          <w:t>www</w:t>
        </w:r>
        <w:r w:rsidRPr="006E55DA">
          <w:rPr>
            <w:rFonts w:ascii="Times New Roman" w:hAnsi="Times New Roman"/>
            <w:color w:val="1155CC"/>
            <w:sz w:val="28"/>
            <w:szCs w:val="28"/>
            <w:u w:val="single"/>
          </w:rPr>
          <w:t>.</w:t>
        </w:r>
        <w:r w:rsidRPr="0043139F">
          <w:rPr>
            <w:rFonts w:ascii="Times New Roman" w:hAnsi="Times New Roman"/>
            <w:color w:val="1155CC"/>
            <w:sz w:val="28"/>
            <w:szCs w:val="28"/>
            <w:u w:val="single"/>
            <w:lang w:val="en-US"/>
          </w:rPr>
          <w:t>kremlin</w:t>
        </w:r>
        <w:r w:rsidRPr="006E55DA">
          <w:rPr>
            <w:rFonts w:ascii="Times New Roman" w:hAnsi="Times New Roman"/>
            <w:color w:val="1155CC"/>
            <w:sz w:val="28"/>
            <w:szCs w:val="28"/>
            <w:u w:val="single"/>
          </w:rPr>
          <w:t>.</w:t>
        </w:r>
        <w:r w:rsidRPr="0043139F">
          <w:rPr>
            <w:rFonts w:ascii="Times New Roman" w:hAnsi="Times New Roman"/>
            <w:color w:val="1155CC"/>
            <w:sz w:val="28"/>
            <w:szCs w:val="28"/>
            <w:u w:val="single"/>
            <w:lang w:val="en-US"/>
          </w:rPr>
          <w:t>ru</w:t>
        </w:r>
      </w:hyperlink>
      <w:r w:rsidRPr="006E55DA">
        <w:rPr>
          <w:rFonts w:ascii="Times New Roman" w:hAnsi="Times New Roman"/>
          <w:sz w:val="28"/>
          <w:szCs w:val="28"/>
        </w:rPr>
        <w:t>.</w:t>
      </w:r>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Официальный сайт Правительства РФ. URL: http://</w:t>
      </w:r>
      <w:hyperlink r:id="rId16" w:tooltip="http://www.government.ru" w:history="1">
        <w:r w:rsidRPr="00E72F3F">
          <w:rPr>
            <w:rFonts w:ascii="Times New Roman" w:hAnsi="Times New Roman"/>
            <w:color w:val="1155CC"/>
            <w:sz w:val="28"/>
            <w:szCs w:val="28"/>
            <w:u w:val="single"/>
          </w:rPr>
          <w:t>www.government.ru</w:t>
        </w:r>
      </w:hyperlink>
    </w:p>
    <w:p w:rsidR="00111B22" w:rsidRPr="0043139F" w:rsidRDefault="00111B22" w:rsidP="00262CF5">
      <w:pPr>
        <w:pStyle w:val="aff3"/>
        <w:numPr>
          <w:ilvl w:val="0"/>
          <w:numId w:val="29"/>
        </w:numPr>
        <w:ind w:left="0" w:firstLine="0"/>
        <w:jc w:val="both"/>
        <w:rPr>
          <w:rFonts w:ascii="Times New Roman" w:hAnsi="Times New Roman"/>
          <w:sz w:val="28"/>
          <w:szCs w:val="28"/>
          <w:lang w:val="en-US"/>
        </w:rPr>
      </w:pPr>
      <w:r w:rsidRPr="00E72F3F">
        <w:rPr>
          <w:rFonts w:ascii="Times New Roman" w:hAnsi="Times New Roman"/>
          <w:sz w:val="28"/>
          <w:szCs w:val="28"/>
        </w:rPr>
        <w:t xml:space="preserve">Официальный сайт Государственной Думы РФ. </w:t>
      </w:r>
      <w:r w:rsidRPr="0043139F">
        <w:rPr>
          <w:rFonts w:ascii="Times New Roman" w:hAnsi="Times New Roman"/>
          <w:sz w:val="28"/>
          <w:szCs w:val="28"/>
          <w:lang w:val="en-US"/>
        </w:rPr>
        <w:t xml:space="preserve">URL: </w:t>
      </w:r>
      <w:hyperlink r:id="rId17" w:tooltip="http://duma.gov.ru" w:history="1">
        <w:r w:rsidRPr="0043139F">
          <w:rPr>
            <w:rFonts w:ascii="Times New Roman" w:hAnsi="Times New Roman"/>
            <w:color w:val="1155CC"/>
            <w:sz w:val="28"/>
            <w:szCs w:val="28"/>
            <w:u w:val="single"/>
            <w:lang w:val="en-US"/>
          </w:rPr>
          <w:t>http://duma.gov.ru</w:t>
        </w:r>
      </w:hyperlink>
    </w:p>
    <w:p w:rsidR="00111B22" w:rsidRPr="0043139F" w:rsidRDefault="00111B22" w:rsidP="00262CF5">
      <w:pPr>
        <w:pStyle w:val="aff3"/>
        <w:numPr>
          <w:ilvl w:val="0"/>
          <w:numId w:val="29"/>
        </w:numPr>
        <w:ind w:left="0" w:firstLine="0"/>
        <w:jc w:val="both"/>
        <w:rPr>
          <w:rFonts w:ascii="Times New Roman" w:hAnsi="Times New Roman"/>
          <w:sz w:val="28"/>
          <w:szCs w:val="28"/>
          <w:lang w:val="en-US"/>
        </w:rPr>
      </w:pPr>
      <w:r w:rsidRPr="00E72F3F">
        <w:rPr>
          <w:rFonts w:ascii="Times New Roman" w:hAnsi="Times New Roman"/>
          <w:sz w:val="28"/>
          <w:szCs w:val="28"/>
        </w:rPr>
        <w:t xml:space="preserve">Официальный сайт Совета Федерации РФ. </w:t>
      </w:r>
      <w:r w:rsidRPr="0043139F">
        <w:rPr>
          <w:rFonts w:ascii="Times New Roman" w:hAnsi="Times New Roman"/>
          <w:sz w:val="28"/>
          <w:szCs w:val="28"/>
          <w:lang w:val="en-US"/>
        </w:rPr>
        <w:t xml:space="preserve">URL: </w:t>
      </w:r>
      <w:hyperlink r:id="rId18" w:tooltip="http://council.gov.ru" w:history="1">
        <w:r w:rsidRPr="0043139F">
          <w:rPr>
            <w:rFonts w:ascii="Times New Roman" w:hAnsi="Times New Roman"/>
            <w:color w:val="1155CC"/>
            <w:sz w:val="28"/>
            <w:szCs w:val="28"/>
            <w:u w:val="single"/>
            <w:lang w:val="en-US"/>
          </w:rPr>
          <w:t>http://council.gov.ru</w:t>
        </w:r>
      </w:hyperlink>
    </w:p>
    <w:p w:rsidR="00111B22" w:rsidRPr="00E72F3F" w:rsidRDefault="00111B22" w:rsidP="00262CF5">
      <w:pPr>
        <w:pStyle w:val="aff3"/>
        <w:numPr>
          <w:ilvl w:val="0"/>
          <w:numId w:val="29"/>
        </w:numPr>
        <w:ind w:left="0" w:firstLine="0"/>
        <w:jc w:val="both"/>
        <w:rPr>
          <w:rFonts w:ascii="Times New Roman" w:hAnsi="Times New Roman"/>
          <w:sz w:val="28"/>
          <w:szCs w:val="28"/>
          <w:lang w:val="en-US"/>
        </w:rPr>
      </w:pPr>
      <w:r w:rsidRPr="00E72F3F">
        <w:rPr>
          <w:rFonts w:ascii="Times New Roman" w:hAnsi="Times New Roman"/>
          <w:sz w:val="28"/>
          <w:szCs w:val="28"/>
        </w:rPr>
        <w:t xml:space="preserve">Официальный сайт Верховного суда Российской Федерации.  </w:t>
      </w:r>
      <w:r w:rsidRPr="00E72F3F">
        <w:rPr>
          <w:rFonts w:ascii="Times New Roman" w:hAnsi="Times New Roman"/>
          <w:sz w:val="28"/>
          <w:szCs w:val="28"/>
          <w:lang w:val="en-US"/>
        </w:rPr>
        <w:t xml:space="preserve">URL: </w:t>
      </w:r>
      <w:hyperlink r:id="rId19" w:tooltip="http://www.vsrf.ru" w:history="1">
        <w:r w:rsidRPr="00E72F3F">
          <w:rPr>
            <w:rFonts w:ascii="Times New Roman" w:hAnsi="Times New Roman"/>
            <w:color w:val="1155CC"/>
            <w:sz w:val="28"/>
            <w:szCs w:val="28"/>
            <w:u w:val="single"/>
            <w:lang w:val="en-US"/>
          </w:rPr>
          <w:t>http</w:t>
        </w:r>
      </w:hyperlink>
      <w:hyperlink r:id="rId20" w:tooltip="http://www.vsrf.ru" w:history="1">
        <w:r w:rsidRPr="00E72F3F">
          <w:rPr>
            <w:rFonts w:ascii="Times New Roman" w:hAnsi="Times New Roman"/>
            <w:color w:val="1155CC"/>
            <w:sz w:val="28"/>
            <w:szCs w:val="28"/>
            <w:u w:val="single"/>
            <w:lang w:val="en-US"/>
          </w:rPr>
          <w:t>://www.vsrf.ru</w:t>
        </w:r>
      </w:hyperlink>
      <w:r w:rsidRPr="00E72F3F">
        <w:rPr>
          <w:rFonts w:ascii="Times New Roman" w:hAnsi="Times New Roman"/>
          <w:sz w:val="28"/>
          <w:szCs w:val="28"/>
          <w:lang w:val="en-US"/>
        </w:rPr>
        <w:t xml:space="preserve">. </w:t>
      </w:r>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Официальный сайт Правительства России. URL: http://</w:t>
      </w:r>
      <w:hyperlink r:id="rId21" w:tooltip="http://www.government.ru" w:history="1">
        <w:r w:rsidRPr="00E72F3F">
          <w:rPr>
            <w:rFonts w:ascii="Times New Roman" w:hAnsi="Times New Roman"/>
            <w:color w:val="1155CC"/>
            <w:sz w:val="28"/>
            <w:szCs w:val="28"/>
            <w:u w:val="single"/>
          </w:rPr>
          <w:t>www.government.ru</w:t>
        </w:r>
      </w:hyperlink>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lastRenderedPageBreak/>
        <w:t>Фестиваль педагогических идей «Открытый урок».  URL:</w:t>
      </w:r>
      <w:hyperlink r:id="rId22" w:tooltip="http://festival.1september.ru/" w:history="1">
        <w:r w:rsidRPr="00E72F3F">
          <w:rPr>
            <w:rFonts w:ascii="Times New Roman" w:hAnsi="Times New Roman"/>
            <w:color w:val="1155CC"/>
            <w:sz w:val="28"/>
            <w:szCs w:val="28"/>
            <w:u w:val="single"/>
          </w:rPr>
          <w:t>http://festival.1september.ru/</w:t>
        </w:r>
      </w:hyperlink>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Министерство просвещения Российской Федерации. URL: </w:t>
      </w:r>
      <w:hyperlink r:id="rId23" w:tooltip="https://edu.gov.ru" w:history="1">
        <w:r w:rsidRPr="00E72F3F">
          <w:rPr>
            <w:rFonts w:ascii="Times New Roman" w:hAnsi="Times New Roman"/>
            <w:color w:val="1155CC"/>
            <w:sz w:val="28"/>
            <w:szCs w:val="28"/>
            <w:u w:val="single"/>
          </w:rPr>
          <w:t>https://edu.gov.ru</w:t>
        </w:r>
      </w:hyperlink>
    </w:p>
    <w:p w:rsidR="00111B22" w:rsidRPr="0043139F" w:rsidRDefault="00111B22" w:rsidP="00262CF5">
      <w:pPr>
        <w:pStyle w:val="aff3"/>
        <w:numPr>
          <w:ilvl w:val="0"/>
          <w:numId w:val="29"/>
        </w:numPr>
        <w:ind w:left="0" w:firstLine="0"/>
        <w:jc w:val="both"/>
        <w:rPr>
          <w:rFonts w:ascii="Times New Roman" w:hAnsi="Times New Roman"/>
          <w:sz w:val="28"/>
          <w:szCs w:val="28"/>
          <w:lang w:val="en-US"/>
        </w:rPr>
      </w:pPr>
      <w:r w:rsidRPr="00E72F3F">
        <w:rPr>
          <w:rFonts w:ascii="Times New Roman" w:hAnsi="Times New Roman"/>
          <w:sz w:val="28"/>
          <w:szCs w:val="28"/>
        </w:rPr>
        <w:t xml:space="preserve">Министерство науки и высшего образования Российской Федерации. </w:t>
      </w:r>
      <w:r w:rsidRPr="0043139F">
        <w:rPr>
          <w:rFonts w:ascii="Times New Roman" w:hAnsi="Times New Roman"/>
          <w:sz w:val="28"/>
          <w:szCs w:val="28"/>
          <w:lang w:val="en-US"/>
        </w:rPr>
        <w:t xml:space="preserve">URL: </w:t>
      </w:r>
      <w:hyperlink r:id="rId24" w:tooltip="https://minobrnauki.gov.ru" w:history="1">
        <w:r w:rsidRPr="0043139F">
          <w:rPr>
            <w:rFonts w:ascii="Times New Roman" w:hAnsi="Times New Roman"/>
            <w:color w:val="1155CC"/>
            <w:sz w:val="28"/>
            <w:szCs w:val="28"/>
            <w:u w:val="single"/>
            <w:lang w:val="en-US"/>
          </w:rPr>
          <w:t>https://minobrnauki.gov.ru</w:t>
        </w:r>
      </w:hyperlink>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Федеральная служба по надзору в сфере образования и науки (Рособрнадзор). URL: https://obrnadzor.gov.ru</w:t>
      </w:r>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Официальный сайт Национальных проектов России. URL: https://национальныепроекты.рф </w:t>
      </w:r>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Федеральный портал «Российское образование». URL:  </w:t>
      </w:r>
      <w:hyperlink r:id="rId25" w:tooltip="https://www.edu.ru" w:history="1">
        <w:r w:rsidRPr="00E72F3F">
          <w:rPr>
            <w:rFonts w:ascii="Times New Roman" w:hAnsi="Times New Roman"/>
            <w:color w:val="1155CC"/>
            <w:sz w:val="28"/>
            <w:szCs w:val="28"/>
            <w:u w:val="single"/>
          </w:rPr>
          <w:t>https://www.edu.ru</w:t>
        </w:r>
      </w:hyperlink>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Федеральный портал «Информационно-коммуникационных технологий в образовании». URL:  </w:t>
      </w:r>
      <w:hyperlink r:id="rId26" w:tooltip="http://window.edu.ru" w:history="1">
        <w:r w:rsidRPr="00E72F3F">
          <w:rPr>
            <w:rFonts w:ascii="Times New Roman" w:hAnsi="Times New Roman"/>
            <w:color w:val="1155CC"/>
            <w:sz w:val="28"/>
            <w:szCs w:val="28"/>
            <w:u w:val="single"/>
          </w:rPr>
          <w:t>http://window.edu.ru</w:t>
        </w:r>
      </w:hyperlink>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Федеральный портал по финансовой грамотности. URL: </w:t>
      </w:r>
      <w:hyperlink r:id="rId27" w:tooltip="https://vashifinancy.ru" w:history="1">
        <w:r w:rsidRPr="00E72F3F">
          <w:rPr>
            <w:rFonts w:ascii="Times New Roman" w:hAnsi="Times New Roman"/>
            <w:color w:val="1155CC"/>
            <w:sz w:val="28"/>
            <w:szCs w:val="28"/>
            <w:u w:val="single"/>
          </w:rPr>
          <w:t>https://vashifinancy.ru</w:t>
        </w:r>
      </w:hyperlink>
    </w:p>
    <w:p w:rsidR="00111B22" w:rsidRPr="00E72F3F" w:rsidRDefault="00111B22" w:rsidP="00262CF5">
      <w:pPr>
        <w:pStyle w:val="aff3"/>
        <w:numPr>
          <w:ilvl w:val="0"/>
          <w:numId w:val="29"/>
        </w:numPr>
        <w:ind w:left="0" w:firstLine="0"/>
        <w:jc w:val="both"/>
        <w:rPr>
          <w:rFonts w:ascii="Times New Roman" w:hAnsi="Times New Roman"/>
          <w:sz w:val="28"/>
          <w:szCs w:val="28"/>
        </w:rPr>
      </w:pPr>
      <w:r w:rsidRPr="00E72F3F">
        <w:rPr>
          <w:rFonts w:ascii="Times New Roman" w:hAnsi="Times New Roman"/>
          <w:sz w:val="28"/>
          <w:szCs w:val="28"/>
        </w:rPr>
        <w:t xml:space="preserve">Федеральный институт педагогических измерений (ФИПИ). URL: </w:t>
      </w:r>
      <w:hyperlink r:id="rId28" w:tooltip="https://fipi.ru" w:history="1">
        <w:r w:rsidRPr="00E72F3F">
          <w:rPr>
            <w:rFonts w:ascii="Times New Roman" w:hAnsi="Times New Roman"/>
            <w:color w:val="1155CC"/>
            <w:sz w:val="28"/>
            <w:szCs w:val="28"/>
            <w:u w:val="single"/>
          </w:rPr>
          <w:t>https://fipi.ru</w:t>
        </w:r>
      </w:hyperlink>
    </w:p>
    <w:p w:rsidR="00111B22" w:rsidRDefault="00111B22" w:rsidP="00111B22">
      <w:pPr>
        <w:pStyle w:val="17"/>
        <w:rPr>
          <w:rFonts w:ascii="Times New Roman" w:hAnsi="Times New Roman" w:cs="Times New Roman"/>
          <w:color w:val="2F5496"/>
          <w:sz w:val="32"/>
          <w:szCs w:val="28"/>
          <w:lang w:eastAsia="en-US"/>
        </w:rPr>
      </w:pPr>
      <w:bookmarkStart w:id="173" w:name="_Toc114826661"/>
      <w:bookmarkStart w:id="174" w:name="_Toc118235442"/>
      <w:bookmarkStart w:id="175" w:name="_Toc118235554"/>
      <w:bookmarkStart w:id="176" w:name="_Toc120775800"/>
      <w:bookmarkStart w:id="177" w:name="_Toc125104286"/>
      <w:bookmarkEnd w:id="172"/>
    </w:p>
    <w:p w:rsidR="00111B22" w:rsidRDefault="00111B22" w:rsidP="00111B22">
      <w:pPr>
        <w:rPr>
          <w:rFonts w:ascii="Times New Roman" w:eastAsia="Arial" w:hAnsi="Times New Roman"/>
          <w:color w:val="2F5496"/>
          <w:sz w:val="32"/>
          <w:szCs w:val="28"/>
        </w:rPr>
      </w:pPr>
      <w:r>
        <w:rPr>
          <w:rFonts w:ascii="Times New Roman" w:hAnsi="Times New Roman"/>
          <w:color w:val="2F5496"/>
          <w:sz w:val="32"/>
          <w:szCs w:val="28"/>
        </w:rPr>
        <w:br w:type="page"/>
      </w:r>
    </w:p>
    <w:p w:rsidR="00111B22" w:rsidRPr="00065DD0" w:rsidRDefault="00111B22" w:rsidP="00065DD0">
      <w:pPr>
        <w:pStyle w:val="110"/>
        <w:ind w:left="567" w:hanging="141"/>
        <w:jc w:val="center"/>
        <w:rPr>
          <w:rStyle w:val="30"/>
          <w:rFonts w:ascii="Times New Roman" w:eastAsia="Arial" w:hAnsi="Times New Roman"/>
          <w:b/>
        </w:rPr>
      </w:pPr>
      <w:bookmarkStart w:id="178" w:name="_Toc164839171"/>
      <w:r w:rsidRPr="00D30283">
        <w:lastRenderedPageBreak/>
        <w:t>4</w:t>
      </w:r>
      <w:r w:rsidRPr="00D30283">
        <w:rPr>
          <w:b w:val="0"/>
        </w:rPr>
        <w:t xml:space="preserve">. </w:t>
      </w:r>
      <w:r w:rsidRPr="00065DD0">
        <w:rPr>
          <w:rStyle w:val="30"/>
          <w:rFonts w:ascii="Times New Roman" w:eastAsia="Arial" w:hAnsi="Times New Roman"/>
          <w:b/>
        </w:rPr>
        <w:t>Контроль и оценка результатов освоения общеобразовательной дисциплины</w:t>
      </w:r>
      <w:bookmarkEnd w:id="173"/>
      <w:bookmarkEnd w:id="174"/>
      <w:bookmarkEnd w:id="175"/>
      <w:bookmarkEnd w:id="176"/>
      <w:bookmarkEnd w:id="177"/>
      <w:bookmarkEnd w:id="178"/>
    </w:p>
    <w:p w:rsidR="00111B22" w:rsidRPr="00D30283" w:rsidRDefault="00111B22" w:rsidP="00111B22">
      <w:pPr>
        <w:spacing w:after="0"/>
        <w:ind w:left="555"/>
        <w:rPr>
          <w:rFonts w:ascii="Times New Roman" w:hAnsi="Times New Roman"/>
          <w:sz w:val="28"/>
          <w:szCs w:val="28"/>
        </w:rPr>
      </w:pP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компетенций по разделам и темам содержания учебного материала.</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Содержание общеобразовательной дисциплины «Обществознание» направлено на формирование общих компетенций ОК 1, ОК 2, ОК 3, ОК 4, ОК 5, ОК 6, ОК 7, ОК 9 и сопряжены с достижением образовательных результатов, регламентированных ФГОС СОО.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Оценивание образовательных результатов обучающихся в процессе освоения ими содержания общеобразовательной учебной дисциплины «Обществознание» на уровне среднего профессионального образования является существенным звеном учебного процесса. Целесообразно проводить оценивание образовательных результатов в ходе изучения каждого раздела образовательной программы. Для организации и проведения оценочных процедур преподаватель может воспользоваться как готовыми средствами оценивания, представленными в психолого-педагогической и методической литературе, или самостоятельно разработать инструментарий оценки.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Важным средством оценки образовательных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комплексные задания, ориентированные на проверку целого комплекса умений, компетентностно-ориентированные задания, позволяющие оценивать сформированность группы различных умений и базирующиеся на контексте социальных ситуаций.</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Процедура оценивания образовательных результатов обучающихся может вестись каждым преподавателем в ходе стартовой, текущей, промежуточной диагностики.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Результаты стартовой диагностики могут служить основанием для корректировки учебных программ и индивидуализации учебной деятельности обучающегося, группы в целом.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В текущей диагностике процедура оценивания может быть организована посредством:</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 оценивания результатов устного опроса;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-оценивания выполнения познавательных заданий (задания к документам, содержащими социальную информацию; задания к схемам, таблицам, диаграммам, инфографике; вопросы проблемного характера; задания-задачи; проектные задания и др.);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 оценивание результатов тестирования.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lastRenderedPageBreak/>
        <w:t>При организации и проведении процедуры оценивания образовательных результатов обучающихся целесообразно предусмотреть возможность самооценки и взаимооценки знаний/умений обучающихся. Предметом оценивания являются не только итоговые образовательные результаты, но и динамика изменений этих результатов в процессе всего изучения и освоения содержания учебной дисциплины.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Необходимо учитывать, что изучение обществознания предусматривает как развитие устной, так и развитие письменной речи; поэтому целесообразно выдерживать соответствующие пропорции в способах предъявления заданий и форматах ожидаемых ответов.</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Требования, параметры и критерии оценочной процедуры должны быть известны обучающимся заранее, до непосредственного проведения процедуры оценивания, включая самооценку и взаимооценку. По возможности, параметры и критерии оценки должны разрабатываться и обсуждаться преподавателем совместно с самими обучающимися. Каждому параметру оценки должны соответствовать критерии оценки: за что выставляется та или иная оценка; в случае балльной оценки - то или иное количество баллов. </w:t>
      </w:r>
    </w:p>
    <w:p w:rsidR="00111B22" w:rsidRPr="00182460" w:rsidRDefault="00111B22" w:rsidP="00111B22">
      <w:pPr>
        <w:pBdr>
          <w:top w:val="none" w:sz="4" w:space="0" w:color="000000"/>
          <w:left w:val="none" w:sz="4" w:space="0" w:color="000000"/>
          <w:bottom w:val="none" w:sz="4" w:space="0" w:color="000000"/>
          <w:right w:val="none" w:sz="4" w:space="0" w:color="000000"/>
        </w:pBdr>
        <w:spacing w:after="0"/>
        <w:ind w:firstLine="708"/>
        <w:jc w:val="both"/>
        <w:rPr>
          <w:rFonts w:ascii="Times New Roman" w:hAnsi="Times New Roman"/>
          <w:sz w:val="28"/>
          <w:szCs w:val="28"/>
        </w:rPr>
      </w:pPr>
      <w:r w:rsidRPr="00182460">
        <w:rPr>
          <w:rFonts w:ascii="Times New Roman" w:hAnsi="Times New Roman"/>
          <w:sz w:val="28"/>
          <w:szCs w:val="28"/>
        </w:rPr>
        <w:t>На основе типов оценочных мероприятий, предложенных в таблице, преподаватель выбирает формы и методы с учетом профессионализации обучения по программе дисциплины.</w:t>
      </w:r>
    </w:p>
    <w:p w:rsidR="00111B22" w:rsidRPr="00F70962" w:rsidRDefault="00111B22" w:rsidP="00111B22">
      <w:pPr>
        <w:shd w:val="clear" w:color="auto" w:fill="FFFFFF"/>
        <w:spacing w:after="0"/>
        <w:ind w:firstLine="720"/>
        <w:jc w:val="both"/>
        <w:rPr>
          <w:rFonts w:ascii="Times New Roman" w:hAnsi="Times New Roman"/>
          <w:sz w:val="24"/>
          <w:szCs w:val="24"/>
        </w:rPr>
      </w:pPr>
    </w:p>
    <w:tbl>
      <w:tblPr>
        <w:tblW w:w="0" w:type="auto"/>
        <w:jc w:val="center"/>
        <w:tblInd w:w="242"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3070"/>
        <w:gridCol w:w="3439"/>
        <w:gridCol w:w="2804"/>
      </w:tblGrid>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t>Общая/профессиональная компетенции</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t>Раздел/Тема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t>Тип оценочных мероприятия</w:t>
            </w:r>
          </w:p>
        </w:tc>
      </w:tr>
      <w:tr w:rsidR="00111B22" w:rsidRPr="00036B4E" w:rsidTr="00065DD0">
        <w:trPr>
          <w:trHeight w:val="134"/>
          <w:jc w:val="center"/>
        </w:trPr>
        <w:tc>
          <w:tcPr>
            <w:tcW w:w="97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i/>
                <w:sz w:val="24"/>
                <w:szCs w:val="24"/>
              </w:rPr>
            </w:pPr>
            <w:r w:rsidRPr="00036B4E">
              <w:rPr>
                <w:rFonts w:ascii="Times New Roman" w:hAnsi="Times New Roman"/>
                <w:b/>
                <w:i/>
                <w:sz w:val="24"/>
                <w:szCs w:val="24"/>
              </w:rPr>
              <w:t>Раздел 1. Человек в обществе</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1.1.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Общество и общественные отношения. Развитие общества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2"/>
              </w:numPr>
              <w:pBdr>
                <w:top w:val="none" w:sz="4" w:space="0" w:color="000000"/>
                <w:left w:val="none" w:sz="4" w:space="0" w:color="000000"/>
                <w:bottom w:val="none" w:sz="4" w:space="0" w:color="000000"/>
                <w:right w:val="none" w:sz="4" w:space="0" w:color="000000"/>
              </w:pBdr>
              <w:tabs>
                <w:tab w:val="left" w:pos="223"/>
              </w:tabs>
              <w:spacing w:line="276" w:lineRule="auto"/>
              <w:ind w:left="0" w:firstLine="0"/>
              <w:rPr>
                <w:sz w:val="24"/>
                <w:szCs w:val="24"/>
              </w:rPr>
            </w:pPr>
            <w:r w:rsidRPr="00036B4E">
              <w:rPr>
                <w:sz w:val="24"/>
                <w:szCs w:val="24"/>
              </w:rPr>
              <w:t>Вопросы проблемного характера</w:t>
            </w:r>
          </w:p>
          <w:p w:rsidR="00111B22" w:rsidRPr="00036B4E" w:rsidRDefault="00111B22" w:rsidP="00111B22">
            <w:pPr>
              <w:pStyle w:val="af4"/>
              <w:numPr>
                <w:ilvl w:val="0"/>
                <w:numId w:val="2"/>
              </w:numPr>
              <w:pBdr>
                <w:top w:val="none" w:sz="4" w:space="0" w:color="000000"/>
                <w:left w:val="none" w:sz="4" w:space="0" w:color="000000"/>
                <w:bottom w:val="none" w:sz="4" w:space="0" w:color="000000"/>
                <w:right w:val="none" w:sz="4" w:space="0" w:color="000000"/>
              </w:pBdr>
              <w:tabs>
                <w:tab w:val="left" w:pos="223"/>
              </w:tabs>
              <w:spacing w:line="276" w:lineRule="auto"/>
              <w:ind w:left="0" w:firstLine="0"/>
              <w:rPr>
                <w:sz w:val="24"/>
                <w:szCs w:val="24"/>
              </w:rPr>
            </w:pPr>
            <w:r w:rsidRPr="00036B4E">
              <w:rPr>
                <w:sz w:val="24"/>
                <w:szCs w:val="24"/>
              </w:rPr>
              <w:t>Задания к схемам, таблицам, диаграммам, инфографике</w:t>
            </w:r>
          </w:p>
          <w:p w:rsidR="00111B22" w:rsidRPr="00036B4E" w:rsidRDefault="00111B22" w:rsidP="00111B22">
            <w:pPr>
              <w:pStyle w:val="af4"/>
              <w:numPr>
                <w:ilvl w:val="0"/>
                <w:numId w:val="2"/>
              </w:numPr>
              <w:pBdr>
                <w:top w:val="none" w:sz="4" w:space="0" w:color="000000"/>
                <w:left w:val="none" w:sz="4" w:space="0" w:color="000000"/>
                <w:bottom w:val="none" w:sz="4" w:space="0" w:color="000000"/>
                <w:right w:val="none" w:sz="4" w:space="0" w:color="000000"/>
              </w:pBdr>
              <w:tabs>
                <w:tab w:val="left" w:pos="223"/>
              </w:tabs>
              <w:spacing w:line="276" w:lineRule="auto"/>
              <w:ind w:left="0" w:firstLine="0"/>
              <w:rPr>
                <w:sz w:val="24"/>
                <w:szCs w:val="24"/>
              </w:rPr>
            </w:pPr>
            <w:r w:rsidRPr="00036B4E">
              <w:rPr>
                <w:sz w:val="24"/>
                <w:szCs w:val="24"/>
              </w:rPr>
              <w:t>Проектные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1.2.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Биосоциальная природа человека и его деятельность</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3"/>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 xml:space="preserve">Задания к документам, содержащим </w:t>
            </w:r>
            <w:r w:rsidRPr="00036B4E">
              <w:rPr>
                <w:sz w:val="24"/>
                <w:szCs w:val="24"/>
              </w:rPr>
              <w:lastRenderedPageBreak/>
              <w:t>социальную информацию</w:t>
            </w:r>
          </w:p>
          <w:p w:rsidR="00111B22" w:rsidRPr="00036B4E" w:rsidRDefault="00111B22" w:rsidP="00111B22">
            <w:pPr>
              <w:pStyle w:val="af4"/>
              <w:numPr>
                <w:ilvl w:val="0"/>
                <w:numId w:val="3"/>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Проектные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lastRenderedPageBreak/>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1.3.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Познавательная деятельность человека. Научное познание</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4"/>
              </w:numPr>
              <w:pBdr>
                <w:top w:val="none" w:sz="4" w:space="0" w:color="000000"/>
                <w:left w:val="none" w:sz="4" w:space="0" w:color="000000"/>
                <w:bottom w:val="none" w:sz="4" w:space="0" w:color="000000"/>
                <w:right w:val="none" w:sz="4" w:space="0" w:color="000000"/>
              </w:pBdr>
              <w:tabs>
                <w:tab w:val="left" w:pos="376"/>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111B22">
            <w:pPr>
              <w:pStyle w:val="af4"/>
              <w:numPr>
                <w:ilvl w:val="0"/>
                <w:numId w:val="4"/>
              </w:numPr>
              <w:pBdr>
                <w:top w:val="none" w:sz="4" w:space="0" w:color="000000"/>
                <w:left w:val="none" w:sz="4" w:space="0" w:color="000000"/>
                <w:bottom w:val="none" w:sz="4" w:space="0" w:color="000000"/>
                <w:right w:val="none" w:sz="4" w:space="0" w:color="000000"/>
              </w:pBdr>
              <w:tabs>
                <w:tab w:val="left" w:pos="376"/>
              </w:tabs>
              <w:spacing w:line="276" w:lineRule="auto"/>
              <w:ind w:left="82" w:firstLine="0"/>
              <w:rPr>
                <w:sz w:val="24"/>
                <w:szCs w:val="24"/>
              </w:rPr>
            </w:pPr>
            <w:r w:rsidRPr="00036B4E">
              <w:rPr>
                <w:sz w:val="24"/>
                <w:szCs w:val="24"/>
              </w:rPr>
              <w:t>Познавательные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97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t>Раздел 2. Духовная культура</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2.1.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Духовная культура личности и общества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5"/>
              </w:numPr>
              <w:pBdr>
                <w:top w:val="none" w:sz="4" w:space="0" w:color="000000"/>
                <w:left w:val="none" w:sz="4" w:space="0" w:color="000000"/>
                <w:bottom w:val="none" w:sz="4" w:space="0" w:color="000000"/>
                <w:right w:val="none" w:sz="4" w:space="0" w:color="000000"/>
              </w:pBdr>
              <w:tabs>
                <w:tab w:val="left" w:pos="436"/>
              </w:tabs>
              <w:spacing w:line="276" w:lineRule="auto"/>
              <w:ind w:left="82" w:firstLine="0"/>
              <w:rPr>
                <w:sz w:val="24"/>
                <w:szCs w:val="24"/>
              </w:rPr>
            </w:pPr>
            <w:r w:rsidRPr="00036B4E">
              <w:rPr>
                <w:sz w:val="24"/>
                <w:szCs w:val="24"/>
              </w:rPr>
              <w:t>Вопросы проблемного характера</w:t>
            </w:r>
          </w:p>
          <w:p w:rsidR="00111B22" w:rsidRPr="00036B4E" w:rsidRDefault="00111B22" w:rsidP="00111B22">
            <w:pPr>
              <w:pStyle w:val="af4"/>
              <w:numPr>
                <w:ilvl w:val="0"/>
                <w:numId w:val="5"/>
              </w:numPr>
              <w:pBdr>
                <w:top w:val="none" w:sz="4" w:space="0" w:color="000000"/>
                <w:left w:val="none" w:sz="4" w:space="0" w:color="000000"/>
                <w:bottom w:val="none" w:sz="4" w:space="0" w:color="000000"/>
                <w:right w:val="none" w:sz="4" w:space="0" w:color="000000"/>
              </w:pBdr>
              <w:tabs>
                <w:tab w:val="left" w:pos="436"/>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03</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2.2.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Наука и образование в современном мире</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6"/>
              </w:numPr>
              <w:pBdr>
                <w:top w:val="none" w:sz="4" w:space="0" w:color="000000"/>
                <w:left w:val="none" w:sz="4" w:space="0" w:color="000000"/>
                <w:bottom w:val="none" w:sz="4" w:space="0" w:color="000000"/>
                <w:right w:val="none" w:sz="4" w:space="0" w:color="000000"/>
              </w:pBdr>
              <w:tabs>
                <w:tab w:val="left" w:pos="406"/>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111B22">
            <w:pPr>
              <w:pStyle w:val="af4"/>
              <w:numPr>
                <w:ilvl w:val="0"/>
                <w:numId w:val="6"/>
              </w:numPr>
              <w:pBdr>
                <w:top w:val="none" w:sz="4" w:space="0" w:color="000000"/>
                <w:left w:val="none" w:sz="4" w:space="0" w:color="000000"/>
                <w:bottom w:val="none" w:sz="4" w:space="0" w:color="000000"/>
                <w:right w:val="none" w:sz="4" w:space="0" w:color="000000"/>
              </w:pBdr>
              <w:tabs>
                <w:tab w:val="left" w:pos="406"/>
              </w:tabs>
              <w:spacing w:line="276" w:lineRule="auto"/>
              <w:ind w:left="82" w:firstLine="0"/>
              <w:rPr>
                <w:sz w:val="24"/>
                <w:szCs w:val="24"/>
              </w:rPr>
            </w:pPr>
            <w:r w:rsidRPr="00036B4E">
              <w:rPr>
                <w:sz w:val="24"/>
                <w:szCs w:val="24"/>
              </w:rPr>
              <w:t>Проектные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 xml:space="preserve">Самооценка и </w:t>
            </w:r>
            <w:r w:rsidRPr="00036B4E">
              <w:rPr>
                <w:rFonts w:ascii="Times New Roman" w:hAnsi="Times New Roman"/>
                <w:i/>
                <w:sz w:val="24"/>
                <w:szCs w:val="24"/>
              </w:rPr>
              <w:lastRenderedPageBreak/>
              <w:t>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lastRenderedPageBreak/>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2.3.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Религия</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2.4.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Искусство</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8"/>
              </w:numPr>
              <w:pBdr>
                <w:top w:val="none" w:sz="4" w:space="0" w:color="000000"/>
                <w:left w:val="none" w:sz="4" w:space="0" w:color="000000"/>
                <w:bottom w:val="none" w:sz="4" w:space="0" w:color="000000"/>
                <w:right w:val="none" w:sz="4" w:space="0" w:color="000000"/>
              </w:pBdr>
              <w:tabs>
                <w:tab w:val="left" w:pos="376"/>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97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t>Раздел 3. Экономическая жизнь общества</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07</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3.1.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Экономика - основа жизнедеятельности общества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9"/>
              </w:numPr>
              <w:pBdr>
                <w:top w:val="none" w:sz="4" w:space="0" w:color="000000"/>
                <w:left w:val="none" w:sz="4" w:space="0" w:color="000000"/>
                <w:bottom w:val="none" w:sz="4" w:space="0" w:color="000000"/>
                <w:right w:val="none" w:sz="4" w:space="0" w:color="000000"/>
              </w:pBdr>
              <w:tabs>
                <w:tab w:val="left" w:pos="421"/>
              </w:tabs>
              <w:spacing w:line="276" w:lineRule="auto"/>
              <w:ind w:left="82" w:firstLine="0"/>
              <w:rPr>
                <w:sz w:val="24"/>
                <w:szCs w:val="24"/>
              </w:rPr>
            </w:pPr>
            <w:r w:rsidRPr="00036B4E">
              <w:rPr>
                <w:sz w:val="24"/>
                <w:szCs w:val="24"/>
              </w:rPr>
              <w:t>Задания к схемам, таблицам, диаграммам, инфографике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3.2.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Рыночные отношения в экономике. Финансовые институты</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4"/>
              </w:numPr>
              <w:pBdr>
                <w:top w:val="none" w:sz="4" w:space="0" w:color="000000"/>
                <w:left w:val="none" w:sz="4" w:space="0" w:color="000000"/>
                <w:bottom w:val="none" w:sz="4" w:space="0" w:color="000000"/>
                <w:right w:val="none" w:sz="4" w:space="0" w:color="000000"/>
              </w:pBdr>
              <w:tabs>
                <w:tab w:val="left" w:pos="376"/>
              </w:tabs>
              <w:spacing w:line="276" w:lineRule="auto"/>
              <w:ind w:left="0"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lastRenderedPageBreak/>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03</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3.3.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Рынок труда и безработица. Рациональное поведение потребителя</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3"/>
              </w:numPr>
              <w:pBdr>
                <w:top w:val="none" w:sz="4" w:space="0" w:color="000000"/>
                <w:left w:val="none" w:sz="4" w:space="0" w:color="000000"/>
                <w:bottom w:val="none" w:sz="4" w:space="0" w:color="000000"/>
                <w:right w:val="none" w:sz="4" w:space="0" w:color="000000"/>
              </w:pBdr>
              <w:tabs>
                <w:tab w:val="left" w:pos="316"/>
              </w:tabs>
              <w:spacing w:line="276" w:lineRule="auto"/>
              <w:ind w:left="82" w:firstLine="0"/>
              <w:rPr>
                <w:sz w:val="24"/>
                <w:szCs w:val="24"/>
              </w:rPr>
            </w:pPr>
            <w:r w:rsidRPr="00036B4E">
              <w:rPr>
                <w:sz w:val="24"/>
                <w:szCs w:val="24"/>
              </w:rPr>
              <w:t>Задания- задачи</w:t>
            </w:r>
          </w:p>
          <w:p w:rsidR="00111B22" w:rsidRPr="00036B4E" w:rsidRDefault="00111B22" w:rsidP="00111B22">
            <w:pPr>
              <w:pStyle w:val="af4"/>
              <w:numPr>
                <w:ilvl w:val="0"/>
                <w:numId w:val="13"/>
              </w:numPr>
              <w:pBdr>
                <w:top w:val="none" w:sz="4" w:space="0" w:color="000000"/>
                <w:left w:val="none" w:sz="4" w:space="0" w:color="000000"/>
                <w:bottom w:val="none" w:sz="4" w:space="0" w:color="000000"/>
                <w:right w:val="none" w:sz="4" w:space="0" w:color="000000"/>
              </w:pBdr>
              <w:tabs>
                <w:tab w:val="left" w:pos="316"/>
              </w:tabs>
              <w:spacing w:line="276" w:lineRule="auto"/>
              <w:ind w:left="82" w:firstLine="0"/>
              <w:rPr>
                <w:sz w:val="24"/>
                <w:szCs w:val="24"/>
              </w:rPr>
            </w:pPr>
            <w:r w:rsidRPr="00036B4E">
              <w:rPr>
                <w:sz w:val="24"/>
                <w:szCs w:val="24"/>
              </w:rPr>
              <w:t>Задания к схемам, таблицам, диаграммам, инфографике</w:t>
            </w:r>
          </w:p>
          <w:p w:rsidR="00111B22" w:rsidRPr="00036B4E" w:rsidRDefault="00111B22" w:rsidP="00111B22">
            <w:pPr>
              <w:pStyle w:val="af4"/>
              <w:numPr>
                <w:ilvl w:val="0"/>
                <w:numId w:val="13"/>
              </w:numPr>
              <w:pBdr>
                <w:top w:val="none" w:sz="4" w:space="0" w:color="000000"/>
                <w:left w:val="none" w:sz="4" w:space="0" w:color="000000"/>
                <w:bottom w:val="none" w:sz="4" w:space="0" w:color="000000"/>
                <w:right w:val="none" w:sz="4" w:space="0" w:color="000000"/>
              </w:pBdr>
              <w:tabs>
                <w:tab w:val="left" w:pos="316"/>
              </w:tabs>
              <w:spacing w:line="276" w:lineRule="auto"/>
              <w:ind w:left="82" w:firstLine="0"/>
              <w:rPr>
                <w:sz w:val="24"/>
                <w:szCs w:val="24"/>
              </w:rPr>
            </w:pPr>
            <w:r w:rsidRPr="00036B4E">
              <w:rPr>
                <w:sz w:val="24"/>
                <w:szCs w:val="24"/>
              </w:rPr>
              <w:t>Проектные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03</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3.4.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Предприятие в экономике</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2"/>
              </w:numPr>
              <w:pBdr>
                <w:top w:val="none" w:sz="4" w:space="0" w:color="000000"/>
                <w:left w:val="none" w:sz="4" w:space="0" w:color="000000"/>
                <w:bottom w:val="none" w:sz="4" w:space="0" w:color="000000"/>
                <w:right w:val="none" w:sz="4" w:space="0" w:color="000000"/>
              </w:pBdr>
              <w:tabs>
                <w:tab w:val="left" w:pos="346"/>
              </w:tabs>
              <w:spacing w:line="276" w:lineRule="auto"/>
              <w:ind w:left="82" w:firstLine="0"/>
              <w:rPr>
                <w:sz w:val="24"/>
                <w:szCs w:val="24"/>
              </w:rPr>
            </w:pPr>
            <w:r w:rsidRPr="00036B4E">
              <w:rPr>
                <w:sz w:val="24"/>
                <w:szCs w:val="24"/>
              </w:rPr>
              <w:t>Задания - задачи</w:t>
            </w:r>
          </w:p>
          <w:p w:rsidR="00111B22" w:rsidRPr="00036B4E" w:rsidRDefault="00111B22" w:rsidP="00111B22">
            <w:pPr>
              <w:pStyle w:val="af4"/>
              <w:numPr>
                <w:ilvl w:val="0"/>
                <w:numId w:val="12"/>
              </w:numPr>
              <w:pBdr>
                <w:top w:val="none" w:sz="4" w:space="0" w:color="000000"/>
                <w:left w:val="none" w:sz="4" w:space="0" w:color="000000"/>
                <w:bottom w:val="none" w:sz="4" w:space="0" w:color="000000"/>
                <w:right w:val="none" w:sz="4" w:space="0" w:color="000000"/>
              </w:pBdr>
              <w:tabs>
                <w:tab w:val="left" w:pos="346"/>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111B22">
            <w:pPr>
              <w:pStyle w:val="af4"/>
              <w:numPr>
                <w:ilvl w:val="0"/>
                <w:numId w:val="12"/>
              </w:numPr>
              <w:pBdr>
                <w:top w:val="none" w:sz="4" w:space="0" w:color="000000"/>
                <w:left w:val="none" w:sz="4" w:space="0" w:color="000000"/>
                <w:bottom w:val="none" w:sz="4" w:space="0" w:color="000000"/>
                <w:right w:val="none" w:sz="4" w:space="0" w:color="000000"/>
              </w:pBdr>
              <w:tabs>
                <w:tab w:val="left" w:pos="346"/>
              </w:tabs>
              <w:spacing w:line="276" w:lineRule="auto"/>
              <w:ind w:left="82" w:firstLine="0"/>
              <w:rPr>
                <w:sz w:val="24"/>
                <w:szCs w:val="24"/>
              </w:rPr>
            </w:pPr>
            <w:r w:rsidRPr="00036B4E">
              <w:rPr>
                <w:sz w:val="24"/>
                <w:szCs w:val="24"/>
              </w:rPr>
              <w:t>Проектные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3.5.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Экономика и государство</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0"/>
              </w:numPr>
              <w:pBdr>
                <w:top w:val="none" w:sz="4" w:space="0" w:color="000000"/>
                <w:left w:val="none" w:sz="4" w:space="0" w:color="000000"/>
                <w:bottom w:val="none" w:sz="4" w:space="0" w:color="000000"/>
                <w:right w:val="none" w:sz="4" w:space="0" w:color="000000"/>
              </w:pBdr>
              <w:tabs>
                <w:tab w:val="left" w:pos="365"/>
              </w:tabs>
              <w:spacing w:line="276" w:lineRule="auto"/>
              <w:ind w:left="82" w:firstLine="0"/>
              <w:rPr>
                <w:sz w:val="24"/>
                <w:szCs w:val="24"/>
              </w:rPr>
            </w:pPr>
            <w:r w:rsidRPr="00036B4E">
              <w:rPr>
                <w:sz w:val="24"/>
                <w:szCs w:val="24"/>
              </w:rPr>
              <w:t>Задания к схемам, таблицам, диаграммам, инфографике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Самооценка и взаимооценка знаний /умений о</w:t>
            </w:r>
            <w:r w:rsidRPr="00036B4E">
              <w:rPr>
                <w:rFonts w:ascii="Times New Roman" w:hAnsi="Times New Roman"/>
                <w:sz w:val="24"/>
                <w:szCs w:val="24"/>
              </w:rPr>
              <w:t>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3.6.</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Основные тенденции развития экономики России и международная экономика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1"/>
              </w:numPr>
              <w:pBdr>
                <w:top w:val="none" w:sz="4" w:space="0" w:color="000000"/>
                <w:left w:val="none" w:sz="4" w:space="0" w:color="000000"/>
                <w:bottom w:val="none" w:sz="4" w:space="0" w:color="000000"/>
                <w:right w:val="none" w:sz="4" w:space="0" w:color="000000"/>
              </w:pBdr>
              <w:tabs>
                <w:tab w:val="left" w:pos="436"/>
              </w:tabs>
              <w:spacing w:line="276" w:lineRule="auto"/>
              <w:ind w:left="82" w:firstLine="0"/>
              <w:rPr>
                <w:sz w:val="24"/>
                <w:szCs w:val="24"/>
              </w:rPr>
            </w:pPr>
            <w:r w:rsidRPr="00036B4E">
              <w:rPr>
                <w:sz w:val="24"/>
                <w:szCs w:val="24"/>
              </w:rPr>
              <w:t>Вопросы проблемного характера</w:t>
            </w:r>
          </w:p>
          <w:p w:rsidR="00111B22" w:rsidRPr="00036B4E" w:rsidRDefault="00111B22" w:rsidP="00111B22">
            <w:pPr>
              <w:pStyle w:val="af4"/>
              <w:numPr>
                <w:ilvl w:val="0"/>
                <w:numId w:val="11"/>
              </w:numPr>
              <w:pBdr>
                <w:top w:val="none" w:sz="4" w:space="0" w:color="000000"/>
                <w:left w:val="none" w:sz="4" w:space="0" w:color="000000"/>
                <w:bottom w:val="none" w:sz="4" w:space="0" w:color="000000"/>
                <w:right w:val="none" w:sz="4" w:space="0" w:color="000000"/>
              </w:pBdr>
              <w:tabs>
                <w:tab w:val="left" w:pos="436"/>
              </w:tabs>
              <w:spacing w:line="276" w:lineRule="auto"/>
              <w:ind w:left="82" w:firstLine="0"/>
              <w:rPr>
                <w:sz w:val="24"/>
                <w:szCs w:val="24"/>
              </w:rPr>
            </w:pPr>
            <w:r w:rsidRPr="00036B4E">
              <w:rPr>
                <w:sz w:val="24"/>
                <w:szCs w:val="24"/>
              </w:rPr>
              <w:t>Работа с документами, содержащими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97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lastRenderedPageBreak/>
              <w:t>Раздел 4. Социальная сфера</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4.1.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Социальная структура общества. Положение личности в обществе</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5"/>
              </w:numPr>
              <w:pBdr>
                <w:top w:val="none" w:sz="4" w:space="0" w:color="000000"/>
                <w:left w:val="none" w:sz="4" w:space="0" w:color="000000"/>
                <w:bottom w:val="none" w:sz="4" w:space="0" w:color="000000"/>
                <w:right w:val="none" w:sz="4" w:space="0" w:color="000000"/>
              </w:pBdr>
              <w:tabs>
                <w:tab w:val="left" w:pos="271"/>
              </w:tabs>
              <w:spacing w:line="276" w:lineRule="auto"/>
              <w:ind w:left="0"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4.2.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Семья в современном мире</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6"/>
              </w:numPr>
              <w:pBdr>
                <w:top w:val="none" w:sz="4" w:space="0" w:color="000000"/>
                <w:left w:val="none" w:sz="4" w:space="0" w:color="000000"/>
                <w:bottom w:val="none" w:sz="4" w:space="0" w:color="000000"/>
                <w:right w:val="none" w:sz="4" w:space="0" w:color="000000"/>
              </w:pBdr>
              <w:tabs>
                <w:tab w:val="left" w:pos="361"/>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4.3.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Этнические общности и нации</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4.4.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Социальные нормы и социальный контроль. Социальный конфликт и способы его разрешения</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Задания- задачи</w:t>
            </w:r>
          </w:p>
          <w:p w:rsidR="00111B22" w:rsidRPr="00036B4E" w:rsidRDefault="00111B22" w:rsidP="00111B22">
            <w:pPr>
              <w:pStyle w:val="af4"/>
              <w:numPr>
                <w:ilvl w:val="0"/>
                <w:numId w:val="1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Проектные задания</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97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szCs w:val="24"/>
              </w:rPr>
            </w:pPr>
            <w:r w:rsidRPr="00036B4E">
              <w:rPr>
                <w:rFonts w:ascii="Times New Roman" w:hAnsi="Times New Roman"/>
                <w:b/>
                <w:sz w:val="24"/>
                <w:szCs w:val="24"/>
              </w:rPr>
              <w:t>Раздел 5. Политическая сфера</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lastRenderedPageBreak/>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5.1.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Политика и власть. Политическая система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04</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5.2.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Политическая культура общества и личности. Политический процесс и его участники</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1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Задания- задачи</w:t>
            </w:r>
          </w:p>
          <w:p w:rsidR="00111B22" w:rsidRPr="00036B4E" w:rsidRDefault="00111B22" w:rsidP="00111B22">
            <w:pPr>
              <w:pStyle w:val="af4"/>
              <w:numPr>
                <w:ilvl w:val="0"/>
                <w:numId w:val="17"/>
              </w:numPr>
              <w:pBdr>
                <w:top w:val="none" w:sz="4" w:space="0" w:color="000000"/>
                <w:left w:val="none" w:sz="4" w:space="0" w:color="000000"/>
                <w:bottom w:val="none" w:sz="4" w:space="0" w:color="000000"/>
                <w:right w:val="none" w:sz="4" w:space="0" w:color="000000"/>
              </w:pBdr>
              <w:tabs>
                <w:tab w:val="left" w:pos="331"/>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97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b/>
                <w:sz w:val="24"/>
                <w:szCs w:val="24"/>
              </w:rPr>
              <w:t>Раздел 6. Правовое регулирование общественных отношений в Российской Федерации</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6.1.</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Право в системе социальных норм</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21"/>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036B4E">
              <w:rPr>
                <w:sz w:val="24"/>
                <w:szCs w:val="24"/>
              </w:rPr>
              <w:t>Задания к документам, содержащим социальную информацию</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07</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6.2.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Основы конституционного права Российской Федерации</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21"/>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036B4E">
              <w:rPr>
                <w:sz w:val="24"/>
                <w:szCs w:val="24"/>
              </w:rPr>
              <w:t>Задания- задачи</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lastRenderedPageBreak/>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6.3.</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Правовое регулирование гражданских, семейных, трудовых, образовательных правоотношений</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21"/>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036B4E">
              <w:rPr>
                <w:sz w:val="24"/>
                <w:szCs w:val="24"/>
              </w:rPr>
              <w:t>Задания- задачи</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06</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6.4.</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Правовое регулирование налоговых, административных, уголовных правоотношений. Экологическое законодательство</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21"/>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036B4E">
              <w:rPr>
                <w:sz w:val="24"/>
                <w:szCs w:val="24"/>
              </w:rPr>
              <w:t>Задания- задачи</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02</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09</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Тема 6.5.</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Отрасли процессуального права</w:t>
            </w: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Устный опрос</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Познавательные задания</w:t>
            </w:r>
          </w:p>
          <w:p w:rsidR="00111B22" w:rsidRPr="00036B4E" w:rsidRDefault="00111B22" w:rsidP="00111B22">
            <w:pPr>
              <w:pStyle w:val="af4"/>
              <w:numPr>
                <w:ilvl w:val="0"/>
                <w:numId w:val="21"/>
              </w:numPr>
              <w:pBdr>
                <w:top w:val="none" w:sz="4" w:space="0" w:color="000000"/>
                <w:left w:val="none" w:sz="4" w:space="0" w:color="000000"/>
                <w:bottom w:val="none" w:sz="4" w:space="0" w:color="000000"/>
                <w:right w:val="none" w:sz="4" w:space="0" w:color="000000"/>
              </w:pBdr>
              <w:tabs>
                <w:tab w:val="left" w:pos="391"/>
              </w:tabs>
              <w:spacing w:line="276" w:lineRule="auto"/>
              <w:ind w:left="82" w:firstLine="0"/>
              <w:rPr>
                <w:sz w:val="24"/>
                <w:szCs w:val="24"/>
              </w:rPr>
            </w:pPr>
            <w:r w:rsidRPr="00036B4E">
              <w:rPr>
                <w:sz w:val="24"/>
                <w:szCs w:val="24"/>
              </w:rPr>
              <w:t>Задания- задачи</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Тестирование</w:t>
            </w:r>
          </w:p>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Самооценка и взаимооценка знаний /умений обучающихся</w:t>
            </w:r>
          </w:p>
        </w:tc>
      </w:tr>
      <w:tr w:rsidR="00111B22" w:rsidRPr="00036B4E" w:rsidTr="00065DD0">
        <w:trPr>
          <w:jc w:val="center"/>
        </w:trPr>
        <w:tc>
          <w:tcPr>
            <w:tcW w:w="224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01, ОК 02, ОК 03, ОК 04,</w:t>
            </w:r>
          </w:p>
          <w:p w:rsidR="00111B22"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sidRPr="00036B4E">
              <w:rPr>
                <w:rFonts w:ascii="Times New Roman" w:hAnsi="Times New Roman"/>
                <w:sz w:val="24"/>
                <w:szCs w:val="24"/>
              </w:rPr>
              <w:t>ОК 05, ОК 06, ОК 07, ОК 09</w:t>
            </w:r>
          </w:p>
          <w:p w:rsidR="00147278" w:rsidRPr="00036B4E" w:rsidRDefault="00147278"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r>
              <w:rPr>
                <w:rFonts w:ascii="Times New Roman" w:hAnsi="Times New Roman"/>
                <w:sz w:val="24"/>
                <w:szCs w:val="24"/>
              </w:rPr>
              <w:t>ПК.4.4.</w:t>
            </w:r>
          </w:p>
        </w:tc>
        <w:tc>
          <w:tcPr>
            <w:tcW w:w="434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szCs w:val="24"/>
              </w:rPr>
            </w:pPr>
          </w:p>
        </w:tc>
        <w:tc>
          <w:tcPr>
            <w:tcW w:w="314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11B22" w:rsidRPr="00036B4E" w:rsidRDefault="00111B22" w:rsidP="00065DD0">
            <w:pPr>
              <w:pBdr>
                <w:top w:val="none" w:sz="4" w:space="0" w:color="000000"/>
                <w:left w:val="none" w:sz="4" w:space="0" w:color="000000"/>
                <w:bottom w:val="none" w:sz="4" w:space="0" w:color="000000"/>
                <w:right w:val="none" w:sz="4" w:space="0" w:color="000000"/>
              </w:pBdr>
              <w:spacing w:after="0"/>
              <w:rPr>
                <w:rFonts w:ascii="Times New Roman" w:hAnsi="Times New Roman"/>
                <w:i/>
                <w:sz w:val="24"/>
                <w:szCs w:val="24"/>
              </w:rPr>
            </w:pPr>
            <w:r w:rsidRPr="00036B4E">
              <w:rPr>
                <w:rFonts w:ascii="Times New Roman" w:hAnsi="Times New Roman"/>
                <w:i/>
                <w:sz w:val="24"/>
                <w:szCs w:val="24"/>
              </w:rPr>
              <w:t>Выполнение заданий промежуточной аттестации</w:t>
            </w:r>
          </w:p>
        </w:tc>
      </w:tr>
    </w:tbl>
    <w:p w:rsidR="00111B22" w:rsidRDefault="00111B22" w:rsidP="00111B22"/>
    <w:p w:rsidR="00862E49" w:rsidRPr="00111B22" w:rsidRDefault="00862E49" w:rsidP="00111B22"/>
    <w:sectPr w:rsidR="00862E49" w:rsidRPr="00111B22" w:rsidSect="00161A19">
      <w:footerReference w:type="default" r:id="rId29"/>
      <w:footerReference w:type="first" r:id="rId30"/>
      <w:pgSz w:w="11907" w:h="16840"/>
      <w:pgMar w:top="1134" w:right="851" w:bottom="992"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706" w:rsidRDefault="00336706" w:rsidP="00DE0EB6">
      <w:pPr>
        <w:spacing w:after="0" w:line="240" w:lineRule="auto"/>
      </w:pPr>
      <w:r>
        <w:separator/>
      </w:r>
    </w:p>
  </w:endnote>
  <w:endnote w:type="continuationSeparator" w:id="1">
    <w:p w:rsidR="00336706" w:rsidRDefault="00336706" w:rsidP="00DE0E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font282">
    <w:altName w:val="Times New Roman"/>
    <w:charset w:val="CC"/>
    <w:family w:val="auto"/>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OfficinaSansBookC">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E35" w:rsidRDefault="0059570E">
    <w:pPr>
      <w:pStyle w:val="af9"/>
      <w:jc w:val="right"/>
    </w:pPr>
    <w:fldSimple w:instr="PAGE   \* MERGEFORMAT">
      <w:r w:rsidR="00B6578C">
        <w:rPr>
          <w:noProof/>
        </w:rPr>
        <w:t>3</w:t>
      </w:r>
    </w:fldSimple>
  </w:p>
  <w:p w:rsidR="00153E35" w:rsidRDefault="00153E35">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E35" w:rsidRDefault="0059570E">
    <w:pPr>
      <w:pStyle w:val="af9"/>
      <w:jc w:val="right"/>
      <w:rPr>
        <w:rFonts w:ascii="Times New Roman" w:hAnsi="Times New Roman"/>
      </w:rPr>
    </w:pPr>
    <w:r>
      <w:rPr>
        <w:rFonts w:ascii="Times New Roman" w:hAnsi="Times New Roman"/>
      </w:rPr>
      <w:fldChar w:fldCharType="begin"/>
    </w:r>
    <w:r w:rsidR="00153E35">
      <w:rPr>
        <w:rFonts w:ascii="Times New Roman" w:hAnsi="Times New Roman"/>
      </w:rPr>
      <w:instrText>PAGE   \* MERGEFORMAT</w:instrText>
    </w:r>
    <w:r>
      <w:rPr>
        <w:rFonts w:ascii="Times New Roman" w:hAnsi="Times New Roman"/>
      </w:rPr>
      <w:fldChar w:fldCharType="separate"/>
    </w:r>
    <w:r w:rsidR="00B6578C">
      <w:rPr>
        <w:rFonts w:ascii="Times New Roman" w:hAnsi="Times New Roman"/>
        <w:noProof/>
      </w:rPr>
      <w:t>45</w:t>
    </w:r>
    <w:r>
      <w:rPr>
        <w:rFonts w:ascii="Times New Roman" w:hAnsi="Times New Roman"/>
      </w:rPr>
      <w:fldChar w:fldCharType="end"/>
    </w:r>
  </w:p>
  <w:p w:rsidR="00153E35" w:rsidRDefault="00153E35">
    <w:pPr>
      <w:pStyle w:val="af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E35" w:rsidRDefault="00153E35">
    <w:pPr>
      <w:pStyle w:val="af9"/>
      <w:jc w:val="right"/>
    </w:pPr>
  </w:p>
  <w:p w:rsidR="00153E35" w:rsidRDefault="00153E35">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706" w:rsidRDefault="00336706" w:rsidP="00DE0EB6">
      <w:pPr>
        <w:spacing w:after="0" w:line="240" w:lineRule="auto"/>
      </w:pPr>
      <w:r>
        <w:separator/>
      </w:r>
    </w:p>
  </w:footnote>
  <w:footnote w:type="continuationSeparator" w:id="1">
    <w:p w:rsidR="00336706" w:rsidRDefault="00336706" w:rsidP="00DE0EB6">
      <w:pPr>
        <w:spacing w:after="0" w:line="240" w:lineRule="auto"/>
      </w:pPr>
      <w:r>
        <w:continuationSeparator/>
      </w:r>
    </w:p>
  </w:footnote>
  <w:footnote w:id="2">
    <w:p w:rsidR="00153E35" w:rsidRDefault="00153E35" w:rsidP="00C06C8E">
      <w:pPr>
        <w:pStyle w:val="a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4">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5">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6">
    <w:nsid w:val="12840FA5"/>
    <w:multiLevelType w:val="hybridMultilevel"/>
    <w:tmpl w:val="99F23FE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13D4603D"/>
    <w:multiLevelType w:val="hybridMultilevel"/>
    <w:tmpl w:val="BC8E1D0C"/>
    <w:lvl w:ilvl="0" w:tplc="04190001">
      <w:start w:val="1"/>
      <w:numFmt w:val="bullet"/>
      <w:lvlText w:val=""/>
      <w:lvlJc w:val="left"/>
      <w:pPr>
        <w:ind w:left="915" w:hanging="360"/>
      </w:pPr>
      <w:rPr>
        <w:rFonts w:ascii="Symbol" w:hAnsi="Symbol"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8">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9">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10">
    <w:nsid w:val="1945315F"/>
    <w:multiLevelType w:val="hybridMultilevel"/>
    <w:tmpl w:val="67CA1CB2"/>
    <w:lvl w:ilvl="0" w:tplc="50DEDCC8">
      <w:start w:val="1"/>
      <w:numFmt w:val="bullet"/>
      <w:lvlText w:val="·"/>
      <w:lvlJc w:val="left"/>
      <w:pPr>
        <w:ind w:left="709" w:hanging="360"/>
      </w:pPr>
      <w:rPr>
        <w:rFonts w:ascii="Symbol" w:eastAsia="Symbol" w:hAnsi="Symbol" w:cs="Symbol" w:hint="default"/>
      </w:rPr>
    </w:lvl>
    <w:lvl w:ilvl="1" w:tplc="5D96A288">
      <w:start w:val="1"/>
      <w:numFmt w:val="bullet"/>
      <w:lvlText w:val="o"/>
      <w:lvlJc w:val="left"/>
      <w:pPr>
        <w:ind w:left="1440" w:hanging="360"/>
      </w:pPr>
      <w:rPr>
        <w:rFonts w:ascii="Courier New" w:eastAsia="Courier New" w:hAnsi="Courier New" w:cs="Courier New" w:hint="default"/>
      </w:rPr>
    </w:lvl>
    <w:lvl w:ilvl="2" w:tplc="C0622236">
      <w:start w:val="1"/>
      <w:numFmt w:val="bullet"/>
      <w:lvlText w:val="§"/>
      <w:lvlJc w:val="left"/>
      <w:pPr>
        <w:ind w:left="2160" w:hanging="360"/>
      </w:pPr>
      <w:rPr>
        <w:rFonts w:ascii="Wingdings" w:eastAsia="Wingdings" w:hAnsi="Wingdings" w:cs="Wingdings" w:hint="default"/>
      </w:rPr>
    </w:lvl>
    <w:lvl w:ilvl="3" w:tplc="E42E7A12">
      <w:start w:val="1"/>
      <w:numFmt w:val="bullet"/>
      <w:lvlText w:val="·"/>
      <w:lvlJc w:val="left"/>
      <w:pPr>
        <w:ind w:left="2880" w:hanging="360"/>
      </w:pPr>
      <w:rPr>
        <w:rFonts w:ascii="Symbol" w:eastAsia="Symbol" w:hAnsi="Symbol" w:cs="Symbol" w:hint="default"/>
      </w:rPr>
    </w:lvl>
    <w:lvl w:ilvl="4" w:tplc="A44EBD26">
      <w:start w:val="1"/>
      <w:numFmt w:val="bullet"/>
      <w:lvlText w:val="o"/>
      <w:lvlJc w:val="left"/>
      <w:pPr>
        <w:ind w:left="3600" w:hanging="360"/>
      </w:pPr>
      <w:rPr>
        <w:rFonts w:ascii="Courier New" w:eastAsia="Courier New" w:hAnsi="Courier New" w:cs="Courier New" w:hint="default"/>
      </w:rPr>
    </w:lvl>
    <w:lvl w:ilvl="5" w:tplc="DF9275C0">
      <w:start w:val="1"/>
      <w:numFmt w:val="bullet"/>
      <w:lvlText w:val="§"/>
      <w:lvlJc w:val="left"/>
      <w:pPr>
        <w:ind w:left="4320" w:hanging="360"/>
      </w:pPr>
      <w:rPr>
        <w:rFonts w:ascii="Wingdings" w:eastAsia="Wingdings" w:hAnsi="Wingdings" w:cs="Wingdings" w:hint="default"/>
      </w:rPr>
    </w:lvl>
    <w:lvl w:ilvl="6" w:tplc="DD22219A">
      <w:start w:val="1"/>
      <w:numFmt w:val="bullet"/>
      <w:lvlText w:val="·"/>
      <w:lvlJc w:val="left"/>
      <w:pPr>
        <w:ind w:left="5040" w:hanging="360"/>
      </w:pPr>
      <w:rPr>
        <w:rFonts w:ascii="Symbol" w:eastAsia="Symbol" w:hAnsi="Symbol" w:cs="Symbol" w:hint="default"/>
      </w:rPr>
    </w:lvl>
    <w:lvl w:ilvl="7" w:tplc="8764B1B6">
      <w:start w:val="1"/>
      <w:numFmt w:val="bullet"/>
      <w:lvlText w:val="o"/>
      <w:lvlJc w:val="left"/>
      <w:pPr>
        <w:ind w:left="5760" w:hanging="360"/>
      </w:pPr>
      <w:rPr>
        <w:rFonts w:ascii="Courier New" w:eastAsia="Courier New" w:hAnsi="Courier New" w:cs="Courier New" w:hint="default"/>
      </w:rPr>
    </w:lvl>
    <w:lvl w:ilvl="8" w:tplc="FEE2BF2E">
      <w:start w:val="1"/>
      <w:numFmt w:val="bullet"/>
      <w:lvlText w:val="§"/>
      <w:lvlJc w:val="left"/>
      <w:pPr>
        <w:ind w:left="6480" w:hanging="360"/>
      </w:pPr>
      <w:rPr>
        <w:rFonts w:ascii="Wingdings" w:eastAsia="Wingdings" w:hAnsi="Wingdings" w:cs="Wingdings" w:hint="default"/>
      </w:rPr>
    </w:lvl>
  </w:abstractNum>
  <w:abstractNum w:abstractNumId="11">
    <w:nsid w:val="1DBF62A6"/>
    <w:multiLevelType w:val="hybridMultilevel"/>
    <w:tmpl w:val="7D7A37DA"/>
    <w:lvl w:ilvl="0" w:tplc="EE40D048">
      <w:start w:val="1"/>
      <w:numFmt w:val="bullet"/>
      <w:lvlText w:val="·"/>
      <w:lvlJc w:val="left"/>
      <w:pPr>
        <w:ind w:left="709" w:hanging="360"/>
      </w:pPr>
      <w:rPr>
        <w:rFonts w:ascii="Symbol" w:eastAsia="Symbol" w:hAnsi="Symbol" w:cs="Symbol" w:hint="default"/>
      </w:rPr>
    </w:lvl>
    <w:lvl w:ilvl="1" w:tplc="01D224A0">
      <w:start w:val="1"/>
      <w:numFmt w:val="bullet"/>
      <w:lvlText w:val="o"/>
      <w:lvlJc w:val="left"/>
      <w:pPr>
        <w:ind w:left="1440" w:hanging="360"/>
      </w:pPr>
      <w:rPr>
        <w:rFonts w:ascii="Courier New" w:eastAsia="Courier New" w:hAnsi="Courier New" w:cs="Courier New" w:hint="default"/>
      </w:rPr>
    </w:lvl>
    <w:lvl w:ilvl="2" w:tplc="8F32D440">
      <w:start w:val="1"/>
      <w:numFmt w:val="bullet"/>
      <w:lvlText w:val="§"/>
      <w:lvlJc w:val="left"/>
      <w:pPr>
        <w:ind w:left="2160" w:hanging="360"/>
      </w:pPr>
      <w:rPr>
        <w:rFonts w:ascii="Wingdings" w:eastAsia="Wingdings" w:hAnsi="Wingdings" w:cs="Wingdings" w:hint="default"/>
      </w:rPr>
    </w:lvl>
    <w:lvl w:ilvl="3" w:tplc="57329C9C">
      <w:start w:val="1"/>
      <w:numFmt w:val="bullet"/>
      <w:lvlText w:val="·"/>
      <w:lvlJc w:val="left"/>
      <w:pPr>
        <w:ind w:left="2880" w:hanging="360"/>
      </w:pPr>
      <w:rPr>
        <w:rFonts w:ascii="Symbol" w:eastAsia="Symbol" w:hAnsi="Symbol" w:cs="Symbol" w:hint="default"/>
      </w:rPr>
    </w:lvl>
    <w:lvl w:ilvl="4" w:tplc="A25E8E7C">
      <w:start w:val="1"/>
      <w:numFmt w:val="bullet"/>
      <w:lvlText w:val="o"/>
      <w:lvlJc w:val="left"/>
      <w:pPr>
        <w:ind w:left="3600" w:hanging="360"/>
      </w:pPr>
      <w:rPr>
        <w:rFonts w:ascii="Courier New" w:eastAsia="Courier New" w:hAnsi="Courier New" w:cs="Courier New" w:hint="default"/>
      </w:rPr>
    </w:lvl>
    <w:lvl w:ilvl="5" w:tplc="A37413A8">
      <w:start w:val="1"/>
      <w:numFmt w:val="bullet"/>
      <w:lvlText w:val="§"/>
      <w:lvlJc w:val="left"/>
      <w:pPr>
        <w:ind w:left="4320" w:hanging="360"/>
      </w:pPr>
      <w:rPr>
        <w:rFonts w:ascii="Wingdings" w:eastAsia="Wingdings" w:hAnsi="Wingdings" w:cs="Wingdings" w:hint="default"/>
      </w:rPr>
    </w:lvl>
    <w:lvl w:ilvl="6" w:tplc="57AE0BFC">
      <w:start w:val="1"/>
      <w:numFmt w:val="bullet"/>
      <w:lvlText w:val="·"/>
      <w:lvlJc w:val="left"/>
      <w:pPr>
        <w:ind w:left="5040" w:hanging="360"/>
      </w:pPr>
      <w:rPr>
        <w:rFonts w:ascii="Symbol" w:eastAsia="Symbol" w:hAnsi="Symbol" w:cs="Symbol" w:hint="default"/>
      </w:rPr>
    </w:lvl>
    <w:lvl w:ilvl="7" w:tplc="097E66D2">
      <w:start w:val="1"/>
      <w:numFmt w:val="bullet"/>
      <w:lvlText w:val="o"/>
      <w:lvlJc w:val="left"/>
      <w:pPr>
        <w:ind w:left="5760" w:hanging="360"/>
      </w:pPr>
      <w:rPr>
        <w:rFonts w:ascii="Courier New" w:eastAsia="Courier New" w:hAnsi="Courier New" w:cs="Courier New" w:hint="default"/>
      </w:rPr>
    </w:lvl>
    <w:lvl w:ilvl="8" w:tplc="1DAEF74C">
      <w:start w:val="1"/>
      <w:numFmt w:val="bullet"/>
      <w:lvlText w:val="§"/>
      <w:lvlJc w:val="left"/>
      <w:pPr>
        <w:ind w:left="6480" w:hanging="360"/>
      </w:pPr>
      <w:rPr>
        <w:rFonts w:ascii="Wingdings" w:eastAsia="Wingdings" w:hAnsi="Wingdings" w:cs="Wingdings" w:hint="default"/>
      </w:rPr>
    </w:lvl>
  </w:abstractNum>
  <w:abstractNum w:abstractNumId="12">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13">
    <w:nsid w:val="27D72028"/>
    <w:multiLevelType w:val="hybridMultilevel"/>
    <w:tmpl w:val="9B7EC818"/>
    <w:lvl w:ilvl="0" w:tplc="F0A44374">
      <w:start w:val="1"/>
      <w:numFmt w:val="bullet"/>
      <w:lvlText w:val="·"/>
      <w:lvlJc w:val="left"/>
      <w:pPr>
        <w:ind w:left="709" w:hanging="360"/>
      </w:pPr>
      <w:rPr>
        <w:rFonts w:ascii="Symbol" w:eastAsia="Symbol" w:hAnsi="Symbol" w:cs="Symbol" w:hint="default"/>
      </w:rPr>
    </w:lvl>
    <w:lvl w:ilvl="1" w:tplc="3C98E9E2">
      <w:start w:val="1"/>
      <w:numFmt w:val="bullet"/>
      <w:lvlText w:val="o"/>
      <w:lvlJc w:val="left"/>
      <w:pPr>
        <w:ind w:left="1440" w:hanging="360"/>
      </w:pPr>
      <w:rPr>
        <w:rFonts w:ascii="Courier New" w:eastAsia="Courier New" w:hAnsi="Courier New" w:cs="Courier New" w:hint="default"/>
      </w:rPr>
    </w:lvl>
    <w:lvl w:ilvl="2" w:tplc="4356CB04">
      <w:start w:val="1"/>
      <w:numFmt w:val="bullet"/>
      <w:lvlText w:val="§"/>
      <w:lvlJc w:val="left"/>
      <w:pPr>
        <w:ind w:left="2160" w:hanging="360"/>
      </w:pPr>
      <w:rPr>
        <w:rFonts w:ascii="Wingdings" w:eastAsia="Wingdings" w:hAnsi="Wingdings" w:cs="Wingdings" w:hint="default"/>
      </w:rPr>
    </w:lvl>
    <w:lvl w:ilvl="3" w:tplc="DB48EE02">
      <w:start w:val="1"/>
      <w:numFmt w:val="bullet"/>
      <w:lvlText w:val="·"/>
      <w:lvlJc w:val="left"/>
      <w:pPr>
        <w:ind w:left="2880" w:hanging="360"/>
      </w:pPr>
      <w:rPr>
        <w:rFonts w:ascii="Symbol" w:eastAsia="Symbol" w:hAnsi="Symbol" w:cs="Symbol" w:hint="default"/>
      </w:rPr>
    </w:lvl>
    <w:lvl w:ilvl="4" w:tplc="60E212FA">
      <w:start w:val="1"/>
      <w:numFmt w:val="bullet"/>
      <w:lvlText w:val="o"/>
      <w:lvlJc w:val="left"/>
      <w:pPr>
        <w:ind w:left="3600" w:hanging="360"/>
      </w:pPr>
      <w:rPr>
        <w:rFonts w:ascii="Courier New" w:eastAsia="Courier New" w:hAnsi="Courier New" w:cs="Courier New" w:hint="default"/>
      </w:rPr>
    </w:lvl>
    <w:lvl w:ilvl="5" w:tplc="7B226788">
      <w:start w:val="1"/>
      <w:numFmt w:val="bullet"/>
      <w:lvlText w:val="§"/>
      <w:lvlJc w:val="left"/>
      <w:pPr>
        <w:ind w:left="4320" w:hanging="360"/>
      </w:pPr>
      <w:rPr>
        <w:rFonts w:ascii="Wingdings" w:eastAsia="Wingdings" w:hAnsi="Wingdings" w:cs="Wingdings" w:hint="default"/>
      </w:rPr>
    </w:lvl>
    <w:lvl w:ilvl="6" w:tplc="5D864D64">
      <w:start w:val="1"/>
      <w:numFmt w:val="bullet"/>
      <w:lvlText w:val="·"/>
      <w:lvlJc w:val="left"/>
      <w:pPr>
        <w:ind w:left="5040" w:hanging="360"/>
      </w:pPr>
      <w:rPr>
        <w:rFonts w:ascii="Symbol" w:eastAsia="Symbol" w:hAnsi="Symbol" w:cs="Symbol" w:hint="default"/>
      </w:rPr>
    </w:lvl>
    <w:lvl w:ilvl="7" w:tplc="6C5C94B8">
      <w:start w:val="1"/>
      <w:numFmt w:val="bullet"/>
      <w:lvlText w:val="o"/>
      <w:lvlJc w:val="left"/>
      <w:pPr>
        <w:ind w:left="5760" w:hanging="360"/>
      </w:pPr>
      <w:rPr>
        <w:rFonts w:ascii="Courier New" w:eastAsia="Courier New" w:hAnsi="Courier New" w:cs="Courier New" w:hint="default"/>
      </w:rPr>
    </w:lvl>
    <w:lvl w:ilvl="8" w:tplc="D87234BC">
      <w:start w:val="1"/>
      <w:numFmt w:val="bullet"/>
      <w:lvlText w:val="§"/>
      <w:lvlJc w:val="left"/>
      <w:pPr>
        <w:ind w:left="6480" w:hanging="360"/>
      </w:pPr>
      <w:rPr>
        <w:rFonts w:ascii="Wingdings" w:eastAsia="Wingdings" w:hAnsi="Wingdings" w:cs="Wingdings" w:hint="default"/>
      </w:rPr>
    </w:lvl>
  </w:abstractNum>
  <w:abstractNum w:abstractNumId="14">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5">
    <w:nsid w:val="2EDC6F90"/>
    <w:multiLevelType w:val="hybridMultilevel"/>
    <w:tmpl w:val="80DCE4B0"/>
    <w:lvl w:ilvl="0" w:tplc="EA14A616">
      <w:start w:val="1"/>
      <w:numFmt w:val="bullet"/>
      <w:lvlText w:val="·"/>
      <w:lvlJc w:val="left"/>
      <w:pPr>
        <w:ind w:left="709" w:hanging="360"/>
      </w:pPr>
      <w:rPr>
        <w:rFonts w:ascii="Symbol" w:eastAsia="Symbol" w:hAnsi="Symbol" w:cs="Symbol" w:hint="default"/>
      </w:rPr>
    </w:lvl>
    <w:lvl w:ilvl="1" w:tplc="15F22D22">
      <w:start w:val="1"/>
      <w:numFmt w:val="bullet"/>
      <w:lvlText w:val="o"/>
      <w:lvlJc w:val="left"/>
      <w:pPr>
        <w:ind w:left="1440" w:hanging="360"/>
      </w:pPr>
      <w:rPr>
        <w:rFonts w:ascii="Courier New" w:eastAsia="Courier New" w:hAnsi="Courier New" w:cs="Courier New" w:hint="default"/>
      </w:rPr>
    </w:lvl>
    <w:lvl w:ilvl="2" w:tplc="D408C55E">
      <w:start w:val="1"/>
      <w:numFmt w:val="bullet"/>
      <w:lvlText w:val="§"/>
      <w:lvlJc w:val="left"/>
      <w:pPr>
        <w:ind w:left="2160" w:hanging="360"/>
      </w:pPr>
      <w:rPr>
        <w:rFonts w:ascii="Wingdings" w:eastAsia="Wingdings" w:hAnsi="Wingdings" w:cs="Wingdings" w:hint="default"/>
      </w:rPr>
    </w:lvl>
    <w:lvl w:ilvl="3" w:tplc="447E24BC">
      <w:start w:val="1"/>
      <w:numFmt w:val="bullet"/>
      <w:lvlText w:val="·"/>
      <w:lvlJc w:val="left"/>
      <w:pPr>
        <w:ind w:left="2880" w:hanging="360"/>
      </w:pPr>
      <w:rPr>
        <w:rFonts w:ascii="Symbol" w:eastAsia="Symbol" w:hAnsi="Symbol" w:cs="Symbol" w:hint="default"/>
      </w:rPr>
    </w:lvl>
    <w:lvl w:ilvl="4" w:tplc="A3568A5A">
      <w:start w:val="1"/>
      <w:numFmt w:val="bullet"/>
      <w:lvlText w:val="o"/>
      <w:lvlJc w:val="left"/>
      <w:pPr>
        <w:ind w:left="3600" w:hanging="360"/>
      </w:pPr>
      <w:rPr>
        <w:rFonts w:ascii="Courier New" w:eastAsia="Courier New" w:hAnsi="Courier New" w:cs="Courier New" w:hint="default"/>
      </w:rPr>
    </w:lvl>
    <w:lvl w:ilvl="5" w:tplc="2BB4F632">
      <w:start w:val="1"/>
      <w:numFmt w:val="bullet"/>
      <w:lvlText w:val="§"/>
      <w:lvlJc w:val="left"/>
      <w:pPr>
        <w:ind w:left="4320" w:hanging="360"/>
      </w:pPr>
      <w:rPr>
        <w:rFonts w:ascii="Wingdings" w:eastAsia="Wingdings" w:hAnsi="Wingdings" w:cs="Wingdings" w:hint="default"/>
      </w:rPr>
    </w:lvl>
    <w:lvl w:ilvl="6" w:tplc="71FC5938">
      <w:start w:val="1"/>
      <w:numFmt w:val="bullet"/>
      <w:lvlText w:val="·"/>
      <w:lvlJc w:val="left"/>
      <w:pPr>
        <w:ind w:left="5040" w:hanging="360"/>
      </w:pPr>
      <w:rPr>
        <w:rFonts w:ascii="Symbol" w:eastAsia="Symbol" w:hAnsi="Symbol" w:cs="Symbol" w:hint="default"/>
      </w:rPr>
    </w:lvl>
    <w:lvl w:ilvl="7" w:tplc="44AE1C12">
      <w:start w:val="1"/>
      <w:numFmt w:val="bullet"/>
      <w:lvlText w:val="o"/>
      <w:lvlJc w:val="left"/>
      <w:pPr>
        <w:ind w:left="5760" w:hanging="360"/>
      </w:pPr>
      <w:rPr>
        <w:rFonts w:ascii="Courier New" w:eastAsia="Courier New" w:hAnsi="Courier New" w:cs="Courier New" w:hint="default"/>
      </w:rPr>
    </w:lvl>
    <w:lvl w:ilvl="8" w:tplc="49581F84">
      <w:start w:val="1"/>
      <w:numFmt w:val="bullet"/>
      <w:lvlText w:val="§"/>
      <w:lvlJc w:val="left"/>
      <w:pPr>
        <w:ind w:left="6480" w:hanging="360"/>
      </w:pPr>
      <w:rPr>
        <w:rFonts w:ascii="Wingdings" w:eastAsia="Wingdings" w:hAnsi="Wingdings" w:cs="Wingdings" w:hint="default"/>
      </w:rPr>
    </w:lvl>
  </w:abstractNum>
  <w:abstractNum w:abstractNumId="16">
    <w:nsid w:val="383D2B1E"/>
    <w:multiLevelType w:val="hybridMultilevel"/>
    <w:tmpl w:val="91A62B14"/>
    <w:lvl w:ilvl="0" w:tplc="04190001">
      <w:start w:val="1"/>
      <w:numFmt w:val="bullet"/>
      <w:lvlText w:val=""/>
      <w:lvlJc w:val="left"/>
      <w:pPr>
        <w:ind w:left="915" w:hanging="360"/>
      </w:pPr>
      <w:rPr>
        <w:rFonts w:ascii="Symbol" w:hAnsi="Symbol"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7">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8">
    <w:nsid w:val="40FF384F"/>
    <w:multiLevelType w:val="hybridMultilevel"/>
    <w:tmpl w:val="C2BE768E"/>
    <w:lvl w:ilvl="0" w:tplc="61D0DC4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2FF774D"/>
    <w:multiLevelType w:val="hybridMultilevel"/>
    <w:tmpl w:val="2B50005C"/>
    <w:lvl w:ilvl="0" w:tplc="837CB3FA">
      <w:start w:val="4"/>
      <w:numFmt w:val="decimal"/>
      <w:lvlText w:val="%1."/>
      <w:lvlJc w:val="left"/>
      <w:pPr>
        <w:ind w:left="915" w:hanging="360"/>
      </w:pPr>
      <w:rPr>
        <w:rFonts w:eastAsia="Times New Roman"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21">
    <w:nsid w:val="46A33166"/>
    <w:multiLevelType w:val="hybridMultilevel"/>
    <w:tmpl w:val="B03C5CB6"/>
    <w:lvl w:ilvl="0" w:tplc="0A547AB4">
      <w:start w:val="1"/>
      <w:numFmt w:val="bullet"/>
      <w:lvlText w:val="·"/>
      <w:lvlJc w:val="left"/>
      <w:pPr>
        <w:ind w:left="709" w:hanging="360"/>
      </w:pPr>
      <w:rPr>
        <w:rFonts w:ascii="Symbol" w:eastAsia="Symbol" w:hAnsi="Symbol" w:cs="Symbol" w:hint="default"/>
      </w:rPr>
    </w:lvl>
    <w:lvl w:ilvl="1" w:tplc="CFC42738">
      <w:start w:val="1"/>
      <w:numFmt w:val="bullet"/>
      <w:lvlText w:val="o"/>
      <w:lvlJc w:val="left"/>
      <w:pPr>
        <w:ind w:left="1440" w:hanging="360"/>
      </w:pPr>
      <w:rPr>
        <w:rFonts w:ascii="Courier New" w:eastAsia="Courier New" w:hAnsi="Courier New" w:cs="Courier New" w:hint="default"/>
      </w:rPr>
    </w:lvl>
    <w:lvl w:ilvl="2" w:tplc="071621BE">
      <w:start w:val="1"/>
      <w:numFmt w:val="bullet"/>
      <w:lvlText w:val="§"/>
      <w:lvlJc w:val="left"/>
      <w:pPr>
        <w:ind w:left="2160" w:hanging="360"/>
      </w:pPr>
      <w:rPr>
        <w:rFonts w:ascii="Wingdings" w:eastAsia="Wingdings" w:hAnsi="Wingdings" w:cs="Wingdings" w:hint="default"/>
      </w:rPr>
    </w:lvl>
    <w:lvl w:ilvl="3" w:tplc="BC48BB02">
      <w:start w:val="1"/>
      <w:numFmt w:val="bullet"/>
      <w:lvlText w:val="·"/>
      <w:lvlJc w:val="left"/>
      <w:pPr>
        <w:ind w:left="2880" w:hanging="360"/>
      </w:pPr>
      <w:rPr>
        <w:rFonts w:ascii="Symbol" w:eastAsia="Symbol" w:hAnsi="Symbol" w:cs="Symbol" w:hint="default"/>
      </w:rPr>
    </w:lvl>
    <w:lvl w:ilvl="4" w:tplc="DC507FA8">
      <w:start w:val="1"/>
      <w:numFmt w:val="bullet"/>
      <w:lvlText w:val="o"/>
      <w:lvlJc w:val="left"/>
      <w:pPr>
        <w:ind w:left="3600" w:hanging="360"/>
      </w:pPr>
      <w:rPr>
        <w:rFonts w:ascii="Courier New" w:eastAsia="Courier New" w:hAnsi="Courier New" w:cs="Courier New" w:hint="default"/>
      </w:rPr>
    </w:lvl>
    <w:lvl w:ilvl="5" w:tplc="AC90B7FC">
      <w:start w:val="1"/>
      <w:numFmt w:val="bullet"/>
      <w:lvlText w:val="§"/>
      <w:lvlJc w:val="left"/>
      <w:pPr>
        <w:ind w:left="4320" w:hanging="360"/>
      </w:pPr>
      <w:rPr>
        <w:rFonts w:ascii="Wingdings" w:eastAsia="Wingdings" w:hAnsi="Wingdings" w:cs="Wingdings" w:hint="default"/>
      </w:rPr>
    </w:lvl>
    <w:lvl w:ilvl="6" w:tplc="B8B200D2">
      <w:start w:val="1"/>
      <w:numFmt w:val="bullet"/>
      <w:lvlText w:val="·"/>
      <w:lvlJc w:val="left"/>
      <w:pPr>
        <w:ind w:left="5040" w:hanging="360"/>
      </w:pPr>
      <w:rPr>
        <w:rFonts w:ascii="Symbol" w:eastAsia="Symbol" w:hAnsi="Symbol" w:cs="Symbol" w:hint="default"/>
      </w:rPr>
    </w:lvl>
    <w:lvl w:ilvl="7" w:tplc="CA98C724">
      <w:start w:val="1"/>
      <w:numFmt w:val="bullet"/>
      <w:lvlText w:val="o"/>
      <w:lvlJc w:val="left"/>
      <w:pPr>
        <w:ind w:left="5760" w:hanging="360"/>
      </w:pPr>
      <w:rPr>
        <w:rFonts w:ascii="Courier New" w:eastAsia="Courier New" w:hAnsi="Courier New" w:cs="Courier New" w:hint="default"/>
      </w:rPr>
    </w:lvl>
    <w:lvl w:ilvl="8" w:tplc="2DDA5B48">
      <w:start w:val="1"/>
      <w:numFmt w:val="bullet"/>
      <w:lvlText w:val="§"/>
      <w:lvlJc w:val="left"/>
      <w:pPr>
        <w:ind w:left="6480" w:hanging="360"/>
      </w:pPr>
      <w:rPr>
        <w:rFonts w:ascii="Wingdings" w:eastAsia="Wingdings" w:hAnsi="Wingdings" w:cs="Wingdings" w:hint="default"/>
      </w:rPr>
    </w:lvl>
  </w:abstractNum>
  <w:abstractNum w:abstractNumId="22">
    <w:nsid w:val="47B815D7"/>
    <w:multiLevelType w:val="hybridMultilevel"/>
    <w:tmpl w:val="3E68A27E"/>
    <w:lvl w:ilvl="0" w:tplc="3B384DF8">
      <w:start w:val="1"/>
      <w:numFmt w:val="decimal"/>
      <w:lvlText w:val="%1."/>
      <w:lvlJc w:val="left"/>
      <w:pPr>
        <w:ind w:left="720" w:hanging="360"/>
      </w:pPr>
      <w:rPr>
        <w:u w:val="none"/>
      </w:rPr>
    </w:lvl>
    <w:lvl w:ilvl="1" w:tplc="96BE7BA2">
      <w:start w:val="1"/>
      <w:numFmt w:val="lowerLetter"/>
      <w:lvlText w:val="%2."/>
      <w:lvlJc w:val="left"/>
      <w:pPr>
        <w:ind w:left="1440" w:hanging="360"/>
      </w:pPr>
      <w:rPr>
        <w:u w:val="none"/>
      </w:rPr>
    </w:lvl>
    <w:lvl w:ilvl="2" w:tplc="587E7634">
      <w:start w:val="1"/>
      <w:numFmt w:val="lowerRoman"/>
      <w:lvlText w:val="%3."/>
      <w:lvlJc w:val="right"/>
      <w:pPr>
        <w:ind w:left="2160" w:hanging="360"/>
      </w:pPr>
      <w:rPr>
        <w:u w:val="none"/>
      </w:rPr>
    </w:lvl>
    <w:lvl w:ilvl="3" w:tplc="41B29738">
      <w:start w:val="1"/>
      <w:numFmt w:val="decimal"/>
      <w:lvlText w:val="%4."/>
      <w:lvlJc w:val="left"/>
      <w:pPr>
        <w:ind w:left="2880" w:hanging="360"/>
      </w:pPr>
      <w:rPr>
        <w:u w:val="none"/>
      </w:rPr>
    </w:lvl>
    <w:lvl w:ilvl="4" w:tplc="E76485E2">
      <w:start w:val="1"/>
      <w:numFmt w:val="lowerLetter"/>
      <w:lvlText w:val="%5."/>
      <w:lvlJc w:val="left"/>
      <w:pPr>
        <w:ind w:left="3600" w:hanging="360"/>
      </w:pPr>
      <w:rPr>
        <w:u w:val="none"/>
      </w:rPr>
    </w:lvl>
    <w:lvl w:ilvl="5" w:tplc="B1A456D4">
      <w:start w:val="1"/>
      <w:numFmt w:val="lowerRoman"/>
      <w:lvlText w:val="%6."/>
      <w:lvlJc w:val="right"/>
      <w:pPr>
        <w:ind w:left="4320" w:hanging="360"/>
      </w:pPr>
      <w:rPr>
        <w:u w:val="none"/>
      </w:rPr>
    </w:lvl>
    <w:lvl w:ilvl="6" w:tplc="884099DA">
      <w:start w:val="1"/>
      <w:numFmt w:val="decimal"/>
      <w:lvlText w:val="%7."/>
      <w:lvlJc w:val="left"/>
      <w:pPr>
        <w:ind w:left="5040" w:hanging="360"/>
      </w:pPr>
      <w:rPr>
        <w:u w:val="none"/>
      </w:rPr>
    </w:lvl>
    <w:lvl w:ilvl="7" w:tplc="E904D0DE">
      <w:start w:val="1"/>
      <w:numFmt w:val="lowerLetter"/>
      <w:lvlText w:val="%8."/>
      <w:lvlJc w:val="left"/>
      <w:pPr>
        <w:ind w:left="5760" w:hanging="360"/>
      </w:pPr>
      <w:rPr>
        <w:u w:val="none"/>
      </w:rPr>
    </w:lvl>
    <w:lvl w:ilvl="8" w:tplc="7F6E0ED4">
      <w:start w:val="1"/>
      <w:numFmt w:val="lowerRoman"/>
      <w:lvlText w:val="%9."/>
      <w:lvlJc w:val="right"/>
      <w:pPr>
        <w:ind w:left="6480" w:hanging="360"/>
      </w:pPr>
      <w:rPr>
        <w:u w:val="none"/>
      </w:rPr>
    </w:lvl>
  </w:abstractNum>
  <w:abstractNum w:abstractNumId="23">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24">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5">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6">
    <w:nsid w:val="57D53C36"/>
    <w:multiLevelType w:val="hybridMultilevel"/>
    <w:tmpl w:val="35E4E840"/>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8">
    <w:nsid w:val="62B865E4"/>
    <w:multiLevelType w:val="hybridMultilevel"/>
    <w:tmpl w:val="46C8F834"/>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30">
    <w:nsid w:val="70C80068"/>
    <w:multiLevelType w:val="hybridMultilevel"/>
    <w:tmpl w:val="8AEE4AF2"/>
    <w:lvl w:ilvl="0" w:tplc="BE00751E">
      <w:start w:val="1"/>
      <w:numFmt w:val="bullet"/>
      <w:lvlText w:val="·"/>
      <w:lvlJc w:val="left"/>
      <w:pPr>
        <w:ind w:left="709" w:hanging="360"/>
      </w:pPr>
      <w:rPr>
        <w:rFonts w:ascii="Symbol" w:eastAsia="Symbol" w:hAnsi="Symbol" w:cs="Symbol" w:hint="default"/>
      </w:rPr>
    </w:lvl>
    <w:lvl w:ilvl="1" w:tplc="67A212B8">
      <w:start w:val="1"/>
      <w:numFmt w:val="bullet"/>
      <w:lvlText w:val="o"/>
      <w:lvlJc w:val="left"/>
      <w:pPr>
        <w:ind w:left="1440" w:hanging="360"/>
      </w:pPr>
      <w:rPr>
        <w:rFonts w:ascii="Courier New" w:eastAsia="Courier New" w:hAnsi="Courier New" w:cs="Courier New" w:hint="default"/>
      </w:rPr>
    </w:lvl>
    <w:lvl w:ilvl="2" w:tplc="982EA5D0">
      <w:start w:val="1"/>
      <w:numFmt w:val="bullet"/>
      <w:lvlText w:val="§"/>
      <w:lvlJc w:val="left"/>
      <w:pPr>
        <w:ind w:left="2160" w:hanging="360"/>
      </w:pPr>
      <w:rPr>
        <w:rFonts w:ascii="Wingdings" w:eastAsia="Wingdings" w:hAnsi="Wingdings" w:cs="Wingdings" w:hint="default"/>
      </w:rPr>
    </w:lvl>
    <w:lvl w:ilvl="3" w:tplc="B0A671C2">
      <w:start w:val="1"/>
      <w:numFmt w:val="bullet"/>
      <w:lvlText w:val="·"/>
      <w:lvlJc w:val="left"/>
      <w:pPr>
        <w:ind w:left="2880" w:hanging="360"/>
      </w:pPr>
      <w:rPr>
        <w:rFonts w:ascii="Symbol" w:eastAsia="Symbol" w:hAnsi="Symbol" w:cs="Symbol" w:hint="default"/>
      </w:rPr>
    </w:lvl>
    <w:lvl w:ilvl="4" w:tplc="79F63030">
      <w:start w:val="1"/>
      <w:numFmt w:val="bullet"/>
      <w:lvlText w:val="o"/>
      <w:lvlJc w:val="left"/>
      <w:pPr>
        <w:ind w:left="3600" w:hanging="360"/>
      </w:pPr>
      <w:rPr>
        <w:rFonts w:ascii="Courier New" w:eastAsia="Courier New" w:hAnsi="Courier New" w:cs="Courier New" w:hint="default"/>
      </w:rPr>
    </w:lvl>
    <w:lvl w:ilvl="5" w:tplc="FE989B78">
      <w:start w:val="1"/>
      <w:numFmt w:val="bullet"/>
      <w:lvlText w:val="§"/>
      <w:lvlJc w:val="left"/>
      <w:pPr>
        <w:ind w:left="4320" w:hanging="360"/>
      </w:pPr>
      <w:rPr>
        <w:rFonts w:ascii="Wingdings" w:eastAsia="Wingdings" w:hAnsi="Wingdings" w:cs="Wingdings" w:hint="default"/>
      </w:rPr>
    </w:lvl>
    <w:lvl w:ilvl="6" w:tplc="C4265A7E">
      <w:start w:val="1"/>
      <w:numFmt w:val="bullet"/>
      <w:lvlText w:val="·"/>
      <w:lvlJc w:val="left"/>
      <w:pPr>
        <w:ind w:left="5040" w:hanging="360"/>
      </w:pPr>
      <w:rPr>
        <w:rFonts w:ascii="Symbol" w:eastAsia="Symbol" w:hAnsi="Symbol" w:cs="Symbol" w:hint="default"/>
      </w:rPr>
    </w:lvl>
    <w:lvl w:ilvl="7" w:tplc="13A04794">
      <w:start w:val="1"/>
      <w:numFmt w:val="bullet"/>
      <w:lvlText w:val="o"/>
      <w:lvlJc w:val="left"/>
      <w:pPr>
        <w:ind w:left="5760" w:hanging="360"/>
      </w:pPr>
      <w:rPr>
        <w:rFonts w:ascii="Courier New" w:eastAsia="Courier New" w:hAnsi="Courier New" w:cs="Courier New" w:hint="default"/>
      </w:rPr>
    </w:lvl>
    <w:lvl w:ilvl="8" w:tplc="72524C80">
      <w:start w:val="1"/>
      <w:numFmt w:val="bullet"/>
      <w:lvlText w:val="§"/>
      <w:lvlJc w:val="left"/>
      <w:pPr>
        <w:ind w:left="6480" w:hanging="360"/>
      </w:pPr>
      <w:rPr>
        <w:rFonts w:ascii="Wingdings" w:eastAsia="Wingdings" w:hAnsi="Wingdings" w:cs="Wingdings" w:hint="default"/>
      </w:rPr>
    </w:lvl>
  </w:abstractNum>
  <w:abstractNum w:abstractNumId="31">
    <w:nsid w:val="73D5117C"/>
    <w:multiLevelType w:val="hybridMultilevel"/>
    <w:tmpl w:val="F7589016"/>
    <w:lvl w:ilvl="0" w:tplc="0BA4F2E6">
      <w:start w:val="1"/>
      <w:numFmt w:val="bullet"/>
      <w:lvlText w:val="·"/>
      <w:lvlJc w:val="left"/>
      <w:pPr>
        <w:ind w:left="709" w:hanging="360"/>
      </w:pPr>
      <w:rPr>
        <w:rFonts w:ascii="Symbol" w:eastAsia="Symbol" w:hAnsi="Symbol" w:cs="Symbol" w:hint="default"/>
      </w:rPr>
    </w:lvl>
    <w:lvl w:ilvl="1" w:tplc="0950BD62">
      <w:start w:val="1"/>
      <w:numFmt w:val="bullet"/>
      <w:lvlText w:val="o"/>
      <w:lvlJc w:val="left"/>
      <w:pPr>
        <w:ind w:left="1440" w:hanging="360"/>
      </w:pPr>
      <w:rPr>
        <w:rFonts w:ascii="Courier New" w:eastAsia="Courier New" w:hAnsi="Courier New" w:cs="Courier New" w:hint="default"/>
      </w:rPr>
    </w:lvl>
    <w:lvl w:ilvl="2" w:tplc="03C86542">
      <w:start w:val="1"/>
      <w:numFmt w:val="bullet"/>
      <w:lvlText w:val="§"/>
      <w:lvlJc w:val="left"/>
      <w:pPr>
        <w:ind w:left="2160" w:hanging="360"/>
      </w:pPr>
      <w:rPr>
        <w:rFonts w:ascii="Wingdings" w:eastAsia="Wingdings" w:hAnsi="Wingdings" w:cs="Wingdings" w:hint="default"/>
      </w:rPr>
    </w:lvl>
    <w:lvl w:ilvl="3" w:tplc="F2761CBE">
      <w:start w:val="1"/>
      <w:numFmt w:val="bullet"/>
      <w:lvlText w:val="·"/>
      <w:lvlJc w:val="left"/>
      <w:pPr>
        <w:ind w:left="2880" w:hanging="360"/>
      </w:pPr>
      <w:rPr>
        <w:rFonts w:ascii="Symbol" w:eastAsia="Symbol" w:hAnsi="Symbol" w:cs="Symbol" w:hint="default"/>
      </w:rPr>
    </w:lvl>
    <w:lvl w:ilvl="4" w:tplc="F4E0E826">
      <w:start w:val="1"/>
      <w:numFmt w:val="bullet"/>
      <w:lvlText w:val="o"/>
      <w:lvlJc w:val="left"/>
      <w:pPr>
        <w:ind w:left="3600" w:hanging="360"/>
      </w:pPr>
      <w:rPr>
        <w:rFonts w:ascii="Courier New" w:eastAsia="Courier New" w:hAnsi="Courier New" w:cs="Courier New" w:hint="default"/>
      </w:rPr>
    </w:lvl>
    <w:lvl w:ilvl="5" w:tplc="77128006">
      <w:start w:val="1"/>
      <w:numFmt w:val="bullet"/>
      <w:lvlText w:val="§"/>
      <w:lvlJc w:val="left"/>
      <w:pPr>
        <w:ind w:left="4320" w:hanging="360"/>
      </w:pPr>
      <w:rPr>
        <w:rFonts w:ascii="Wingdings" w:eastAsia="Wingdings" w:hAnsi="Wingdings" w:cs="Wingdings" w:hint="default"/>
      </w:rPr>
    </w:lvl>
    <w:lvl w:ilvl="6" w:tplc="E4AAD778">
      <w:start w:val="1"/>
      <w:numFmt w:val="bullet"/>
      <w:lvlText w:val="·"/>
      <w:lvlJc w:val="left"/>
      <w:pPr>
        <w:ind w:left="5040" w:hanging="360"/>
      </w:pPr>
      <w:rPr>
        <w:rFonts w:ascii="Symbol" w:eastAsia="Symbol" w:hAnsi="Symbol" w:cs="Symbol" w:hint="default"/>
      </w:rPr>
    </w:lvl>
    <w:lvl w:ilvl="7" w:tplc="9A344110">
      <w:start w:val="1"/>
      <w:numFmt w:val="bullet"/>
      <w:lvlText w:val="o"/>
      <w:lvlJc w:val="left"/>
      <w:pPr>
        <w:ind w:left="5760" w:hanging="360"/>
      </w:pPr>
      <w:rPr>
        <w:rFonts w:ascii="Courier New" w:eastAsia="Courier New" w:hAnsi="Courier New" w:cs="Courier New" w:hint="default"/>
      </w:rPr>
    </w:lvl>
    <w:lvl w:ilvl="8" w:tplc="5FD6FA1A">
      <w:start w:val="1"/>
      <w:numFmt w:val="bullet"/>
      <w:lvlText w:val="§"/>
      <w:lvlJc w:val="left"/>
      <w:pPr>
        <w:ind w:left="6480" w:hanging="360"/>
      </w:pPr>
      <w:rPr>
        <w:rFonts w:ascii="Wingdings" w:eastAsia="Wingdings" w:hAnsi="Wingdings" w:cs="Wingdings" w:hint="default"/>
      </w:rPr>
    </w:lvl>
  </w:abstractNum>
  <w:abstractNum w:abstractNumId="32">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3">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4">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22"/>
  </w:num>
  <w:num w:numId="2">
    <w:abstractNumId w:val="27"/>
  </w:num>
  <w:num w:numId="3">
    <w:abstractNumId w:val="9"/>
  </w:num>
  <w:num w:numId="4">
    <w:abstractNumId w:val="34"/>
  </w:num>
  <w:num w:numId="5">
    <w:abstractNumId w:val="12"/>
  </w:num>
  <w:num w:numId="6">
    <w:abstractNumId w:val="8"/>
  </w:num>
  <w:num w:numId="7">
    <w:abstractNumId w:val="3"/>
  </w:num>
  <w:num w:numId="8">
    <w:abstractNumId w:val="33"/>
  </w:num>
  <w:num w:numId="9">
    <w:abstractNumId w:val="32"/>
  </w:num>
  <w:num w:numId="10">
    <w:abstractNumId w:val="24"/>
  </w:num>
  <w:num w:numId="11">
    <w:abstractNumId w:val="23"/>
  </w:num>
  <w:num w:numId="12">
    <w:abstractNumId w:val="4"/>
  </w:num>
  <w:num w:numId="13">
    <w:abstractNumId w:val="29"/>
  </w:num>
  <w:num w:numId="14">
    <w:abstractNumId w:val="14"/>
  </w:num>
  <w:num w:numId="15">
    <w:abstractNumId w:val="17"/>
  </w:num>
  <w:num w:numId="16">
    <w:abstractNumId w:val="5"/>
  </w:num>
  <w:num w:numId="17">
    <w:abstractNumId w:val="25"/>
  </w:num>
  <w:num w:numId="18">
    <w:abstractNumId w:val="15"/>
  </w:num>
  <w:num w:numId="19">
    <w:abstractNumId w:val="21"/>
  </w:num>
  <w:num w:numId="20">
    <w:abstractNumId w:val="13"/>
  </w:num>
  <w:num w:numId="21">
    <w:abstractNumId w:val="20"/>
  </w:num>
  <w:num w:numId="22">
    <w:abstractNumId w:val="31"/>
  </w:num>
  <w:num w:numId="23">
    <w:abstractNumId w:val="11"/>
  </w:num>
  <w:num w:numId="24">
    <w:abstractNumId w:val="30"/>
  </w:num>
  <w:num w:numId="25">
    <w:abstractNumId w:val="10"/>
  </w:num>
  <w:num w:numId="26">
    <w:abstractNumId w:val="19"/>
  </w:num>
  <w:num w:numId="27">
    <w:abstractNumId w:val="6"/>
  </w:num>
  <w:num w:numId="28">
    <w:abstractNumId w:val="28"/>
  </w:num>
  <w:num w:numId="29">
    <w:abstractNumId w:val="26"/>
  </w:num>
  <w:num w:numId="30">
    <w:abstractNumId w:val="16"/>
  </w:num>
  <w:num w:numId="31">
    <w:abstractNumId w:val="7"/>
  </w:num>
  <w:num w:numId="32">
    <w:abstractNumId w:val="1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E0EB6"/>
    <w:rsid w:val="000132A5"/>
    <w:rsid w:val="0003362C"/>
    <w:rsid w:val="000419B6"/>
    <w:rsid w:val="00045E97"/>
    <w:rsid w:val="00065DD0"/>
    <w:rsid w:val="00074C56"/>
    <w:rsid w:val="000B5DDE"/>
    <w:rsid w:val="000C639B"/>
    <w:rsid w:val="000F0771"/>
    <w:rsid w:val="00105A20"/>
    <w:rsid w:val="00105D89"/>
    <w:rsid w:val="00111B22"/>
    <w:rsid w:val="00147278"/>
    <w:rsid w:val="00150DF7"/>
    <w:rsid w:val="00153E35"/>
    <w:rsid w:val="00161A19"/>
    <w:rsid w:val="00162C31"/>
    <w:rsid w:val="00176228"/>
    <w:rsid w:val="001764AA"/>
    <w:rsid w:val="00182460"/>
    <w:rsid w:val="001A6528"/>
    <w:rsid w:val="001B31C0"/>
    <w:rsid w:val="001C4991"/>
    <w:rsid w:val="002137E3"/>
    <w:rsid w:val="0024714E"/>
    <w:rsid w:val="00262CF5"/>
    <w:rsid w:val="00264402"/>
    <w:rsid w:val="00284484"/>
    <w:rsid w:val="00293D7D"/>
    <w:rsid w:val="002A329F"/>
    <w:rsid w:val="002A7EDC"/>
    <w:rsid w:val="0031639B"/>
    <w:rsid w:val="00336706"/>
    <w:rsid w:val="00344C74"/>
    <w:rsid w:val="00345DA1"/>
    <w:rsid w:val="00360C28"/>
    <w:rsid w:val="00373E3D"/>
    <w:rsid w:val="00381781"/>
    <w:rsid w:val="003E7179"/>
    <w:rsid w:val="0043139F"/>
    <w:rsid w:val="004938CC"/>
    <w:rsid w:val="004B0041"/>
    <w:rsid w:val="004D1E83"/>
    <w:rsid w:val="004D6626"/>
    <w:rsid w:val="004F78FD"/>
    <w:rsid w:val="00540C3E"/>
    <w:rsid w:val="005873C0"/>
    <w:rsid w:val="005912D2"/>
    <w:rsid w:val="0059570E"/>
    <w:rsid w:val="005A2C06"/>
    <w:rsid w:val="005B61B7"/>
    <w:rsid w:val="005C5D9D"/>
    <w:rsid w:val="00665857"/>
    <w:rsid w:val="00677EF9"/>
    <w:rsid w:val="0069030D"/>
    <w:rsid w:val="006C2987"/>
    <w:rsid w:val="006E54B4"/>
    <w:rsid w:val="006E55DA"/>
    <w:rsid w:val="007062DA"/>
    <w:rsid w:val="00767877"/>
    <w:rsid w:val="0076794C"/>
    <w:rsid w:val="007811A4"/>
    <w:rsid w:val="00782251"/>
    <w:rsid w:val="00782469"/>
    <w:rsid w:val="007A2684"/>
    <w:rsid w:val="007B1468"/>
    <w:rsid w:val="007C195F"/>
    <w:rsid w:val="007E072B"/>
    <w:rsid w:val="007F061A"/>
    <w:rsid w:val="00860142"/>
    <w:rsid w:val="00862E49"/>
    <w:rsid w:val="00870F8F"/>
    <w:rsid w:val="008831E4"/>
    <w:rsid w:val="00897E5B"/>
    <w:rsid w:val="008B0C78"/>
    <w:rsid w:val="008C69A9"/>
    <w:rsid w:val="008F504A"/>
    <w:rsid w:val="009362B5"/>
    <w:rsid w:val="00954CC7"/>
    <w:rsid w:val="009706CA"/>
    <w:rsid w:val="0098120F"/>
    <w:rsid w:val="00987D6D"/>
    <w:rsid w:val="009A1131"/>
    <w:rsid w:val="009B0E52"/>
    <w:rsid w:val="00A0792B"/>
    <w:rsid w:val="00A3196D"/>
    <w:rsid w:val="00A534EA"/>
    <w:rsid w:val="00A8327B"/>
    <w:rsid w:val="00AD38DF"/>
    <w:rsid w:val="00B22EDE"/>
    <w:rsid w:val="00B31F02"/>
    <w:rsid w:val="00B433DF"/>
    <w:rsid w:val="00B6578C"/>
    <w:rsid w:val="00B914C4"/>
    <w:rsid w:val="00BF64AA"/>
    <w:rsid w:val="00C02015"/>
    <w:rsid w:val="00C06C8E"/>
    <w:rsid w:val="00C1305F"/>
    <w:rsid w:val="00D17359"/>
    <w:rsid w:val="00D26014"/>
    <w:rsid w:val="00D37D45"/>
    <w:rsid w:val="00D64A92"/>
    <w:rsid w:val="00D714E5"/>
    <w:rsid w:val="00DB43BB"/>
    <w:rsid w:val="00DB535B"/>
    <w:rsid w:val="00DB7333"/>
    <w:rsid w:val="00DE0EB6"/>
    <w:rsid w:val="00DF56F8"/>
    <w:rsid w:val="00E050CB"/>
    <w:rsid w:val="00E264FE"/>
    <w:rsid w:val="00E35B8C"/>
    <w:rsid w:val="00E35FA1"/>
    <w:rsid w:val="00E55E32"/>
    <w:rsid w:val="00E563FD"/>
    <w:rsid w:val="00E72F3F"/>
    <w:rsid w:val="00E87328"/>
    <w:rsid w:val="00EC336F"/>
    <w:rsid w:val="00ED490A"/>
    <w:rsid w:val="00ED76E0"/>
    <w:rsid w:val="00F01DAA"/>
    <w:rsid w:val="00F0363B"/>
    <w:rsid w:val="00F167A8"/>
    <w:rsid w:val="00F416E1"/>
    <w:rsid w:val="00F42B9F"/>
    <w:rsid w:val="00F42E31"/>
    <w:rsid w:val="00F431DD"/>
    <w:rsid w:val="00F47E5C"/>
    <w:rsid w:val="00F51C5B"/>
    <w:rsid w:val="00F53B79"/>
    <w:rsid w:val="00F61ACF"/>
    <w:rsid w:val="00F70962"/>
    <w:rsid w:val="00F813EA"/>
    <w:rsid w:val="00F86069"/>
    <w:rsid w:val="00FA5E56"/>
    <w:rsid w:val="00FA7C0B"/>
    <w:rsid w:val="00FD49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footnote text" w:qFormat="1"/>
    <w:lsdException w:name="caption" w:qFormat="1"/>
    <w:lsdException w:name="endnote reference"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nhideWhenUsed="0" w:qFormat="1"/>
    <w:lsdException w:name="Emphasis" w:semiHidden="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E0EB6"/>
    <w:pPr>
      <w:spacing w:after="160" w:line="259" w:lineRule="auto"/>
    </w:pPr>
    <w:rPr>
      <w:rFonts w:ascii="Calibri" w:eastAsia="Calibri" w:hAnsi="Calibri" w:cs="Times New Roman"/>
    </w:rPr>
  </w:style>
  <w:style w:type="paragraph" w:styleId="1">
    <w:name w:val="heading 1"/>
    <w:basedOn w:val="a"/>
    <w:next w:val="a"/>
    <w:link w:val="10"/>
    <w:uiPriority w:val="99"/>
    <w:qFormat/>
    <w:rsid w:val="00DE0EB6"/>
    <w:pPr>
      <w:keepNext/>
      <w:keepLines/>
      <w:spacing w:before="240" w:after="0"/>
      <w:outlineLvl w:val="0"/>
    </w:pPr>
    <w:rPr>
      <w:rFonts w:ascii="Calibri Light" w:eastAsia="Arial" w:hAnsi="Calibri Light"/>
      <w:color w:val="2F5496"/>
      <w:sz w:val="32"/>
      <w:szCs w:val="32"/>
    </w:rPr>
  </w:style>
  <w:style w:type="paragraph" w:styleId="2">
    <w:name w:val="heading 2"/>
    <w:basedOn w:val="a"/>
    <w:next w:val="a"/>
    <w:link w:val="20"/>
    <w:uiPriority w:val="99"/>
    <w:unhideWhenUsed/>
    <w:qFormat/>
    <w:rsid w:val="00DE0EB6"/>
    <w:pPr>
      <w:keepNext/>
      <w:keepLines/>
      <w:spacing w:before="360" w:after="200"/>
      <w:outlineLvl w:val="1"/>
    </w:pPr>
    <w:rPr>
      <w:rFonts w:ascii="Arial" w:eastAsia="Arial" w:hAnsi="Arial"/>
      <w:sz w:val="34"/>
      <w:szCs w:val="20"/>
    </w:rPr>
  </w:style>
  <w:style w:type="paragraph" w:styleId="3">
    <w:name w:val="heading 3"/>
    <w:basedOn w:val="a"/>
    <w:next w:val="a"/>
    <w:link w:val="30"/>
    <w:uiPriority w:val="99"/>
    <w:unhideWhenUsed/>
    <w:qFormat/>
    <w:rsid w:val="00DE0EB6"/>
    <w:pPr>
      <w:keepNext/>
      <w:keepLines/>
      <w:spacing w:before="280" w:after="80" w:line="276" w:lineRule="auto"/>
      <w:outlineLvl w:val="2"/>
    </w:pPr>
    <w:rPr>
      <w:rFonts w:eastAsia="Times New Roman"/>
      <w:b/>
      <w:sz w:val="28"/>
      <w:szCs w:val="28"/>
      <w:lang w:eastAsia="ru-RU"/>
    </w:rPr>
  </w:style>
  <w:style w:type="paragraph" w:styleId="4">
    <w:name w:val="heading 4"/>
    <w:basedOn w:val="a"/>
    <w:next w:val="a"/>
    <w:link w:val="40"/>
    <w:uiPriority w:val="99"/>
    <w:unhideWhenUsed/>
    <w:qFormat/>
    <w:rsid w:val="00DE0EB6"/>
    <w:pPr>
      <w:keepNext/>
      <w:keepLines/>
      <w:spacing w:before="320" w:after="200"/>
      <w:outlineLvl w:val="3"/>
    </w:pPr>
    <w:rPr>
      <w:rFonts w:ascii="Arial" w:eastAsia="Arial" w:hAnsi="Arial"/>
      <w:b/>
      <w:bCs/>
      <w:sz w:val="26"/>
      <w:szCs w:val="26"/>
    </w:rPr>
  </w:style>
  <w:style w:type="paragraph" w:styleId="5">
    <w:name w:val="heading 5"/>
    <w:basedOn w:val="a"/>
    <w:next w:val="a"/>
    <w:link w:val="50"/>
    <w:uiPriority w:val="99"/>
    <w:unhideWhenUsed/>
    <w:qFormat/>
    <w:rsid w:val="00DE0EB6"/>
    <w:pPr>
      <w:keepNext/>
      <w:keepLines/>
      <w:spacing w:before="320" w:after="200"/>
      <w:outlineLvl w:val="4"/>
    </w:pPr>
    <w:rPr>
      <w:rFonts w:ascii="Arial" w:eastAsia="Arial" w:hAnsi="Arial"/>
      <w:b/>
      <w:bCs/>
      <w:sz w:val="24"/>
      <w:szCs w:val="24"/>
    </w:rPr>
  </w:style>
  <w:style w:type="paragraph" w:styleId="6">
    <w:name w:val="heading 6"/>
    <w:basedOn w:val="a"/>
    <w:next w:val="a"/>
    <w:link w:val="60"/>
    <w:uiPriority w:val="99"/>
    <w:unhideWhenUsed/>
    <w:qFormat/>
    <w:rsid w:val="00DE0EB6"/>
    <w:pPr>
      <w:keepNext/>
      <w:keepLines/>
      <w:spacing w:before="320" w:after="200"/>
      <w:outlineLvl w:val="5"/>
    </w:pPr>
    <w:rPr>
      <w:rFonts w:ascii="Arial" w:eastAsia="Arial" w:hAnsi="Arial"/>
      <w:b/>
      <w:bCs/>
    </w:rPr>
  </w:style>
  <w:style w:type="paragraph" w:styleId="7">
    <w:name w:val="heading 7"/>
    <w:basedOn w:val="a"/>
    <w:next w:val="a"/>
    <w:link w:val="70"/>
    <w:uiPriority w:val="99"/>
    <w:unhideWhenUsed/>
    <w:qFormat/>
    <w:rsid w:val="00DE0EB6"/>
    <w:pPr>
      <w:keepNext/>
      <w:keepLines/>
      <w:spacing w:before="320" w:after="200"/>
      <w:outlineLvl w:val="6"/>
    </w:pPr>
    <w:rPr>
      <w:rFonts w:ascii="Arial" w:eastAsia="Arial" w:hAnsi="Arial"/>
      <w:b/>
      <w:bCs/>
      <w:i/>
      <w:iCs/>
    </w:rPr>
  </w:style>
  <w:style w:type="paragraph" w:styleId="8">
    <w:name w:val="heading 8"/>
    <w:basedOn w:val="a"/>
    <w:next w:val="a"/>
    <w:link w:val="80"/>
    <w:uiPriority w:val="99"/>
    <w:unhideWhenUsed/>
    <w:qFormat/>
    <w:rsid w:val="00DE0EB6"/>
    <w:pPr>
      <w:keepNext/>
      <w:keepLines/>
      <w:spacing w:before="320" w:after="200"/>
      <w:outlineLvl w:val="7"/>
    </w:pPr>
    <w:rPr>
      <w:rFonts w:ascii="Arial" w:eastAsia="Arial" w:hAnsi="Arial"/>
      <w:i/>
      <w:iCs/>
    </w:rPr>
  </w:style>
  <w:style w:type="paragraph" w:styleId="9">
    <w:name w:val="heading 9"/>
    <w:basedOn w:val="a"/>
    <w:next w:val="a"/>
    <w:link w:val="90"/>
    <w:uiPriority w:val="99"/>
    <w:unhideWhenUsed/>
    <w:qFormat/>
    <w:rsid w:val="00DE0EB6"/>
    <w:pPr>
      <w:keepNext/>
      <w:keepLines/>
      <w:spacing w:before="320" w:after="200"/>
      <w:outlineLvl w:val="8"/>
    </w:pPr>
    <w:rPr>
      <w:rFonts w:ascii="Arial" w:eastAsia="Arial" w:hAnsi="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E0EB6"/>
    <w:rPr>
      <w:rFonts w:ascii="Calibri Light" w:eastAsia="Arial" w:hAnsi="Calibri Light" w:cs="Times New Roman"/>
      <w:color w:val="2F5496"/>
      <w:sz w:val="32"/>
      <w:szCs w:val="32"/>
    </w:rPr>
  </w:style>
  <w:style w:type="character" w:customStyle="1" w:styleId="20">
    <w:name w:val="Заголовок 2 Знак"/>
    <w:basedOn w:val="a0"/>
    <w:link w:val="2"/>
    <w:uiPriority w:val="99"/>
    <w:rsid w:val="00DE0EB6"/>
    <w:rPr>
      <w:rFonts w:ascii="Arial" w:eastAsia="Arial" w:hAnsi="Arial" w:cs="Times New Roman"/>
      <w:sz w:val="34"/>
      <w:szCs w:val="20"/>
    </w:rPr>
  </w:style>
  <w:style w:type="character" w:customStyle="1" w:styleId="30">
    <w:name w:val="Заголовок 3 Знак"/>
    <w:basedOn w:val="a0"/>
    <w:link w:val="3"/>
    <w:uiPriority w:val="99"/>
    <w:rsid w:val="00DE0EB6"/>
    <w:rPr>
      <w:rFonts w:ascii="Calibri" w:eastAsia="Times New Roman" w:hAnsi="Calibri" w:cs="Times New Roman"/>
      <w:b/>
      <w:sz w:val="28"/>
      <w:szCs w:val="28"/>
      <w:lang w:eastAsia="ru-RU"/>
    </w:rPr>
  </w:style>
  <w:style w:type="character" w:customStyle="1" w:styleId="40">
    <w:name w:val="Заголовок 4 Знак"/>
    <w:basedOn w:val="a0"/>
    <w:link w:val="4"/>
    <w:uiPriority w:val="99"/>
    <w:rsid w:val="00DE0EB6"/>
    <w:rPr>
      <w:rFonts w:ascii="Arial" w:eastAsia="Arial" w:hAnsi="Arial" w:cs="Times New Roman"/>
      <w:b/>
      <w:bCs/>
      <w:sz w:val="26"/>
      <w:szCs w:val="26"/>
    </w:rPr>
  </w:style>
  <w:style w:type="character" w:customStyle="1" w:styleId="50">
    <w:name w:val="Заголовок 5 Знак"/>
    <w:basedOn w:val="a0"/>
    <w:link w:val="5"/>
    <w:uiPriority w:val="99"/>
    <w:rsid w:val="00DE0EB6"/>
    <w:rPr>
      <w:rFonts w:ascii="Arial" w:eastAsia="Arial" w:hAnsi="Arial" w:cs="Times New Roman"/>
      <w:b/>
      <w:bCs/>
      <w:sz w:val="24"/>
      <w:szCs w:val="24"/>
    </w:rPr>
  </w:style>
  <w:style w:type="character" w:customStyle="1" w:styleId="60">
    <w:name w:val="Заголовок 6 Знак"/>
    <w:basedOn w:val="a0"/>
    <w:link w:val="6"/>
    <w:uiPriority w:val="99"/>
    <w:rsid w:val="00DE0EB6"/>
    <w:rPr>
      <w:rFonts w:ascii="Arial" w:eastAsia="Arial" w:hAnsi="Arial" w:cs="Times New Roman"/>
      <w:b/>
      <w:bCs/>
    </w:rPr>
  </w:style>
  <w:style w:type="character" w:customStyle="1" w:styleId="70">
    <w:name w:val="Заголовок 7 Знак"/>
    <w:basedOn w:val="a0"/>
    <w:link w:val="7"/>
    <w:uiPriority w:val="99"/>
    <w:rsid w:val="00DE0EB6"/>
    <w:rPr>
      <w:rFonts w:ascii="Arial" w:eastAsia="Arial" w:hAnsi="Arial" w:cs="Times New Roman"/>
      <w:b/>
      <w:bCs/>
      <w:i/>
      <w:iCs/>
    </w:rPr>
  </w:style>
  <w:style w:type="character" w:customStyle="1" w:styleId="80">
    <w:name w:val="Заголовок 8 Знак"/>
    <w:basedOn w:val="a0"/>
    <w:link w:val="8"/>
    <w:uiPriority w:val="99"/>
    <w:rsid w:val="00DE0EB6"/>
    <w:rPr>
      <w:rFonts w:ascii="Arial" w:eastAsia="Arial" w:hAnsi="Arial" w:cs="Times New Roman"/>
      <w:i/>
      <w:iCs/>
    </w:rPr>
  </w:style>
  <w:style w:type="character" w:customStyle="1" w:styleId="90">
    <w:name w:val="Заголовок 9 Знак"/>
    <w:basedOn w:val="a0"/>
    <w:link w:val="9"/>
    <w:uiPriority w:val="99"/>
    <w:rsid w:val="00DE0EB6"/>
    <w:rPr>
      <w:rFonts w:ascii="Arial" w:eastAsia="Arial" w:hAnsi="Arial" w:cs="Times New Roman"/>
      <w:i/>
      <w:iCs/>
      <w:sz w:val="21"/>
      <w:szCs w:val="21"/>
    </w:rPr>
  </w:style>
  <w:style w:type="character" w:customStyle="1" w:styleId="Heading1Char">
    <w:name w:val="Heading 1 Char"/>
    <w:uiPriority w:val="9"/>
    <w:rsid w:val="00DE0EB6"/>
    <w:rPr>
      <w:rFonts w:ascii="Arial" w:eastAsia="Arial" w:hAnsi="Arial" w:cs="Arial"/>
      <w:sz w:val="40"/>
      <w:szCs w:val="40"/>
    </w:rPr>
  </w:style>
  <w:style w:type="character" w:customStyle="1" w:styleId="Heading3Char">
    <w:name w:val="Heading 3 Char"/>
    <w:uiPriority w:val="9"/>
    <w:rsid w:val="00DE0EB6"/>
    <w:rPr>
      <w:rFonts w:ascii="Arial" w:eastAsia="Arial" w:hAnsi="Arial" w:cs="Arial"/>
      <w:sz w:val="30"/>
      <w:szCs w:val="30"/>
    </w:rPr>
  </w:style>
  <w:style w:type="paragraph" w:customStyle="1" w:styleId="a3">
    <w:basedOn w:val="a"/>
    <w:next w:val="a"/>
    <w:uiPriority w:val="10"/>
    <w:qFormat/>
    <w:rsid w:val="00DE0EB6"/>
    <w:pPr>
      <w:spacing w:before="300" w:after="200"/>
      <w:contextualSpacing/>
    </w:pPr>
    <w:rPr>
      <w:sz w:val="48"/>
      <w:szCs w:val="48"/>
    </w:rPr>
  </w:style>
  <w:style w:type="character" w:customStyle="1" w:styleId="11">
    <w:name w:val="Название Знак1"/>
    <w:link w:val="a4"/>
    <w:uiPriority w:val="10"/>
    <w:rsid w:val="00DE0EB6"/>
    <w:rPr>
      <w:sz w:val="48"/>
      <w:szCs w:val="48"/>
    </w:rPr>
  </w:style>
  <w:style w:type="paragraph" w:styleId="a5">
    <w:name w:val="Subtitle"/>
    <w:basedOn w:val="a"/>
    <w:next w:val="a"/>
    <w:link w:val="a6"/>
    <w:uiPriority w:val="99"/>
    <w:qFormat/>
    <w:rsid w:val="00DE0EB6"/>
    <w:pPr>
      <w:spacing w:before="200" w:after="200"/>
    </w:pPr>
    <w:rPr>
      <w:sz w:val="24"/>
      <w:szCs w:val="24"/>
    </w:rPr>
  </w:style>
  <w:style w:type="character" w:customStyle="1" w:styleId="a6">
    <w:name w:val="Подзаголовок Знак"/>
    <w:basedOn w:val="a0"/>
    <w:link w:val="a5"/>
    <w:uiPriority w:val="99"/>
    <w:rsid w:val="00DE0EB6"/>
    <w:rPr>
      <w:rFonts w:ascii="Calibri" w:eastAsia="Calibri" w:hAnsi="Calibri" w:cs="Times New Roman"/>
      <w:sz w:val="24"/>
      <w:szCs w:val="24"/>
    </w:rPr>
  </w:style>
  <w:style w:type="paragraph" w:styleId="21">
    <w:name w:val="Quote"/>
    <w:basedOn w:val="a"/>
    <w:next w:val="a"/>
    <w:link w:val="22"/>
    <w:uiPriority w:val="29"/>
    <w:qFormat/>
    <w:rsid w:val="00DE0EB6"/>
    <w:pPr>
      <w:ind w:left="720" w:right="720"/>
    </w:pPr>
    <w:rPr>
      <w:i/>
      <w:sz w:val="20"/>
      <w:szCs w:val="20"/>
    </w:rPr>
  </w:style>
  <w:style w:type="character" w:customStyle="1" w:styleId="22">
    <w:name w:val="Цитата 2 Знак"/>
    <w:basedOn w:val="a0"/>
    <w:link w:val="21"/>
    <w:uiPriority w:val="29"/>
    <w:rsid w:val="00DE0EB6"/>
    <w:rPr>
      <w:rFonts w:ascii="Calibri" w:eastAsia="Calibri" w:hAnsi="Calibri" w:cs="Times New Roman"/>
      <w:i/>
      <w:sz w:val="20"/>
      <w:szCs w:val="20"/>
    </w:rPr>
  </w:style>
  <w:style w:type="paragraph" w:styleId="a7">
    <w:name w:val="Intense Quote"/>
    <w:basedOn w:val="a"/>
    <w:next w:val="a"/>
    <w:link w:val="a8"/>
    <w:uiPriority w:val="30"/>
    <w:qFormat/>
    <w:rsid w:val="00DE0EB6"/>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8">
    <w:name w:val="Выделенная цитата Знак"/>
    <w:basedOn w:val="a0"/>
    <w:link w:val="a7"/>
    <w:uiPriority w:val="30"/>
    <w:rsid w:val="00DE0EB6"/>
    <w:rPr>
      <w:rFonts w:ascii="Calibri" w:eastAsia="Calibri" w:hAnsi="Calibri" w:cs="Times New Roman"/>
      <w:i/>
      <w:sz w:val="20"/>
      <w:szCs w:val="20"/>
      <w:shd w:val="clear" w:color="auto" w:fill="F2F2F2"/>
    </w:rPr>
  </w:style>
  <w:style w:type="character" w:customStyle="1" w:styleId="HeaderChar">
    <w:name w:val="Header Char"/>
    <w:basedOn w:val="a0"/>
    <w:uiPriority w:val="99"/>
    <w:rsid w:val="00DE0EB6"/>
  </w:style>
  <w:style w:type="character" w:customStyle="1" w:styleId="FooterChar">
    <w:name w:val="Footer Char"/>
    <w:basedOn w:val="a0"/>
    <w:uiPriority w:val="99"/>
    <w:rsid w:val="00DE0EB6"/>
  </w:style>
  <w:style w:type="paragraph" w:styleId="a9">
    <w:name w:val="caption"/>
    <w:basedOn w:val="a"/>
    <w:next w:val="a"/>
    <w:uiPriority w:val="99"/>
    <w:unhideWhenUsed/>
    <w:qFormat/>
    <w:rsid w:val="00DE0EB6"/>
    <w:pPr>
      <w:spacing w:line="276" w:lineRule="auto"/>
    </w:pPr>
    <w:rPr>
      <w:b/>
      <w:bCs/>
      <w:color w:val="4472C4"/>
      <w:sz w:val="18"/>
      <w:szCs w:val="18"/>
    </w:rPr>
  </w:style>
  <w:style w:type="character" w:customStyle="1" w:styleId="CaptionChar">
    <w:name w:val="Caption Char"/>
    <w:uiPriority w:val="99"/>
    <w:rsid w:val="00DE0EB6"/>
  </w:style>
  <w:style w:type="table" w:customStyle="1" w:styleId="TableGridLight">
    <w:name w:val="Table Grid Light"/>
    <w:basedOn w:val="a1"/>
    <w:uiPriority w:val="59"/>
    <w:rsid w:val="00DE0EB6"/>
    <w:pPr>
      <w:spacing w:after="0" w:line="240" w:lineRule="auto"/>
    </w:pPr>
    <w:rPr>
      <w:rFonts w:ascii="Calibri" w:eastAsia="Calibri"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2">
    <w:name w:val="Таблица простая 1"/>
    <w:basedOn w:val="a1"/>
    <w:uiPriority w:val="59"/>
    <w:rsid w:val="00DE0EB6"/>
    <w:pPr>
      <w:spacing w:after="0" w:line="240" w:lineRule="auto"/>
    </w:pPr>
    <w:rPr>
      <w:rFonts w:ascii="Calibri" w:eastAsia="Calibri"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3">
    <w:name w:val="Таблица простая 2"/>
    <w:basedOn w:val="a1"/>
    <w:uiPriority w:val="5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
    <w:name w:val="Таблица-сетка 1 светл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
    <w:name w:val="Таблица-сетка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
    <w:name w:val="Grid Table 2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
    <w:name w:val="Grid Table 2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
    <w:name w:val="Таблица-сетка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
    <w:name w:val="Grid Table 3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
    <w:name w:val="Grid Table 3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
    <w:name w:val="Таблица-сетка 4"/>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
    <w:name w:val="Grid Table 4 - Accent 2"/>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
    <w:name w:val="Grid Table 4 - Accent 6"/>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
    <w:name w:val="Таблица-сетка 5 тем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
    <w:name w:val="Таблица-сетка 6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customStyle="1" w:styleId="-7">
    <w:name w:val="Таблица-сетка 7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0">
    <w:name w:val="Список-таблица 1 светл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0">
    <w:name w:val="Список-таблица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
    <w:name w:val="List Table 2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
    <w:name w:val="List Table 2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0">
    <w:name w:val="Список-таблица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0">
    <w:name w:val="Список-таблица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
    <w:name w:val="List Table 4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
    <w:name w:val="List Table 4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0">
    <w:name w:val="Список-таблица 5 тем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4472C4"/>
        <w:left w:val="single" w:sz="32" w:space="0" w:color="4472C4"/>
        <w:bottom w:val="single" w:sz="32" w:space="0" w:color="4472C4"/>
        <w:right w:val="single" w:sz="32" w:space="0" w:color="4472C4"/>
      </w:tblBorders>
      <w:shd w:val="clear" w:color="4472C4" w:fill="4472C4"/>
      <w:tblCellMar>
        <w:top w:w="0" w:type="dxa"/>
        <w:left w:w="108" w:type="dxa"/>
        <w:bottom w:w="0" w:type="dxa"/>
        <w:right w:w="108" w:type="dxa"/>
      </w:tblCellMar>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
    <w:name w:val="List Table 5 Dark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F4B184"/>
        <w:left w:val="single" w:sz="32" w:space="0" w:color="F4B184"/>
        <w:bottom w:val="single" w:sz="32" w:space="0" w:color="F4B184"/>
        <w:right w:val="single" w:sz="32" w:space="0" w:color="F4B184"/>
      </w:tblBorders>
      <w:shd w:val="clear" w:color="F4B184" w:fill="F4B184"/>
      <w:tblCellMar>
        <w:top w:w="0" w:type="dxa"/>
        <w:left w:w="108" w:type="dxa"/>
        <w:bottom w:w="0" w:type="dxa"/>
        <w:right w:w="108" w:type="dxa"/>
      </w:tblCellMar>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C9C9C9"/>
        <w:left w:val="single" w:sz="32" w:space="0" w:color="C9C9C9"/>
        <w:bottom w:val="single" w:sz="32" w:space="0" w:color="C9C9C9"/>
        <w:right w:val="single" w:sz="32" w:space="0" w:color="C9C9C9"/>
      </w:tblBorders>
      <w:shd w:val="clear" w:color="C9C9C9" w:fill="C9C9C9"/>
      <w:tblCellMar>
        <w:top w:w="0" w:type="dxa"/>
        <w:left w:w="108" w:type="dxa"/>
        <w:bottom w:w="0" w:type="dxa"/>
        <w:right w:w="108" w:type="dxa"/>
      </w:tblCellMar>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FFD865"/>
        <w:left w:val="single" w:sz="32" w:space="0" w:color="FFD865"/>
        <w:bottom w:val="single" w:sz="32" w:space="0" w:color="FFD865"/>
        <w:right w:val="single" w:sz="32" w:space="0" w:color="FFD865"/>
      </w:tblBorders>
      <w:shd w:val="clear" w:color="FFD865" w:fill="FFD865"/>
      <w:tblCellMar>
        <w:top w:w="0" w:type="dxa"/>
        <w:left w:w="108" w:type="dxa"/>
        <w:bottom w:w="0" w:type="dxa"/>
        <w:right w:w="108" w:type="dxa"/>
      </w:tblCellMar>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9BC2E5"/>
        <w:left w:val="single" w:sz="32" w:space="0" w:color="9BC2E5"/>
        <w:bottom w:val="single" w:sz="32" w:space="0" w:color="9BC2E5"/>
        <w:right w:val="single" w:sz="32" w:space="0" w:color="9BC2E5"/>
      </w:tblBorders>
      <w:shd w:val="clear" w:color="9BC2E5" w:fill="9BC2E5"/>
      <w:tblCellMar>
        <w:top w:w="0" w:type="dxa"/>
        <w:left w:w="108" w:type="dxa"/>
        <w:bottom w:w="0" w:type="dxa"/>
        <w:right w:w="108" w:type="dxa"/>
      </w:tblCellMar>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
    <w:name w:val="List Table 5 Dark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A9D08E"/>
        <w:left w:val="single" w:sz="32" w:space="0" w:color="A9D08E"/>
        <w:bottom w:val="single" w:sz="32" w:space="0" w:color="A9D08E"/>
        <w:right w:val="single" w:sz="32" w:space="0" w:color="A9D08E"/>
      </w:tblBorders>
      <w:shd w:val="clear" w:color="A9D08E" w:fill="A9D08E"/>
      <w:tblCellMar>
        <w:top w:w="0" w:type="dxa"/>
        <w:left w:w="108" w:type="dxa"/>
        <w:bottom w:w="0" w:type="dxa"/>
        <w:right w:w="108" w:type="dxa"/>
      </w:tblCellMar>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0">
    <w:name w:val="Список-таблица 6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0">
    <w:name w:val="Список-таблица 7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
    <w:name w:val="Lined - Accent 2"/>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
    <w:name w:val="Lined - Accent 6"/>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
    <w:name w:val="Bordered &amp; Lined - Accent 2"/>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
    <w:name w:val="Bordered &amp; Lined - Accent 6"/>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DE0EB6"/>
    <w:rPr>
      <w:sz w:val="18"/>
    </w:rPr>
  </w:style>
  <w:style w:type="paragraph" w:styleId="aa">
    <w:name w:val="endnote text"/>
    <w:basedOn w:val="a"/>
    <w:link w:val="ab"/>
    <w:uiPriority w:val="99"/>
    <w:semiHidden/>
    <w:unhideWhenUsed/>
    <w:rsid w:val="00DE0EB6"/>
    <w:pPr>
      <w:spacing w:after="0" w:line="240" w:lineRule="auto"/>
    </w:pPr>
    <w:rPr>
      <w:sz w:val="20"/>
      <w:szCs w:val="20"/>
    </w:rPr>
  </w:style>
  <w:style w:type="character" w:customStyle="1" w:styleId="ab">
    <w:name w:val="Текст концевой сноски Знак"/>
    <w:basedOn w:val="a0"/>
    <w:link w:val="aa"/>
    <w:uiPriority w:val="99"/>
    <w:semiHidden/>
    <w:rsid w:val="00DE0EB6"/>
    <w:rPr>
      <w:rFonts w:ascii="Calibri" w:eastAsia="Calibri" w:hAnsi="Calibri" w:cs="Times New Roman"/>
      <w:sz w:val="20"/>
      <w:szCs w:val="20"/>
    </w:rPr>
  </w:style>
  <w:style w:type="character" w:styleId="ac">
    <w:name w:val="endnote reference"/>
    <w:unhideWhenUsed/>
    <w:rsid w:val="00DE0EB6"/>
    <w:rPr>
      <w:vertAlign w:val="superscript"/>
    </w:rPr>
  </w:style>
  <w:style w:type="paragraph" w:styleId="42">
    <w:name w:val="toc 4"/>
    <w:basedOn w:val="a"/>
    <w:next w:val="a"/>
    <w:uiPriority w:val="99"/>
    <w:unhideWhenUsed/>
    <w:rsid w:val="00DE0EB6"/>
    <w:pPr>
      <w:spacing w:after="57"/>
      <w:ind w:left="850"/>
    </w:pPr>
  </w:style>
  <w:style w:type="paragraph" w:styleId="52">
    <w:name w:val="toc 5"/>
    <w:basedOn w:val="a"/>
    <w:next w:val="a"/>
    <w:uiPriority w:val="99"/>
    <w:unhideWhenUsed/>
    <w:rsid w:val="00DE0EB6"/>
    <w:pPr>
      <w:spacing w:after="57"/>
      <w:ind w:left="1134"/>
    </w:pPr>
  </w:style>
  <w:style w:type="paragraph" w:styleId="61">
    <w:name w:val="toc 6"/>
    <w:basedOn w:val="a"/>
    <w:next w:val="a"/>
    <w:uiPriority w:val="99"/>
    <w:unhideWhenUsed/>
    <w:rsid w:val="00DE0EB6"/>
    <w:pPr>
      <w:spacing w:after="57"/>
      <w:ind w:left="1417"/>
    </w:pPr>
  </w:style>
  <w:style w:type="paragraph" w:styleId="71">
    <w:name w:val="toc 7"/>
    <w:basedOn w:val="a"/>
    <w:next w:val="a"/>
    <w:uiPriority w:val="99"/>
    <w:unhideWhenUsed/>
    <w:rsid w:val="00DE0EB6"/>
    <w:pPr>
      <w:spacing w:after="57"/>
      <w:ind w:left="1701"/>
    </w:pPr>
  </w:style>
  <w:style w:type="paragraph" w:styleId="81">
    <w:name w:val="toc 8"/>
    <w:basedOn w:val="a"/>
    <w:next w:val="a"/>
    <w:uiPriority w:val="99"/>
    <w:unhideWhenUsed/>
    <w:rsid w:val="00DE0EB6"/>
    <w:pPr>
      <w:spacing w:after="57"/>
      <w:ind w:left="1984"/>
    </w:pPr>
  </w:style>
  <w:style w:type="paragraph" w:styleId="91">
    <w:name w:val="toc 9"/>
    <w:basedOn w:val="a"/>
    <w:next w:val="a"/>
    <w:uiPriority w:val="99"/>
    <w:unhideWhenUsed/>
    <w:rsid w:val="00DE0EB6"/>
    <w:pPr>
      <w:spacing w:after="57"/>
      <w:ind w:left="2268"/>
    </w:pPr>
  </w:style>
  <w:style w:type="paragraph" w:styleId="ad">
    <w:name w:val="table of figures"/>
    <w:basedOn w:val="a"/>
    <w:next w:val="a"/>
    <w:uiPriority w:val="99"/>
    <w:unhideWhenUsed/>
    <w:rsid w:val="00DE0EB6"/>
    <w:pPr>
      <w:spacing w:after="0"/>
    </w:p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unhideWhenUsed/>
    <w:qFormat/>
    <w:rsid w:val="00DE0EB6"/>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DE0EB6"/>
    <w:rPr>
      <w:rFonts w:ascii="Calibri" w:eastAsia="Calibri" w:hAnsi="Calibri" w:cs="Times New Roman"/>
      <w:sz w:val="20"/>
      <w:szCs w:val="20"/>
    </w:rPr>
  </w:style>
  <w:style w:type="character" w:styleId="af0">
    <w:name w:val="footnote reference"/>
    <w:uiPriority w:val="99"/>
    <w:rsid w:val="00DE0EB6"/>
    <w:rPr>
      <w:rFonts w:cs="Times New Roman"/>
      <w:vertAlign w:val="superscript"/>
    </w:rPr>
  </w:style>
  <w:style w:type="character" w:styleId="af1">
    <w:name w:val="Emphasis"/>
    <w:uiPriority w:val="99"/>
    <w:qFormat/>
    <w:rsid w:val="00DE0EB6"/>
    <w:rPr>
      <w:rFonts w:cs="Times New Roman"/>
      <w:i/>
    </w:rPr>
  </w:style>
  <w:style w:type="paragraph" w:styleId="af2">
    <w:name w:val="Body Text"/>
    <w:basedOn w:val="a"/>
    <w:link w:val="af3"/>
    <w:uiPriority w:val="99"/>
    <w:qFormat/>
    <w:rsid w:val="00DE0EB6"/>
    <w:pPr>
      <w:widowControl w:val="0"/>
      <w:spacing w:after="0" w:line="240" w:lineRule="auto"/>
    </w:pPr>
    <w:rPr>
      <w:rFonts w:ascii="Times New Roman" w:eastAsia="Times New Roman" w:hAnsi="Times New Roman"/>
      <w:sz w:val="21"/>
      <w:szCs w:val="21"/>
    </w:rPr>
  </w:style>
  <w:style w:type="character" w:customStyle="1" w:styleId="af3">
    <w:name w:val="Основной текст Знак"/>
    <w:basedOn w:val="a0"/>
    <w:link w:val="af2"/>
    <w:uiPriority w:val="99"/>
    <w:rsid w:val="00DE0EB6"/>
    <w:rPr>
      <w:rFonts w:ascii="Times New Roman" w:eastAsia="Times New Roman" w:hAnsi="Times New Roman" w:cs="Times New Roman"/>
      <w:sz w:val="21"/>
      <w:szCs w:val="21"/>
    </w:rPr>
  </w:style>
  <w:style w:type="paragraph" w:styleId="af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5"/>
    <w:uiPriority w:val="99"/>
    <w:qFormat/>
    <w:rsid w:val="00DE0EB6"/>
    <w:pPr>
      <w:widowControl w:val="0"/>
      <w:spacing w:after="0" w:line="232" w:lineRule="exact"/>
      <w:ind w:left="687" w:hanging="284"/>
    </w:pPr>
    <w:rPr>
      <w:rFonts w:ascii="Times New Roman" w:eastAsia="Times New Roman" w:hAnsi="Times New Roman"/>
      <w:sz w:val="20"/>
      <w:szCs w:val="20"/>
    </w:rPr>
  </w:style>
  <w:style w:type="character" w:customStyle="1" w:styleId="af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4"/>
    <w:uiPriority w:val="99"/>
    <w:qFormat/>
    <w:rsid w:val="00DE0EB6"/>
    <w:rPr>
      <w:rFonts w:ascii="Times New Roman" w:eastAsia="Times New Roman" w:hAnsi="Times New Roman" w:cs="Times New Roman"/>
      <w:sz w:val="20"/>
      <w:szCs w:val="20"/>
    </w:rPr>
  </w:style>
  <w:style w:type="paragraph" w:customStyle="1" w:styleId="110">
    <w:name w:val="Заголовок 11"/>
    <w:basedOn w:val="a"/>
    <w:uiPriority w:val="1"/>
    <w:qFormat/>
    <w:rsid w:val="00DE0EB6"/>
    <w:pPr>
      <w:widowControl w:val="0"/>
      <w:spacing w:before="72" w:after="0" w:line="240" w:lineRule="auto"/>
      <w:ind w:left="1010"/>
      <w:jc w:val="both"/>
      <w:outlineLvl w:val="1"/>
    </w:pPr>
    <w:rPr>
      <w:rFonts w:ascii="Times New Roman" w:eastAsia="Times New Roman" w:hAnsi="Times New Roman"/>
      <w:b/>
      <w:bCs/>
      <w:sz w:val="28"/>
      <w:szCs w:val="28"/>
    </w:rPr>
  </w:style>
  <w:style w:type="character" w:styleId="af6">
    <w:name w:val="Hyperlink"/>
    <w:uiPriority w:val="99"/>
    <w:unhideWhenUsed/>
    <w:rsid w:val="00DE0EB6"/>
    <w:rPr>
      <w:color w:val="0000FF"/>
      <w:u w:val="single"/>
    </w:rPr>
  </w:style>
  <w:style w:type="paragraph" w:styleId="af7">
    <w:name w:val="header"/>
    <w:basedOn w:val="a"/>
    <w:link w:val="af8"/>
    <w:uiPriority w:val="99"/>
    <w:unhideWhenUsed/>
    <w:rsid w:val="00DE0EB6"/>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DE0EB6"/>
    <w:rPr>
      <w:rFonts w:ascii="Calibri" w:eastAsia="Calibri" w:hAnsi="Calibri" w:cs="Times New Roman"/>
    </w:rPr>
  </w:style>
  <w:style w:type="paragraph" w:styleId="af9">
    <w:name w:val="footer"/>
    <w:basedOn w:val="a"/>
    <w:link w:val="afa"/>
    <w:uiPriority w:val="99"/>
    <w:unhideWhenUsed/>
    <w:rsid w:val="00DE0EB6"/>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DE0EB6"/>
    <w:rPr>
      <w:rFonts w:ascii="Calibri" w:eastAsia="Calibri" w:hAnsi="Calibri" w:cs="Times New Roman"/>
    </w:rPr>
  </w:style>
  <w:style w:type="paragraph" w:customStyle="1" w:styleId="Default">
    <w:name w:val="Default"/>
    <w:rsid w:val="00DE0EB6"/>
    <w:pPr>
      <w:spacing w:after="0" w:line="240" w:lineRule="auto"/>
    </w:pPr>
    <w:rPr>
      <w:rFonts w:ascii="Times New Roman" w:eastAsia="Calibri" w:hAnsi="Times New Roman" w:cs="Times New Roman"/>
      <w:color w:val="000000"/>
      <w:sz w:val="24"/>
      <w:szCs w:val="24"/>
    </w:rPr>
  </w:style>
  <w:style w:type="character" w:styleId="afb">
    <w:name w:val="FollowedHyperlink"/>
    <w:uiPriority w:val="99"/>
    <w:unhideWhenUsed/>
    <w:rsid w:val="00DE0EB6"/>
    <w:rPr>
      <w:color w:val="954F72"/>
      <w:u w:val="single"/>
    </w:rPr>
  </w:style>
  <w:style w:type="paragraph" w:styleId="afc">
    <w:name w:val="Normal (Web)"/>
    <w:basedOn w:val="a"/>
    <w:link w:val="afd"/>
    <w:uiPriority w:val="99"/>
    <w:unhideWhenUsed/>
    <w:qFormat/>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styleId="afe">
    <w:name w:val="Strong"/>
    <w:uiPriority w:val="99"/>
    <w:qFormat/>
    <w:rsid w:val="00DE0EB6"/>
    <w:rPr>
      <w:b/>
      <w:bCs/>
    </w:rPr>
  </w:style>
  <w:style w:type="table" w:styleId="aff">
    <w:name w:val="Table Grid"/>
    <w:basedOn w:val="a1"/>
    <w:uiPriority w:val="9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Balloon Text"/>
    <w:basedOn w:val="a"/>
    <w:link w:val="aff1"/>
    <w:uiPriority w:val="99"/>
    <w:unhideWhenUsed/>
    <w:rsid w:val="00DE0EB6"/>
    <w:pPr>
      <w:spacing w:after="0" w:line="240" w:lineRule="auto"/>
    </w:pPr>
    <w:rPr>
      <w:rFonts w:ascii="Segoe UI" w:eastAsia="Times New Roman" w:hAnsi="Segoe UI"/>
      <w:sz w:val="18"/>
      <w:szCs w:val="18"/>
      <w:lang w:eastAsia="ru-RU"/>
    </w:rPr>
  </w:style>
  <w:style w:type="character" w:customStyle="1" w:styleId="aff1">
    <w:name w:val="Текст выноски Знак"/>
    <w:basedOn w:val="a0"/>
    <w:link w:val="aff0"/>
    <w:uiPriority w:val="99"/>
    <w:rsid w:val="00DE0EB6"/>
    <w:rPr>
      <w:rFonts w:ascii="Segoe UI" w:eastAsia="Times New Roman" w:hAnsi="Segoe UI" w:cs="Times New Roman"/>
      <w:sz w:val="18"/>
      <w:szCs w:val="18"/>
      <w:lang w:eastAsia="ru-RU"/>
    </w:rPr>
  </w:style>
  <w:style w:type="paragraph" w:customStyle="1" w:styleId="ConsPlusNormal">
    <w:name w:val="ConsPlusNormal"/>
    <w:rsid w:val="00DE0EB6"/>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DE0EB6"/>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E0EB6"/>
    <w:pPr>
      <w:widowControl w:val="0"/>
      <w:spacing w:after="0" w:line="240" w:lineRule="auto"/>
    </w:pPr>
    <w:rPr>
      <w:rFonts w:ascii="Calibri" w:eastAsia="Times New Roman" w:hAnsi="Calibri" w:cs="Calibri"/>
      <w:b/>
      <w:szCs w:val="20"/>
      <w:lang w:eastAsia="ru-RU"/>
    </w:rPr>
  </w:style>
  <w:style w:type="character" w:customStyle="1" w:styleId="afd">
    <w:name w:val="Обычный (веб) Знак"/>
    <w:link w:val="afc"/>
    <w:uiPriority w:val="99"/>
    <w:rsid w:val="00DE0EB6"/>
    <w:rPr>
      <w:rFonts w:ascii="Times New Roman" w:eastAsia="Times New Roman" w:hAnsi="Times New Roman" w:cs="Times New Roman"/>
      <w:sz w:val="24"/>
      <w:szCs w:val="24"/>
      <w:lang w:eastAsia="ru-RU"/>
    </w:rPr>
  </w:style>
  <w:style w:type="character" w:customStyle="1" w:styleId="fontstyle01">
    <w:name w:val="fontstyle01"/>
    <w:qFormat/>
    <w:rsid w:val="00DE0EB6"/>
    <w:rPr>
      <w:rFonts w:ascii="Times New Roman" w:hAnsi="Times New Roman" w:cs="Times New Roman" w:hint="default"/>
      <w:b w:val="0"/>
      <w:bCs w:val="0"/>
      <w:i w:val="0"/>
      <w:iCs w:val="0"/>
      <w:color w:val="000000"/>
      <w:sz w:val="28"/>
      <w:szCs w:val="28"/>
    </w:rPr>
  </w:style>
  <w:style w:type="table" w:customStyle="1" w:styleId="13">
    <w:name w:val="Сетка таблицы1"/>
    <w:basedOn w:val="a1"/>
    <w:next w:val="aff"/>
    <w:uiPriority w:val="9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Page">
    <w:name w:val="ConsPlusTitlePage"/>
    <w:rsid w:val="00DE0EB6"/>
    <w:pPr>
      <w:widowControl w:val="0"/>
      <w:spacing w:after="0" w:line="240" w:lineRule="auto"/>
    </w:pPr>
    <w:rPr>
      <w:rFonts w:ascii="Tahoma" w:eastAsia="Times New Roman" w:hAnsi="Tahoma" w:cs="Tahoma"/>
      <w:sz w:val="20"/>
      <w:szCs w:val="20"/>
      <w:lang w:eastAsia="ru-RU"/>
    </w:rPr>
  </w:style>
  <w:style w:type="table" w:customStyle="1" w:styleId="43">
    <w:name w:val="Сетка таблицы4"/>
    <w:basedOn w:val="a1"/>
    <w:next w:val="aff"/>
    <w:uiPriority w:val="9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2">
    <w:name w:val="Основной текст_"/>
    <w:link w:val="14"/>
    <w:rsid w:val="00DE0EB6"/>
    <w:rPr>
      <w:rFonts w:ascii="Arial" w:eastAsia="Arial" w:hAnsi="Arial" w:cs="Arial"/>
      <w:sz w:val="28"/>
      <w:szCs w:val="28"/>
      <w:shd w:val="clear" w:color="auto" w:fill="FFFFFF"/>
    </w:rPr>
  </w:style>
  <w:style w:type="paragraph" w:customStyle="1" w:styleId="14">
    <w:name w:val="Основной текст1"/>
    <w:basedOn w:val="a"/>
    <w:link w:val="aff2"/>
    <w:rsid w:val="00DE0EB6"/>
    <w:pPr>
      <w:widowControl w:val="0"/>
      <w:shd w:val="clear" w:color="auto" w:fill="FFFFFF"/>
      <w:spacing w:after="240" w:line="257" w:lineRule="auto"/>
      <w:ind w:firstLine="400"/>
    </w:pPr>
    <w:rPr>
      <w:rFonts w:ascii="Arial" w:eastAsia="Arial" w:hAnsi="Arial" w:cs="Arial"/>
      <w:sz w:val="28"/>
      <w:szCs w:val="28"/>
    </w:rPr>
  </w:style>
  <w:style w:type="paragraph" w:customStyle="1" w:styleId="s1">
    <w:name w:val="s_1"/>
    <w:basedOn w:val="a"/>
    <w:qFormat/>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4">
    <w:name w:val="Заголовок №2_"/>
    <w:link w:val="25"/>
    <w:rsid w:val="00DE0EB6"/>
    <w:rPr>
      <w:rFonts w:ascii="Arial" w:eastAsia="Arial" w:hAnsi="Arial" w:cs="Arial"/>
      <w:b/>
      <w:bCs/>
      <w:color w:val="231F20"/>
      <w:shd w:val="clear" w:color="auto" w:fill="FFFFFF"/>
    </w:rPr>
  </w:style>
  <w:style w:type="paragraph" w:customStyle="1" w:styleId="25">
    <w:name w:val="Заголовок №2"/>
    <w:basedOn w:val="a"/>
    <w:link w:val="24"/>
    <w:rsid w:val="00DE0EB6"/>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DE0EB6"/>
  </w:style>
  <w:style w:type="character" w:customStyle="1" w:styleId="extendedtext-short">
    <w:name w:val="extendedtext-short"/>
    <w:basedOn w:val="a0"/>
    <w:rsid w:val="00DE0EB6"/>
  </w:style>
  <w:style w:type="paragraph" w:styleId="aff3">
    <w:name w:val="No Spacing"/>
    <w:uiPriority w:val="99"/>
    <w:qFormat/>
    <w:rsid w:val="00DE0EB6"/>
    <w:pPr>
      <w:spacing w:after="0" w:line="240" w:lineRule="auto"/>
    </w:pPr>
    <w:rPr>
      <w:rFonts w:ascii="Calibri" w:eastAsia="Times New Roman" w:hAnsi="Calibri" w:cs="Times New Roman"/>
      <w:lang w:eastAsia="ru-RU"/>
    </w:rPr>
  </w:style>
  <w:style w:type="character" w:customStyle="1" w:styleId="aff4">
    <w:name w:val="Основной текст + Курсив"/>
    <w:rsid w:val="00DE0EB6"/>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sid w:val="00DE0EB6"/>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DE0EB6"/>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table" w:customStyle="1" w:styleId="410">
    <w:name w:val="Сетка таблицы41"/>
    <w:basedOn w:val="a1"/>
    <w:uiPriority w:val="3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5">
    <w:name w:val="TOC Heading"/>
    <w:basedOn w:val="1"/>
    <w:next w:val="a"/>
    <w:uiPriority w:val="99"/>
    <w:unhideWhenUsed/>
    <w:qFormat/>
    <w:rsid w:val="00DE0EB6"/>
    <w:pPr>
      <w:outlineLvl w:val="9"/>
    </w:pPr>
    <w:rPr>
      <w:lang w:eastAsia="ru-RU"/>
    </w:rPr>
  </w:style>
  <w:style w:type="paragraph" w:styleId="15">
    <w:name w:val="toc 1"/>
    <w:basedOn w:val="a"/>
    <w:next w:val="a"/>
    <w:uiPriority w:val="99"/>
    <w:unhideWhenUsed/>
    <w:rsid w:val="00DE0EB6"/>
    <w:pPr>
      <w:tabs>
        <w:tab w:val="right" w:leader="dot" w:pos="10337"/>
      </w:tabs>
      <w:spacing w:after="100" w:line="276" w:lineRule="auto"/>
    </w:pPr>
    <w:rPr>
      <w:rFonts w:eastAsia="Times New Roman"/>
      <w:lang w:eastAsia="ru-RU"/>
    </w:rPr>
  </w:style>
  <w:style w:type="paragraph" w:customStyle="1" w:styleId="pboth">
    <w:name w:val="pboth"/>
    <w:basedOn w:val="a"/>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6">
    <w:name w:val="Неразрешенное упоминание1"/>
    <w:uiPriority w:val="99"/>
    <w:semiHidden/>
    <w:unhideWhenUsed/>
    <w:rsid w:val="00DE0EB6"/>
    <w:rPr>
      <w:color w:val="605E5C"/>
      <w:shd w:val="clear" w:color="auto" w:fill="E1DFDD"/>
    </w:rPr>
  </w:style>
  <w:style w:type="paragraph" w:customStyle="1" w:styleId="StGen0">
    <w:name w:val="StGen0"/>
    <w:basedOn w:val="a"/>
    <w:next w:val="afc"/>
    <w:uiPriority w:val="99"/>
    <w:unhideWhenUsed/>
    <w:qFormat/>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annotation reference"/>
    <w:uiPriority w:val="99"/>
    <w:semiHidden/>
    <w:unhideWhenUsed/>
    <w:rsid w:val="00DE0EB6"/>
    <w:rPr>
      <w:sz w:val="16"/>
      <w:szCs w:val="16"/>
    </w:rPr>
  </w:style>
  <w:style w:type="paragraph" w:styleId="aff7">
    <w:name w:val="annotation text"/>
    <w:basedOn w:val="a"/>
    <w:link w:val="aff8"/>
    <w:uiPriority w:val="99"/>
    <w:unhideWhenUsed/>
    <w:rsid w:val="00DE0EB6"/>
    <w:pPr>
      <w:spacing w:line="240" w:lineRule="auto"/>
    </w:pPr>
    <w:rPr>
      <w:sz w:val="20"/>
      <w:szCs w:val="20"/>
    </w:rPr>
  </w:style>
  <w:style w:type="character" w:customStyle="1" w:styleId="aff8">
    <w:name w:val="Текст примечания Знак"/>
    <w:basedOn w:val="a0"/>
    <w:link w:val="aff7"/>
    <w:uiPriority w:val="99"/>
    <w:rsid w:val="00DE0EB6"/>
    <w:rPr>
      <w:rFonts w:ascii="Calibri" w:eastAsia="Calibri" w:hAnsi="Calibri" w:cs="Times New Roman"/>
      <w:sz w:val="20"/>
      <w:szCs w:val="20"/>
    </w:rPr>
  </w:style>
  <w:style w:type="paragraph" w:customStyle="1" w:styleId="17">
    <w:name w:val="Обычный1"/>
    <w:rsid w:val="00DE0EB6"/>
    <w:pPr>
      <w:spacing w:after="0"/>
    </w:pPr>
    <w:rPr>
      <w:rFonts w:ascii="Arial" w:eastAsia="Arial" w:hAnsi="Arial" w:cs="Arial"/>
      <w:lang w:eastAsia="ru-RU"/>
    </w:rPr>
  </w:style>
  <w:style w:type="paragraph" w:styleId="32">
    <w:name w:val="toc 3"/>
    <w:basedOn w:val="a"/>
    <w:next w:val="a"/>
    <w:uiPriority w:val="39"/>
    <w:unhideWhenUsed/>
    <w:rsid w:val="00DE0EB6"/>
    <w:pPr>
      <w:spacing w:after="100"/>
      <w:ind w:left="440"/>
    </w:pPr>
  </w:style>
  <w:style w:type="paragraph" w:styleId="26">
    <w:name w:val="toc 2"/>
    <w:basedOn w:val="a"/>
    <w:next w:val="a"/>
    <w:uiPriority w:val="39"/>
    <w:unhideWhenUsed/>
    <w:rsid w:val="00DE0EB6"/>
    <w:pPr>
      <w:spacing w:after="100"/>
      <w:ind w:left="220"/>
    </w:pPr>
  </w:style>
  <w:style w:type="paragraph" w:styleId="aff9">
    <w:name w:val="annotation subject"/>
    <w:basedOn w:val="aff7"/>
    <w:next w:val="aff7"/>
    <w:link w:val="affa"/>
    <w:uiPriority w:val="99"/>
    <w:semiHidden/>
    <w:unhideWhenUsed/>
    <w:rsid w:val="00DE0EB6"/>
    <w:pPr>
      <w:spacing w:line="259" w:lineRule="auto"/>
    </w:pPr>
    <w:rPr>
      <w:b/>
      <w:bCs/>
    </w:rPr>
  </w:style>
  <w:style w:type="character" w:customStyle="1" w:styleId="affa">
    <w:name w:val="Тема примечания Знак"/>
    <w:basedOn w:val="aff8"/>
    <w:link w:val="aff9"/>
    <w:uiPriority w:val="99"/>
    <w:rsid w:val="00DE0EB6"/>
    <w:rPr>
      <w:rFonts w:ascii="Calibri" w:eastAsia="Calibri" w:hAnsi="Calibri" w:cs="Times New Roman"/>
      <w:b/>
      <w:bCs/>
      <w:sz w:val="20"/>
      <w:szCs w:val="20"/>
    </w:rPr>
  </w:style>
  <w:style w:type="paragraph" w:styleId="a4">
    <w:name w:val="Title"/>
    <w:basedOn w:val="a"/>
    <w:next w:val="a"/>
    <w:link w:val="11"/>
    <w:uiPriority w:val="99"/>
    <w:qFormat/>
    <w:rsid w:val="00DE0EB6"/>
    <w:pPr>
      <w:pBdr>
        <w:bottom w:val="single" w:sz="8" w:space="4" w:color="4F81BD" w:themeColor="accent1"/>
      </w:pBdr>
      <w:spacing w:after="300" w:line="240" w:lineRule="auto"/>
      <w:contextualSpacing/>
    </w:pPr>
    <w:rPr>
      <w:rFonts w:asciiTheme="minorHAnsi" w:eastAsiaTheme="minorHAnsi" w:hAnsiTheme="minorHAnsi" w:cstheme="minorBidi"/>
      <w:sz w:val="48"/>
      <w:szCs w:val="48"/>
    </w:rPr>
  </w:style>
  <w:style w:type="character" w:customStyle="1" w:styleId="affb">
    <w:name w:val="Название Знак"/>
    <w:basedOn w:val="a0"/>
    <w:uiPriority w:val="99"/>
    <w:rsid w:val="00DE0EB6"/>
    <w:rPr>
      <w:rFonts w:asciiTheme="majorHAnsi" w:eastAsiaTheme="majorEastAsia" w:hAnsiTheme="majorHAnsi" w:cstheme="majorBidi"/>
      <w:color w:val="17365D" w:themeColor="text2" w:themeShade="BF"/>
      <w:spacing w:val="5"/>
      <w:kern w:val="28"/>
      <w:sz w:val="52"/>
      <w:szCs w:val="52"/>
    </w:rPr>
  </w:style>
  <w:style w:type="character" w:customStyle="1" w:styleId="normaltextrun">
    <w:name w:val="normaltextrun"/>
    <w:basedOn w:val="a0"/>
    <w:rsid w:val="006E54B4"/>
  </w:style>
  <w:style w:type="numbering" w:customStyle="1" w:styleId="33">
    <w:name w:val="Нет списка3"/>
    <w:next w:val="a2"/>
    <w:uiPriority w:val="99"/>
    <w:semiHidden/>
    <w:unhideWhenUsed/>
    <w:rsid w:val="004B0041"/>
  </w:style>
  <w:style w:type="paragraph" w:customStyle="1" w:styleId="dt-p">
    <w:name w:val="dt-p"/>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basedOn w:val="a0"/>
    <w:uiPriority w:val="99"/>
    <w:rsid w:val="00111B22"/>
  </w:style>
  <w:style w:type="character" w:customStyle="1" w:styleId="apple-converted-space">
    <w:name w:val="apple-converted-space"/>
    <w:basedOn w:val="a0"/>
    <w:uiPriority w:val="99"/>
    <w:rsid w:val="00111B22"/>
    <w:rPr>
      <w:rFonts w:ascii="Times New Roman" w:hAnsi="Times New Roman" w:cs="Times New Roman"/>
    </w:rPr>
  </w:style>
  <w:style w:type="character" w:styleId="affc">
    <w:name w:val="page number"/>
    <w:basedOn w:val="a0"/>
    <w:link w:val="18"/>
    <w:uiPriority w:val="99"/>
    <w:rsid w:val="00111B22"/>
    <w:rPr>
      <w:rFonts w:cs="Times New Roman"/>
    </w:rPr>
  </w:style>
  <w:style w:type="paragraph" w:customStyle="1" w:styleId="paragraph">
    <w:name w:val="paragraph"/>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op">
    <w:name w:val="eop"/>
    <w:basedOn w:val="a0"/>
    <w:rsid w:val="00111B22"/>
  </w:style>
  <w:style w:type="character" w:customStyle="1" w:styleId="spellingerror">
    <w:name w:val="spellingerror"/>
    <w:basedOn w:val="a0"/>
    <w:rsid w:val="00111B22"/>
  </w:style>
  <w:style w:type="character" w:customStyle="1" w:styleId="contextualspellingandgrammarerror">
    <w:name w:val="contextualspellingandgrammarerror"/>
    <w:basedOn w:val="a0"/>
    <w:rsid w:val="00111B22"/>
  </w:style>
  <w:style w:type="character" w:customStyle="1" w:styleId="cf01">
    <w:name w:val="cf01"/>
    <w:basedOn w:val="a0"/>
    <w:rsid w:val="00111B22"/>
    <w:rPr>
      <w:rFonts w:ascii="Segoe UI" w:hAnsi="Segoe UI" w:cs="Segoe UI" w:hint="default"/>
      <w:sz w:val="18"/>
      <w:szCs w:val="18"/>
    </w:rPr>
  </w:style>
  <w:style w:type="paragraph" w:styleId="HTML">
    <w:name w:val="HTML Preformatted"/>
    <w:basedOn w:val="a"/>
    <w:link w:val="HTML0"/>
    <w:uiPriority w:val="99"/>
    <w:unhideWhenUsed/>
    <w:rsid w:val="00111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11B22"/>
    <w:rPr>
      <w:rFonts w:ascii="Courier New" w:eastAsia="Times New Roman" w:hAnsi="Courier New" w:cs="Courier New"/>
      <w:sz w:val="20"/>
      <w:szCs w:val="20"/>
      <w:lang w:eastAsia="ru-RU"/>
    </w:rPr>
  </w:style>
  <w:style w:type="paragraph" w:customStyle="1" w:styleId="pt-a-000081">
    <w:name w:val="pt-a-0000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t-a-000044">
    <w:name w:val="pt-a-000044"/>
    <w:basedOn w:val="a"/>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t-a-000040">
    <w:name w:val="pt-a-00004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44">
    <w:name w:val="Основной текст4"/>
    <w:basedOn w:val="a"/>
    <w:rsid w:val="00111B22"/>
    <w:pPr>
      <w:widowControl w:val="0"/>
      <w:shd w:val="clear" w:color="auto" w:fill="FFFFFF"/>
      <w:spacing w:before="4800" w:after="0" w:line="0" w:lineRule="atLeast"/>
      <w:ind w:hanging="360"/>
      <w:jc w:val="center"/>
    </w:pPr>
    <w:rPr>
      <w:rFonts w:asciiTheme="minorHAnsi" w:eastAsiaTheme="minorEastAsia" w:hAnsiTheme="minorHAnsi" w:cstheme="minorBidi"/>
      <w:sz w:val="26"/>
      <w:szCs w:val="26"/>
      <w:lang w:eastAsia="ru-RU"/>
    </w:rPr>
  </w:style>
  <w:style w:type="character" w:customStyle="1" w:styleId="affd">
    <w:name w:val="Основной текст + Полужирный"/>
    <w:rsid w:val="00111B22"/>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table" w:customStyle="1" w:styleId="TableNormal">
    <w:name w:val="Table Normal"/>
    <w:rsid w:val="00111B22"/>
    <w:pPr>
      <w:spacing w:after="160" w:line="259" w:lineRule="auto"/>
    </w:pPr>
    <w:rPr>
      <w:rFonts w:ascii="Calibri" w:eastAsia="Calibri" w:hAnsi="Calibri" w:cs="Calibri"/>
      <w:lang w:eastAsia="en-GB"/>
    </w:rPr>
    <w:tblPr>
      <w:tblCellMar>
        <w:top w:w="0" w:type="dxa"/>
        <w:left w:w="0" w:type="dxa"/>
        <w:bottom w:w="0" w:type="dxa"/>
        <w:right w:w="0" w:type="dxa"/>
      </w:tblCellMar>
    </w:tblPr>
  </w:style>
  <w:style w:type="numbering" w:customStyle="1" w:styleId="19">
    <w:name w:val="Нет списка1"/>
    <w:next w:val="a2"/>
    <w:uiPriority w:val="99"/>
    <w:semiHidden/>
    <w:unhideWhenUsed/>
    <w:rsid w:val="00111B22"/>
  </w:style>
  <w:style w:type="character" w:styleId="affe">
    <w:name w:val="Subtle Emphasis"/>
    <w:basedOn w:val="a0"/>
    <w:uiPriority w:val="19"/>
    <w:qFormat/>
    <w:rsid w:val="00111B22"/>
    <w:rPr>
      <w:i/>
      <w:iCs/>
      <w:color w:val="404040" w:themeColor="text1" w:themeTint="BF"/>
    </w:rPr>
  </w:style>
  <w:style w:type="character" w:styleId="afff">
    <w:name w:val="Intense Emphasis"/>
    <w:basedOn w:val="a0"/>
    <w:uiPriority w:val="21"/>
    <w:qFormat/>
    <w:rsid w:val="00111B22"/>
    <w:rPr>
      <w:i/>
      <w:iCs/>
      <w:color w:val="4F81BD" w:themeColor="accent1"/>
    </w:rPr>
  </w:style>
  <w:style w:type="character" w:styleId="afff0">
    <w:name w:val="Subtle Reference"/>
    <w:basedOn w:val="a0"/>
    <w:uiPriority w:val="31"/>
    <w:qFormat/>
    <w:rsid w:val="00111B22"/>
    <w:rPr>
      <w:smallCaps/>
      <w:color w:val="404040" w:themeColor="text1" w:themeTint="BF"/>
    </w:rPr>
  </w:style>
  <w:style w:type="character" w:styleId="afff1">
    <w:name w:val="Intense Reference"/>
    <w:basedOn w:val="a0"/>
    <w:uiPriority w:val="32"/>
    <w:qFormat/>
    <w:rsid w:val="00111B22"/>
    <w:rPr>
      <w:b/>
      <w:bCs/>
      <w:smallCaps/>
      <w:color w:val="4F81BD" w:themeColor="accent1"/>
      <w:spacing w:val="5"/>
    </w:rPr>
  </w:style>
  <w:style w:type="character" w:styleId="afff2">
    <w:name w:val="Book Title"/>
    <w:basedOn w:val="a0"/>
    <w:uiPriority w:val="99"/>
    <w:qFormat/>
    <w:rsid w:val="00111B22"/>
    <w:rPr>
      <w:b/>
      <w:bCs/>
      <w:i/>
      <w:iCs/>
      <w:spacing w:val="5"/>
    </w:rPr>
  </w:style>
  <w:style w:type="character" w:customStyle="1" w:styleId="page-link">
    <w:name w:val="page-link"/>
    <w:basedOn w:val="a0"/>
    <w:rsid w:val="00111B22"/>
  </w:style>
  <w:style w:type="paragraph" w:customStyle="1" w:styleId="s16">
    <w:name w:val="s_16"/>
    <w:basedOn w:val="a"/>
    <w:rsid w:val="00111B22"/>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c3">
    <w:name w:val="c3"/>
    <w:basedOn w:val="a0"/>
    <w:uiPriority w:val="99"/>
    <w:rsid w:val="00111B22"/>
  </w:style>
  <w:style w:type="paragraph" w:customStyle="1" w:styleId="msonormal0">
    <w:name w:val="msonormal"/>
    <w:basedOn w:val="a"/>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uiPriority w:val="99"/>
    <w:rsid w:val="00111B22"/>
  </w:style>
  <w:style w:type="character" w:customStyle="1" w:styleId="WW8Num1z0">
    <w:name w:val="WW8Num1z0"/>
    <w:rsid w:val="00111B22"/>
  </w:style>
  <w:style w:type="character" w:customStyle="1" w:styleId="WW8Num1z1">
    <w:name w:val="WW8Num1z1"/>
    <w:rsid w:val="00111B22"/>
  </w:style>
  <w:style w:type="character" w:customStyle="1" w:styleId="WW8Num1z2">
    <w:name w:val="WW8Num1z2"/>
    <w:rsid w:val="00111B22"/>
  </w:style>
  <w:style w:type="character" w:customStyle="1" w:styleId="WW8Num1z3">
    <w:name w:val="WW8Num1z3"/>
    <w:rsid w:val="00111B22"/>
  </w:style>
  <w:style w:type="character" w:customStyle="1" w:styleId="WW8Num1z4">
    <w:name w:val="WW8Num1z4"/>
    <w:rsid w:val="00111B22"/>
  </w:style>
  <w:style w:type="character" w:customStyle="1" w:styleId="WW8Num1z5">
    <w:name w:val="WW8Num1z5"/>
    <w:rsid w:val="00111B22"/>
  </w:style>
  <w:style w:type="character" w:customStyle="1" w:styleId="WW8Num1z6">
    <w:name w:val="WW8Num1z6"/>
    <w:rsid w:val="00111B22"/>
  </w:style>
  <w:style w:type="character" w:customStyle="1" w:styleId="WW8Num1z7">
    <w:name w:val="WW8Num1z7"/>
    <w:rsid w:val="00111B22"/>
  </w:style>
  <w:style w:type="character" w:customStyle="1" w:styleId="WW8Num1z8">
    <w:name w:val="WW8Num1z8"/>
    <w:rsid w:val="00111B22"/>
  </w:style>
  <w:style w:type="character" w:customStyle="1" w:styleId="WW8Num2z0">
    <w:name w:val="WW8Num2z0"/>
    <w:rsid w:val="00111B22"/>
    <w:rPr>
      <w:rFonts w:ascii="Symbol" w:hAnsi="Symbol" w:cs="Symbol"/>
    </w:rPr>
  </w:style>
  <w:style w:type="character" w:customStyle="1" w:styleId="WW8Num2z1">
    <w:name w:val="WW8Num2z1"/>
    <w:rsid w:val="00111B22"/>
    <w:rPr>
      <w:rFonts w:ascii="Courier New" w:hAnsi="Courier New" w:cs="Courier New"/>
    </w:rPr>
  </w:style>
  <w:style w:type="character" w:customStyle="1" w:styleId="WW8Num2z2">
    <w:name w:val="WW8Num2z2"/>
    <w:rsid w:val="00111B22"/>
    <w:rPr>
      <w:rFonts w:ascii="Wingdings" w:hAnsi="Wingdings" w:cs="Wingdings"/>
    </w:rPr>
  </w:style>
  <w:style w:type="character" w:customStyle="1" w:styleId="WW8Num2z3">
    <w:name w:val="WW8Num2z3"/>
    <w:rsid w:val="00111B22"/>
  </w:style>
  <w:style w:type="character" w:customStyle="1" w:styleId="WW8Num2z4">
    <w:name w:val="WW8Num2z4"/>
    <w:rsid w:val="00111B22"/>
  </w:style>
  <w:style w:type="character" w:customStyle="1" w:styleId="WW8Num2z5">
    <w:name w:val="WW8Num2z5"/>
    <w:rsid w:val="00111B22"/>
  </w:style>
  <w:style w:type="character" w:customStyle="1" w:styleId="WW8Num2z6">
    <w:name w:val="WW8Num2z6"/>
    <w:rsid w:val="00111B22"/>
  </w:style>
  <w:style w:type="character" w:customStyle="1" w:styleId="WW8Num2z7">
    <w:name w:val="WW8Num2z7"/>
    <w:rsid w:val="00111B22"/>
  </w:style>
  <w:style w:type="character" w:customStyle="1" w:styleId="WW8Num2z8">
    <w:name w:val="WW8Num2z8"/>
    <w:rsid w:val="00111B22"/>
  </w:style>
  <w:style w:type="character" w:customStyle="1" w:styleId="WW8Num3z0">
    <w:name w:val="WW8Num3z0"/>
    <w:rsid w:val="00111B22"/>
    <w:rPr>
      <w:rFonts w:ascii="Symbol" w:hAnsi="Symbol" w:cs="Symbol"/>
    </w:rPr>
  </w:style>
  <w:style w:type="character" w:customStyle="1" w:styleId="WW8Num3z1">
    <w:name w:val="WW8Num3z1"/>
    <w:rsid w:val="00111B22"/>
    <w:rPr>
      <w:rFonts w:ascii="Courier New" w:hAnsi="Courier New" w:cs="Courier New"/>
    </w:rPr>
  </w:style>
  <w:style w:type="character" w:customStyle="1" w:styleId="WW8Num3z2">
    <w:name w:val="WW8Num3z2"/>
    <w:rsid w:val="00111B22"/>
    <w:rPr>
      <w:rFonts w:ascii="Wingdings" w:hAnsi="Wingdings" w:cs="Wingdings"/>
    </w:rPr>
  </w:style>
  <w:style w:type="character" w:customStyle="1" w:styleId="WW8Num4z0">
    <w:name w:val="WW8Num4z0"/>
    <w:rsid w:val="00111B22"/>
  </w:style>
  <w:style w:type="character" w:customStyle="1" w:styleId="WW8Num4z1">
    <w:name w:val="WW8Num4z1"/>
    <w:rsid w:val="00111B22"/>
  </w:style>
  <w:style w:type="character" w:customStyle="1" w:styleId="WW8Num4z2">
    <w:name w:val="WW8Num4z2"/>
    <w:rsid w:val="00111B22"/>
  </w:style>
  <w:style w:type="character" w:customStyle="1" w:styleId="1a">
    <w:name w:val="Основной шрифт абзаца1"/>
    <w:rsid w:val="00111B22"/>
  </w:style>
  <w:style w:type="character" w:customStyle="1" w:styleId="WW8Num4z3">
    <w:name w:val="WW8Num4z3"/>
    <w:rsid w:val="00111B22"/>
  </w:style>
  <w:style w:type="character" w:customStyle="1" w:styleId="WW8Num4z4">
    <w:name w:val="WW8Num4z4"/>
    <w:rsid w:val="00111B22"/>
  </w:style>
  <w:style w:type="character" w:customStyle="1" w:styleId="WW8Num4z5">
    <w:name w:val="WW8Num4z5"/>
    <w:rsid w:val="00111B22"/>
  </w:style>
  <w:style w:type="character" w:customStyle="1" w:styleId="WW8Num4z6">
    <w:name w:val="WW8Num4z6"/>
    <w:rsid w:val="00111B22"/>
  </w:style>
  <w:style w:type="character" w:customStyle="1" w:styleId="WW8Num4z7">
    <w:name w:val="WW8Num4z7"/>
    <w:rsid w:val="00111B22"/>
  </w:style>
  <w:style w:type="character" w:customStyle="1" w:styleId="WW8Num4z8">
    <w:name w:val="WW8Num4z8"/>
    <w:rsid w:val="00111B22"/>
  </w:style>
  <w:style w:type="character" w:customStyle="1" w:styleId="27">
    <w:name w:val="Основной шрифт абзаца2"/>
    <w:rsid w:val="00111B22"/>
  </w:style>
  <w:style w:type="character" w:customStyle="1" w:styleId="1b">
    <w:name w:val="Знак сноски1"/>
    <w:rsid w:val="00111B22"/>
    <w:rPr>
      <w:vertAlign w:val="superscript"/>
    </w:rPr>
  </w:style>
  <w:style w:type="character" w:customStyle="1" w:styleId="1c">
    <w:name w:val="Знак примечания1"/>
    <w:rsid w:val="00111B22"/>
    <w:rPr>
      <w:sz w:val="16"/>
      <w:szCs w:val="16"/>
    </w:rPr>
  </w:style>
  <w:style w:type="character" w:customStyle="1" w:styleId="ListLabel1">
    <w:name w:val="ListLabel 1"/>
    <w:rsid w:val="00111B22"/>
    <w:rPr>
      <w:sz w:val="28"/>
    </w:rPr>
  </w:style>
  <w:style w:type="character" w:customStyle="1" w:styleId="ListLabel2">
    <w:name w:val="ListLabel 2"/>
    <w:rsid w:val="00111B22"/>
    <w:rPr>
      <w:sz w:val="20"/>
    </w:rPr>
  </w:style>
  <w:style w:type="character" w:customStyle="1" w:styleId="ListLabel3">
    <w:name w:val="ListLabel 3"/>
    <w:rsid w:val="00111B22"/>
    <w:rPr>
      <w:rFonts w:cs="Courier New"/>
    </w:rPr>
  </w:style>
  <w:style w:type="character" w:customStyle="1" w:styleId="ListLabel4">
    <w:name w:val="ListLabel 4"/>
    <w:rsid w:val="00111B22"/>
    <w:rPr>
      <w:b/>
    </w:rPr>
  </w:style>
  <w:style w:type="character" w:customStyle="1" w:styleId="ListLabel5">
    <w:name w:val="ListLabel 5"/>
    <w:rsid w:val="00111B22"/>
    <w:rPr>
      <w:i w:val="0"/>
    </w:rPr>
  </w:style>
  <w:style w:type="character" w:customStyle="1" w:styleId="afff3">
    <w:name w:val="Символ сноски"/>
    <w:uiPriority w:val="99"/>
    <w:rsid w:val="00111B22"/>
  </w:style>
  <w:style w:type="character" w:customStyle="1" w:styleId="afff4">
    <w:name w:val="Символы концевой сноски"/>
    <w:rsid w:val="00111B22"/>
    <w:rPr>
      <w:vertAlign w:val="superscript"/>
    </w:rPr>
  </w:style>
  <w:style w:type="character" w:customStyle="1" w:styleId="WW-">
    <w:name w:val="WW-Символы концевой сноски"/>
    <w:rsid w:val="00111B22"/>
  </w:style>
  <w:style w:type="character" w:customStyle="1" w:styleId="afff5">
    <w:name w:val="Символ нумерации"/>
    <w:rsid w:val="00111B22"/>
  </w:style>
  <w:style w:type="character" w:customStyle="1" w:styleId="1d">
    <w:name w:val="Знак концевой сноски1"/>
    <w:rsid w:val="00111B22"/>
    <w:rPr>
      <w:vertAlign w:val="superscript"/>
    </w:rPr>
  </w:style>
  <w:style w:type="paragraph" w:customStyle="1" w:styleId="afff6">
    <w:name w:val="Заголовок"/>
    <w:basedOn w:val="a"/>
    <w:next w:val="af2"/>
    <w:rsid w:val="00111B22"/>
    <w:pPr>
      <w:keepNext/>
      <w:suppressAutoHyphens/>
      <w:spacing w:before="240" w:after="120" w:line="252" w:lineRule="auto"/>
    </w:pPr>
    <w:rPr>
      <w:rFonts w:ascii="Arial" w:eastAsia="Microsoft YaHei" w:hAnsi="Arial" w:cs="Arial"/>
      <w:sz w:val="28"/>
      <w:szCs w:val="28"/>
      <w:lang w:eastAsia="ar-SA"/>
    </w:rPr>
  </w:style>
  <w:style w:type="paragraph" w:styleId="afff7">
    <w:name w:val="List"/>
    <w:basedOn w:val="af2"/>
    <w:uiPriority w:val="99"/>
    <w:rsid w:val="00111B22"/>
    <w:pPr>
      <w:widowControl/>
      <w:suppressAutoHyphens/>
      <w:spacing w:after="120" w:line="252" w:lineRule="auto"/>
    </w:pPr>
    <w:rPr>
      <w:rFonts w:ascii="Calibri" w:eastAsia="SimSun" w:hAnsi="Calibri" w:cs="Arial"/>
      <w:sz w:val="22"/>
      <w:szCs w:val="22"/>
      <w:lang w:eastAsia="ar-SA"/>
    </w:rPr>
  </w:style>
  <w:style w:type="paragraph" w:customStyle="1" w:styleId="28">
    <w:name w:val="Название2"/>
    <w:basedOn w:val="a"/>
    <w:rsid w:val="00111B22"/>
    <w:pPr>
      <w:suppressLineNumbers/>
      <w:suppressAutoHyphens/>
      <w:spacing w:before="120" w:after="120" w:line="252" w:lineRule="auto"/>
    </w:pPr>
    <w:rPr>
      <w:rFonts w:eastAsia="SimSun" w:cs="Mangal"/>
      <w:i/>
      <w:iCs/>
      <w:sz w:val="24"/>
      <w:szCs w:val="24"/>
      <w:lang w:eastAsia="ar-SA"/>
    </w:rPr>
  </w:style>
  <w:style w:type="paragraph" w:customStyle="1" w:styleId="29">
    <w:name w:val="Указатель2"/>
    <w:basedOn w:val="a"/>
    <w:rsid w:val="00111B22"/>
    <w:pPr>
      <w:suppressLineNumbers/>
      <w:suppressAutoHyphens/>
      <w:spacing w:line="252" w:lineRule="auto"/>
    </w:pPr>
    <w:rPr>
      <w:rFonts w:eastAsia="SimSun" w:cs="Mangal"/>
      <w:lang w:eastAsia="ar-SA"/>
    </w:rPr>
  </w:style>
  <w:style w:type="paragraph" w:customStyle="1" w:styleId="1e">
    <w:name w:val="Название1"/>
    <w:basedOn w:val="a"/>
    <w:rsid w:val="00111B22"/>
    <w:pPr>
      <w:suppressLineNumbers/>
      <w:suppressAutoHyphens/>
      <w:spacing w:before="120" w:after="120" w:line="252" w:lineRule="auto"/>
    </w:pPr>
    <w:rPr>
      <w:rFonts w:eastAsia="SimSun" w:cs="Arial"/>
      <w:i/>
      <w:iCs/>
      <w:sz w:val="24"/>
      <w:szCs w:val="24"/>
      <w:lang w:eastAsia="ar-SA"/>
    </w:rPr>
  </w:style>
  <w:style w:type="paragraph" w:customStyle="1" w:styleId="1f">
    <w:name w:val="Указатель1"/>
    <w:basedOn w:val="a"/>
    <w:rsid w:val="00111B22"/>
    <w:pPr>
      <w:suppressLineNumbers/>
      <w:suppressAutoHyphens/>
      <w:spacing w:line="252" w:lineRule="auto"/>
    </w:pPr>
    <w:rPr>
      <w:rFonts w:eastAsia="SimSun" w:cs="Arial"/>
      <w:lang w:eastAsia="ar-SA"/>
    </w:rPr>
  </w:style>
  <w:style w:type="paragraph" w:customStyle="1" w:styleId="1f0">
    <w:name w:val="Абзац списка1"/>
    <w:basedOn w:val="a"/>
    <w:uiPriority w:val="99"/>
    <w:rsid w:val="00111B22"/>
    <w:pPr>
      <w:suppressAutoHyphens/>
      <w:spacing w:after="0" w:line="100" w:lineRule="atLeast"/>
      <w:ind w:left="720"/>
    </w:pPr>
    <w:rPr>
      <w:rFonts w:ascii="Times New Roman" w:eastAsia="Times New Roman" w:hAnsi="Times New Roman"/>
      <w:sz w:val="24"/>
      <w:szCs w:val="24"/>
      <w:lang w:eastAsia="ar-SA"/>
    </w:rPr>
  </w:style>
  <w:style w:type="paragraph" w:customStyle="1" w:styleId="1f1">
    <w:name w:val="Текст сноски1"/>
    <w:basedOn w:val="a"/>
    <w:rsid w:val="00111B22"/>
    <w:pPr>
      <w:suppressAutoHyphens/>
      <w:spacing w:after="0" w:line="100" w:lineRule="atLeast"/>
    </w:pPr>
    <w:rPr>
      <w:rFonts w:eastAsia="SimSun" w:cs="font282"/>
      <w:sz w:val="20"/>
      <w:szCs w:val="20"/>
      <w:lang w:eastAsia="ar-SA"/>
    </w:rPr>
  </w:style>
  <w:style w:type="paragraph" w:customStyle="1" w:styleId="1f2">
    <w:name w:val="Обычный (веб)1"/>
    <w:basedOn w:val="a"/>
    <w:rsid w:val="00111B22"/>
    <w:pPr>
      <w:suppressAutoHyphens/>
      <w:spacing w:before="100" w:after="28" w:line="100" w:lineRule="atLeast"/>
    </w:pPr>
    <w:rPr>
      <w:rFonts w:ascii="Times New Roman" w:eastAsia="Times New Roman" w:hAnsi="Times New Roman"/>
      <w:sz w:val="24"/>
      <w:szCs w:val="24"/>
      <w:lang w:eastAsia="ar-SA"/>
    </w:rPr>
  </w:style>
  <w:style w:type="paragraph" w:customStyle="1" w:styleId="1f3">
    <w:name w:val="Текст примечания1"/>
    <w:basedOn w:val="a"/>
    <w:rsid w:val="00111B22"/>
    <w:pPr>
      <w:suppressAutoHyphens/>
      <w:spacing w:line="100" w:lineRule="atLeast"/>
    </w:pPr>
    <w:rPr>
      <w:rFonts w:eastAsia="SimSun" w:cs="font282"/>
      <w:sz w:val="20"/>
      <w:szCs w:val="20"/>
      <w:lang w:eastAsia="ar-SA"/>
    </w:rPr>
  </w:style>
  <w:style w:type="paragraph" w:customStyle="1" w:styleId="1f4">
    <w:name w:val="Тема примечания1"/>
    <w:basedOn w:val="1f3"/>
    <w:rsid w:val="00111B22"/>
    <w:rPr>
      <w:b/>
      <w:bCs/>
    </w:rPr>
  </w:style>
  <w:style w:type="paragraph" w:customStyle="1" w:styleId="HTML1">
    <w:name w:val="Стандартный HTML1"/>
    <w:basedOn w:val="a"/>
    <w:rsid w:val="00111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sz w:val="20"/>
      <w:szCs w:val="20"/>
      <w:lang w:eastAsia="ar-SA"/>
    </w:rPr>
  </w:style>
  <w:style w:type="paragraph" w:customStyle="1" w:styleId="1f5">
    <w:name w:val="Текст выноски1"/>
    <w:basedOn w:val="a"/>
    <w:rsid w:val="00111B22"/>
    <w:pPr>
      <w:suppressAutoHyphens/>
      <w:spacing w:after="0" w:line="100" w:lineRule="atLeast"/>
    </w:pPr>
    <w:rPr>
      <w:rFonts w:ascii="Tahoma" w:eastAsia="SimSun" w:hAnsi="Tahoma" w:cs="Tahoma"/>
      <w:sz w:val="16"/>
      <w:szCs w:val="16"/>
      <w:lang w:eastAsia="ar-SA"/>
    </w:rPr>
  </w:style>
  <w:style w:type="paragraph" w:customStyle="1" w:styleId="afff8">
    <w:name w:val="Содержимое таблицы"/>
    <w:basedOn w:val="a"/>
    <w:rsid w:val="00111B22"/>
    <w:pPr>
      <w:suppressLineNumbers/>
      <w:suppressAutoHyphens/>
      <w:spacing w:line="252" w:lineRule="auto"/>
    </w:pPr>
    <w:rPr>
      <w:rFonts w:eastAsia="SimSun" w:cs="font282"/>
      <w:lang w:eastAsia="ar-SA"/>
    </w:rPr>
  </w:style>
  <w:style w:type="paragraph" w:customStyle="1" w:styleId="afff9">
    <w:name w:val="Заголовок таблицы"/>
    <w:basedOn w:val="afff8"/>
    <w:rsid w:val="00111B22"/>
    <w:pPr>
      <w:jc w:val="center"/>
    </w:pPr>
    <w:rPr>
      <w:b/>
      <w:bCs/>
    </w:rPr>
  </w:style>
  <w:style w:type="paragraph" w:customStyle="1" w:styleId="100">
    <w:name w:val="Оглавление 10"/>
    <w:basedOn w:val="1f"/>
    <w:rsid w:val="00111B22"/>
    <w:pPr>
      <w:tabs>
        <w:tab w:val="right" w:leader="dot" w:pos="7091"/>
      </w:tabs>
      <w:ind w:left="2547"/>
    </w:pPr>
  </w:style>
  <w:style w:type="character" w:customStyle="1" w:styleId="Heading9Char">
    <w:name w:val="Heading 9 Char"/>
    <w:basedOn w:val="a0"/>
    <w:uiPriority w:val="99"/>
    <w:semiHidden/>
    <w:rsid w:val="00111B22"/>
    <w:rPr>
      <w:rFonts w:ascii="Calibri Light" w:hAnsi="Calibri Light" w:cs="Times New Roman"/>
      <w:lang w:eastAsia="en-US"/>
    </w:rPr>
  </w:style>
  <w:style w:type="character" w:customStyle="1" w:styleId="FontStyle12">
    <w:name w:val="Font Style12"/>
    <w:uiPriority w:val="99"/>
    <w:rsid w:val="00111B22"/>
    <w:rPr>
      <w:rFonts w:ascii="Times New Roman" w:hAnsi="Times New Roman"/>
      <w:b/>
      <w:sz w:val="26"/>
    </w:rPr>
  </w:style>
  <w:style w:type="paragraph" w:styleId="afffa">
    <w:name w:val="Document Map"/>
    <w:basedOn w:val="a"/>
    <w:link w:val="afffb"/>
    <w:uiPriority w:val="99"/>
    <w:rsid w:val="00111B22"/>
    <w:pPr>
      <w:shd w:val="clear" w:color="auto" w:fill="000080"/>
      <w:spacing w:before="100" w:beforeAutospacing="1" w:after="0" w:line="240" w:lineRule="auto"/>
    </w:pPr>
    <w:rPr>
      <w:rFonts w:ascii="Tahoma" w:eastAsia="Times New Roman" w:hAnsi="Tahoma" w:cs="Tahoma"/>
      <w:sz w:val="20"/>
      <w:szCs w:val="20"/>
      <w:lang w:eastAsia="ru-RU"/>
    </w:rPr>
  </w:style>
  <w:style w:type="character" w:customStyle="1" w:styleId="afffb">
    <w:name w:val="Схема документа Знак"/>
    <w:basedOn w:val="a0"/>
    <w:link w:val="afffa"/>
    <w:uiPriority w:val="99"/>
    <w:rsid w:val="00111B22"/>
    <w:rPr>
      <w:rFonts w:ascii="Tahoma" w:eastAsia="Times New Roman" w:hAnsi="Tahoma" w:cs="Tahoma"/>
      <w:sz w:val="20"/>
      <w:szCs w:val="20"/>
      <w:shd w:val="clear" w:color="auto" w:fill="000080"/>
      <w:lang w:eastAsia="ru-RU"/>
    </w:rPr>
  </w:style>
  <w:style w:type="character" w:customStyle="1" w:styleId="c6">
    <w:name w:val="c6"/>
    <w:basedOn w:val="a0"/>
    <w:uiPriority w:val="99"/>
    <w:rsid w:val="00111B22"/>
    <w:rPr>
      <w:rFonts w:cs="Times New Roman"/>
    </w:rPr>
  </w:style>
  <w:style w:type="paragraph" w:customStyle="1" w:styleId="c4">
    <w:name w:val="c4"/>
    <w:basedOn w:val="a"/>
    <w:uiPriority w:val="99"/>
    <w:rsid w:val="00111B22"/>
    <w:pPr>
      <w:spacing w:before="90" w:beforeAutospacing="1" w:after="90" w:line="240" w:lineRule="auto"/>
    </w:pPr>
    <w:rPr>
      <w:rFonts w:ascii="Times New Roman" w:eastAsia="Times New Roman" w:hAnsi="Times New Roman"/>
      <w:sz w:val="24"/>
      <w:szCs w:val="24"/>
      <w:lang w:eastAsia="ru-RU"/>
    </w:rPr>
  </w:style>
  <w:style w:type="character" w:customStyle="1" w:styleId="c1">
    <w:name w:val="c1"/>
    <w:basedOn w:val="a0"/>
    <w:uiPriority w:val="99"/>
    <w:rsid w:val="00111B22"/>
    <w:rPr>
      <w:rFonts w:cs="Times New Roman"/>
    </w:rPr>
  </w:style>
  <w:style w:type="paragraph" w:styleId="2a">
    <w:name w:val="Body Text Indent 2"/>
    <w:basedOn w:val="a"/>
    <w:link w:val="2b"/>
    <w:uiPriority w:val="99"/>
    <w:rsid w:val="00111B22"/>
    <w:pPr>
      <w:spacing w:before="100" w:beforeAutospacing="1" w:after="120" w:line="480" w:lineRule="auto"/>
      <w:ind w:left="283"/>
    </w:pPr>
  </w:style>
  <w:style w:type="character" w:customStyle="1" w:styleId="2b">
    <w:name w:val="Основной текст с отступом 2 Знак"/>
    <w:basedOn w:val="a0"/>
    <w:link w:val="2a"/>
    <w:uiPriority w:val="99"/>
    <w:rsid w:val="00111B22"/>
    <w:rPr>
      <w:rFonts w:ascii="Calibri" w:eastAsia="Calibri" w:hAnsi="Calibri" w:cs="Times New Roman"/>
    </w:rPr>
  </w:style>
  <w:style w:type="paragraph" w:styleId="2c">
    <w:name w:val="Body Text 2"/>
    <w:basedOn w:val="a"/>
    <w:link w:val="2d"/>
    <w:uiPriority w:val="99"/>
    <w:rsid w:val="00111B22"/>
    <w:pPr>
      <w:spacing w:before="100" w:beforeAutospacing="1" w:after="120" w:line="480" w:lineRule="auto"/>
    </w:pPr>
    <w:rPr>
      <w:rFonts w:ascii="Times New Roman" w:eastAsia="Times New Roman" w:hAnsi="Times New Roman"/>
      <w:sz w:val="24"/>
      <w:szCs w:val="24"/>
      <w:lang w:eastAsia="ru-RU"/>
    </w:rPr>
  </w:style>
  <w:style w:type="character" w:customStyle="1" w:styleId="2d">
    <w:name w:val="Основной текст 2 Знак"/>
    <w:basedOn w:val="a0"/>
    <w:link w:val="2c"/>
    <w:uiPriority w:val="99"/>
    <w:rsid w:val="00111B22"/>
    <w:rPr>
      <w:rFonts w:ascii="Times New Roman" w:eastAsia="Times New Roman" w:hAnsi="Times New Roman" w:cs="Times New Roman"/>
      <w:sz w:val="24"/>
      <w:szCs w:val="24"/>
      <w:lang w:eastAsia="ru-RU"/>
    </w:rPr>
  </w:style>
  <w:style w:type="paragraph" w:customStyle="1" w:styleId="Style21">
    <w:name w:val="Style21"/>
    <w:basedOn w:val="a"/>
    <w:uiPriority w:val="99"/>
    <w:rsid w:val="00111B22"/>
    <w:pPr>
      <w:widowControl w:val="0"/>
      <w:autoSpaceDE w:val="0"/>
      <w:autoSpaceDN w:val="0"/>
      <w:adjustRightInd w:val="0"/>
      <w:spacing w:before="100" w:beforeAutospacing="1" w:after="0" w:line="275" w:lineRule="exact"/>
    </w:pPr>
    <w:rPr>
      <w:rFonts w:ascii="Times New Roman" w:eastAsia="Times New Roman" w:hAnsi="Times New Roman"/>
      <w:sz w:val="24"/>
      <w:szCs w:val="24"/>
      <w:lang w:eastAsia="ru-RU"/>
    </w:rPr>
  </w:style>
  <w:style w:type="character" w:customStyle="1" w:styleId="FontStyle37">
    <w:name w:val="Font Style37"/>
    <w:basedOn w:val="a0"/>
    <w:uiPriority w:val="99"/>
    <w:rsid w:val="00111B22"/>
    <w:rPr>
      <w:rFonts w:ascii="Times New Roman" w:hAnsi="Times New Roman" w:cs="Times New Roman"/>
      <w:b/>
      <w:bCs/>
      <w:sz w:val="22"/>
      <w:szCs w:val="22"/>
    </w:rPr>
  </w:style>
  <w:style w:type="character" w:customStyle="1" w:styleId="FontStyle39">
    <w:name w:val="Font Style39"/>
    <w:basedOn w:val="a0"/>
    <w:uiPriority w:val="99"/>
    <w:rsid w:val="00111B22"/>
    <w:rPr>
      <w:rFonts w:ascii="Times New Roman" w:hAnsi="Times New Roman" w:cs="Times New Roman"/>
      <w:sz w:val="22"/>
      <w:szCs w:val="22"/>
    </w:rPr>
  </w:style>
  <w:style w:type="paragraph" w:customStyle="1" w:styleId="Style4">
    <w:name w:val="Style4"/>
    <w:basedOn w:val="a"/>
    <w:uiPriority w:val="99"/>
    <w:rsid w:val="00111B22"/>
    <w:pPr>
      <w:widowControl w:val="0"/>
      <w:autoSpaceDE w:val="0"/>
      <w:autoSpaceDN w:val="0"/>
      <w:adjustRightInd w:val="0"/>
      <w:spacing w:before="100" w:beforeAutospacing="1" w:after="0" w:line="418" w:lineRule="exact"/>
      <w:jc w:val="center"/>
    </w:pPr>
    <w:rPr>
      <w:rFonts w:ascii="Times New Roman" w:eastAsia="Times New Roman" w:hAnsi="Times New Roman"/>
      <w:sz w:val="24"/>
      <w:szCs w:val="24"/>
      <w:lang w:eastAsia="ru-RU"/>
    </w:rPr>
  </w:style>
  <w:style w:type="paragraph" w:customStyle="1" w:styleId="Style30">
    <w:name w:val="Style30"/>
    <w:basedOn w:val="a"/>
    <w:uiPriority w:val="99"/>
    <w:rsid w:val="00111B22"/>
    <w:pPr>
      <w:widowControl w:val="0"/>
      <w:autoSpaceDE w:val="0"/>
      <w:autoSpaceDN w:val="0"/>
      <w:adjustRightInd w:val="0"/>
      <w:spacing w:before="100" w:beforeAutospacing="1" w:after="0" w:line="277" w:lineRule="exact"/>
      <w:ind w:firstLine="283"/>
    </w:pPr>
    <w:rPr>
      <w:rFonts w:ascii="Times New Roman" w:eastAsia="Times New Roman" w:hAnsi="Times New Roman"/>
      <w:sz w:val="24"/>
      <w:szCs w:val="24"/>
      <w:lang w:eastAsia="ru-RU"/>
    </w:rPr>
  </w:style>
  <w:style w:type="character" w:customStyle="1" w:styleId="FontStyle32">
    <w:name w:val="Font Style32"/>
    <w:basedOn w:val="a0"/>
    <w:uiPriority w:val="99"/>
    <w:rsid w:val="00111B22"/>
    <w:rPr>
      <w:rFonts w:ascii="Times New Roman" w:hAnsi="Times New Roman" w:cs="Times New Roman"/>
      <w:sz w:val="20"/>
      <w:szCs w:val="20"/>
    </w:rPr>
  </w:style>
  <w:style w:type="paragraph" w:customStyle="1" w:styleId="Style6">
    <w:name w:val="Style6"/>
    <w:basedOn w:val="a"/>
    <w:uiPriority w:val="99"/>
    <w:rsid w:val="00111B22"/>
    <w:pPr>
      <w:widowControl w:val="0"/>
      <w:autoSpaceDE w:val="0"/>
      <w:autoSpaceDN w:val="0"/>
      <w:adjustRightInd w:val="0"/>
      <w:spacing w:before="100" w:beforeAutospacing="1" w:after="0" w:line="274" w:lineRule="exact"/>
    </w:pPr>
    <w:rPr>
      <w:rFonts w:ascii="Times New Roman" w:eastAsia="Times New Roman" w:hAnsi="Times New Roman"/>
      <w:sz w:val="24"/>
      <w:szCs w:val="24"/>
      <w:lang w:eastAsia="ru-RU"/>
    </w:rPr>
  </w:style>
  <w:style w:type="paragraph" w:customStyle="1" w:styleId="western">
    <w:name w:val="western"/>
    <w:basedOn w:val="a"/>
    <w:uiPriority w:val="99"/>
    <w:rsid w:val="00111B22"/>
    <w:pPr>
      <w:spacing w:before="100" w:beforeAutospacing="1" w:after="100" w:afterAutospacing="1" w:line="240" w:lineRule="auto"/>
    </w:pPr>
    <w:rPr>
      <w:rFonts w:ascii="Times New Roman" w:hAnsi="Times New Roman"/>
      <w:sz w:val="24"/>
      <w:szCs w:val="24"/>
      <w:lang w:eastAsia="ru-RU"/>
    </w:rPr>
  </w:style>
  <w:style w:type="character" w:customStyle="1" w:styleId="highlighthighlightactive">
    <w:name w:val="highlight highlight_active"/>
    <w:basedOn w:val="a0"/>
    <w:uiPriority w:val="99"/>
    <w:rsid w:val="00111B22"/>
    <w:rPr>
      <w:rFonts w:cs="Times New Roman"/>
    </w:rPr>
  </w:style>
  <w:style w:type="paragraph" w:styleId="afffc">
    <w:name w:val="Body Text Indent"/>
    <w:basedOn w:val="a"/>
    <w:link w:val="afffd"/>
    <w:uiPriority w:val="99"/>
    <w:rsid w:val="00111B22"/>
    <w:pPr>
      <w:spacing w:before="100" w:beforeAutospacing="1" w:after="120" w:line="240" w:lineRule="auto"/>
      <w:ind w:left="283"/>
    </w:pPr>
    <w:rPr>
      <w:rFonts w:ascii="Times New Roman" w:eastAsia="Times New Roman" w:hAnsi="Times New Roman"/>
      <w:sz w:val="24"/>
      <w:szCs w:val="24"/>
      <w:lang w:eastAsia="ru-RU"/>
    </w:rPr>
  </w:style>
  <w:style w:type="character" w:customStyle="1" w:styleId="afffd">
    <w:name w:val="Основной текст с отступом Знак"/>
    <w:basedOn w:val="a0"/>
    <w:link w:val="afffc"/>
    <w:uiPriority w:val="99"/>
    <w:rsid w:val="00111B22"/>
    <w:rPr>
      <w:rFonts w:ascii="Times New Roman" w:eastAsia="Times New Roman" w:hAnsi="Times New Roman" w:cs="Times New Roman"/>
      <w:sz w:val="24"/>
      <w:szCs w:val="24"/>
      <w:lang w:eastAsia="ru-RU"/>
    </w:rPr>
  </w:style>
  <w:style w:type="paragraph" w:customStyle="1" w:styleId="210">
    <w:name w:val="Основной текст 21"/>
    <w:basedOn w:val="a"/>
    <w:uiPriority w:val="99"/>
    <w:rsid w:val="00111B22"/>
    <w:pPr>
      <w:suppressAutoHyphens/>
      <w:spacing w:before="100" w:beforeAutospacing="1" w:after="120" w:line="480" w:lineRule="auto"/>
    </w:pPr>
    <w:rPr>
      <w:rFonts w:ascii="Times New Roman" w:hAnsi="Times New Roman"/>
      <w:sz w:val="24"/>
      <w:szCs w:val="24"/>
      <w:lang w:eastAsia="ar-SA"/>
    </w:rPr>
  </w:style>
  <w:style w:type="paragraph" w:customStyle="1" w:styleId="links1">
    <w:name w:val="links1"/>
    <w:basedOn w:val="a"/>
    <w:uiPriority w:val="99"/>
    <w:rsid w:val="00111B22"/>
    <w:pPr>
      <w:spacing w:before="100" w:beforeAutospacing="1" w:after="0" w:line="302" w:lineRule="atLeast"/>
    </w:pPr>
    <w:rPr>
      <w:rFonts w:ascii="Times New Roman" w:eastAsia="Times New Roman" w:hAnsi="Times New Roman"/>
      <w:color w:val="000000"/>
      <w:sz w:val="24"/>
      <w:szCs w:val="24"/>
      <w:lang w:eastAsia="ru-RU"/>
    </w:rPr>
  </w:style>
  <w:style w:type="character" w:customStyle="1" w:styleId="info3">
    <w:name w:val="info3"/>
    <w:uiPriority w:val="99"/>
    <w:rsid w:val="00111B22"/>
    <w:rPr>
      <w:color w:val="006600"/>
    </w:rPr>
  </w:style>
  <w:style w:type="character" w:customStyle="1" w:styleId="submenu-table">
    <w:name w:val="submenu-table"/>
    <w:basedOn w:val="a0"/>
    <w:uiPriority w:val="99"/>
    <w:rsid w:val="00111B22"/>
    <w:rPr>
      <w:rFonts w:cs="Times New Roman"/>
    </w:rPr>
  </w:style>
  <w:style w:type="character" w:customStyle="1" w:styleId="2e">
    <w:name w:val="Знак Знак2"/>
    <w:uiPriority w:val="99"/>
    <w:locked/>
    <w:rsid w:val="00111B22"/>
    <w:rPr>
      <w:rFonts w:eastAsia="Times New Roman"/>
      <w:sz w:val="24"/>
      <w:lang w:val="ru-RU" w:eastAsia="ru-RU"/>
    </w:rPr>
  </w:style>
  <w:style w:type="character" w:customStyle="1" w:styleId="b-serp-itemtextpassage">
    <w:name w:val="b-serp-item__text_passage"/>
    <w:basedOn w:val="a0"/>
    <w:uiPriority w:val="99"/>
    <w:rsid w:val="00111B22"/>
    <w:rPr>
      <w:rFonts w:cs="Times New Roman"/>
    </w:rPr>
  </w:style>
  <w:style w:type="paragraph" w:styleId="2f">
    <w:name w:val="List 2"/>
    <w:basedOn w:val="a"/>
    <w:uiPriority w:val="99"/>
    <w:rsid w:val="00111B22"/>
    <w:pPr>
      <w:spacing w:before="100" w:beforeAutospacing="1" w:after="0" w:line="240" w:lineRule="auto"/>
      <w:ind w:left="566" w:hanging="283"/>
    </w:pPr>
    <w:rPr>
      <w:rFonts w:ascii="Times New Roman" w:eastAsia="Times New Roman" w:hAnsi="Times New Roman"/>
      <w:sz w:val="24"/>
      <w:szCs w:val="24"/>
      <w:lang w:eastAsia="ru-RU"/>
    </w:rPr>
  </w:style>
  <w:style w:type="character" w:customStyle="1" w:styleId="CommentTextChar1">
    <w:name w:val="Comment Text Char1"/>
    <w:basedOn w:val="a0"/>
    <w:uiPriority w:val="99"/>
    <w:semiHidden/>
    <w:rsid w:val="00111B22"/>
    <w:rPr>
      <w:rFonts w:cs="Times New Roman"/>
      <w:sz w:val="20"/>
      <w:szCs w:val="20"/>
      <w:lang w:eastAsia="en-US"/>
    </w:rPr>
  </w:style>
  <w:style w:type="character" w:customStyle="1" w:styleId="1f6">
    <w:name w:val="Текст примечания Знак1"/>
    <w:basedOn w:val="a0"/>
    <w:uiPriority w:val="99"/>
    <w:semiHidden/>
    <w:rsid w:val="00111B22"/>
    <w:rPr>
      <w:rFonts w:cs="Times New Roman"/>
      <w:sz w:val="20"/>
      <w:szCs w:val="20"/>
    </w:rPr>
  </w:style>
  <w:style w:type="character" w:customStyle="1" w:styleId="CommentSubjectChar1">
    <w:name w:val="Comment Subject Char1"/>
    <w:basedOn w:val="aff8"/>
    <w:uiPriority w:val="99"/>
    <w:semiHidden/>
    <w:rsid w:val="00111B22"/>
    <w:rPr>
      <w:rFonts w:ascii="Calibri" w:eastAsia="Calibri" w:hAnsi="Calibri" w:cs="Times New Roman"/>
      <w:sz w:val="20"/>
      <w:szCs w:val="20"/>
    </w:rPr>
  </w:style>
  <w:style w:type="character" w:customStyle="1" w:styleId="1f7">
    <w:name w:val="Тема примечания Знак1"/>
    <w:basedOn w:val="1f6"/>
    <w:uiPriority w:val="99"/>
    <w:semiHidden/>
    <w:rsid w:val="00111B22"/>
    <w:rPr>
      <w:rFonts w:cs="Times New Roman"/>
      <w:b/>
      <w:bCs/>
      <w:sz w:val="20"/>
      <w:szCs w:val="20"/>
    </w:rPr>
  </w:style>
  <w:style w:type="paragraph" w:customStyle="1" w:styleId="afffe">
    <w:name w:val="Знак"/>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1f8">
    <w:name w:val="заголовок 1"/>
    <w:basedOn w:val="a"/>
    <w:next w:val="a"/>
    <w:uiPriority w:val="99"/>
    <w:rsid w:val="00111B22"/>
    <w:pPr>
      <w:keepNext/>
      <w:spacing w:before="100" w:beforeAutospacing="1" w:after="0" w:line="240" w:lineRule="auto"/>
      <w:jc w:val="center"/>
      <w:outlineLvl w:val="0"/>
    </w:pPr>
    <w:rPr>
      <w:rFonts w:ascii="Times New Roman" w:eastAsia="Times New Roman" w:hAnsi="Times New Roman"/>
      <w:b/>
      <w:sz w:val="20"/>
      <w:szCs w:val="20"/>
      <w:lang w:eastAsia="ru-RU"/>
    </w:rPr>
  </w:style>
  <w:style w:type="paragraph" w:styleId="34">
    <w:name w:val="Body Text 3"/>
    <w:basedOn w:val="a"/>
    <w:link w:val="35"/>
    <w:uiPriority w:val="99"/>
    <w:rsid w:val="00111B22"/>
    <w:pPr>
      <w:spacing w:before="100" w:beforeAutospacing="1"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0"/>
    <w:link w:val="34"/>
    <w:uiPriority w:val="99"/>
    <w:rsid w:val="00111B22"/>
    <w:rPr>
      <w:rFonts w:ascii="Times New Roman" w:eastAsia="Times New Roman" w:hAnsi="Times New Roman" w:cs="Times New Roman"/>
      <w:sz w:val="16"/>
      <w:szCs w:val="16"/>
      <w:lang w:eastAsia="ru-RU"/>
    </w:rPr>
  </w:style>
  <w:style w:type="paragraph" w:customStyle="1" w:styleId="230">
    <w:name w:val="Заголовок 23"/>
    <w:basedOn w:val="a"/>
    <w:uiPriority w:val="99"/>
    <w:rsid w:val="00111B22"/>
    <w:pPr>
      <w:spacing w:before="100" w:beforeAutospacing="1" w:after="0" w:line="240" w:lineRule="auto"/>
      <w:outlineLvl w:val="2"/>
    </w:pPr>
    <w:rPr>
      <w:rFonts w:ascii="Times New Roman" w:eastAsia="Batang" w:hAnsi="Times New Roman"/>
      <w:b/>
      <w:bCs/>
      <w:sz w:val="24"/>
      <w:szCs w:val="24"/>
      <w:lang w:eastAsia="ko-KR"/>
    </w:rPr>
  </w:style>
  <w:style w:type="paragraph" w:styleId="affff">
    <w:name w:val="Plain Text"/>
    <w:basedOn w:val="a"/>
    <w:link w:val="affff0"/>
    <w:uiPriority w:val="99"/>
    <w:rsid w:val="00111B22"/>
    <w:pPr>
      <w:spacing w:before="100" w:beforeAutospacing="1" w:after="0" w:line="240" w:lineRule="auto"/>
    </w:pPr>
    <w:rPr>
      <w:rFonts w:ascii="Courier New" w:eastAsia="Times New Roman" w:hAnsi="Courier New"/>
      <w:sz w:val="20"/>
      <w:szCs w:val="20"/>
    </w:rPr>
  </w:style>
  <w:style w:type="character" w:customStyle="1" w:styleId="affff0">
    <w:name w:val="Текст Знак"/>
    <w:basedOn w:val="a0"/>
    <w:link w:val="affff"/>
    <w:uiPriority w:val="99"/>
    <w:rsid w:val="00111B22"/>
    <w:rPr>
      <w:rFonts w:ascii="Courier New" w:eastAsia="Times New Roman" w:hAnsi="Courier New" w:cs="Times New Roman"/>
      <w:sz w:val="20"/>
      <w:szCs w:val="20"/>
    </w:rPr>
  </w:style>
  <w:style w:type="paragraph" w:customStyle="1" w:styleId="1f9">
    <w:name w:val="Стиль1"/>
    <w:uiPriority w:val="99"/>
    <w:rsid w:val="00111B22"/>
    <w:pPr>
      <w:spacing w:before="100" w:beforeAutospacing="1" w:after="0" w:line="360" w:lineRule="auto"/>
      <w:ind w:firstLine="720"/>
      <w:jc w:val="both"/>
    </w:pPr>
    <w:rPr>
      <w:rFonts w:ascii="Times New Roman" w:eastAsia="Times New Roman" w:hAnsi="Times New Roman" w:cs="Times New Roman"/>
      <w:sz w:val="24"/>
      <w:szCs w:val="20"/>
      <w:lang w:eastAsia="ru-RU"/>
    </w:rPr>
  </w:style>
  <w:style w:type="paragraph" w:customStyle="1" w:styleId="Style18">
    <w:name w:val="Style18"/>
    <w:basedOn w:val="a"/>
    <w:uiPriority w:val="99"/>
    <w:rsid w:val="00111B22"/>
    <w:pPr>
      <w:widowControl w:val="0"/>
      <w:autoSpaceDE w:val="0"/>
      <w:autoSpaceDN w:val="0"/>
      <w:adjustRightInd w:val="0"/>
      <w:spacing w:before="100" w:beforeAutospacing="1" w:after="0" w:line="276" w:lineRule="exact"/>
    </w:pPr>
    <w:rPr>
      <w:rFonts w:ascii="Times New Roman" w:eastAsia="Times New Roman" w:hAnsi="Times New Roman"/>
      <w:sz w:val="24"/>
      <w:szCs w:val="24"/>
      <w:lang w:eastAsia="ru-RU"/>
    </w:rPr>
  </w:style>
  <w:style w:type="character" w:customStyle="1" w:styleId="FontStyle47">
    <w:name w:val="Font Style47"/>
    <w:uiPriority w:val="99"/>
    <w:rsid w:val="00111B22"/>
    <w:rPr>
      <w:rFonts w:ascii="Times New Roman" w:hAnsi="Times New Roman"/>
      <w:sz w:val="22"/>
    </w:rPr>
  </w:style>
  <w:style w:type="paragraph" w:customStyle="1" w:styleId="c18c30">
    <w:name w:val="c18 c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uiPriority w:val="99"/>
    <w:rsid w:val="00111B22"/>
  </w:style>
  <w:style w:type="paragraph" w:customStyle="1" w:styleId="c14c42">
    <w:name w:val="c14 c4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3c68c131">
    <w:name w:val="c14 c123 c68 c13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52">
    <w:name w:val="c14 c111 c15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11c133c173">
    <w:name w:val="c14 c124 c111 c133 c17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11c132">
    <w:name w:val="c14 c124 c111 c13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81">
    <w:name w:val="c18 c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c23">
    <w:name w:val="c2 c23"/>
    <w:uiPriority w:val="99"/>
    <w:rsid w:val="00111B22"/>
  </w:style>
  <w:style w:type="paragraph" w:customStyle="1" w:styleId="c14c124c27c84">
    <w:name w:val="c14 c124 c27 c8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1c104">
    <w:name w:val="c14 c61 c10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61c90">
    <w:name w:val="c14 c124 c61 c9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2c122">
    <w:name w:val="c14 c132 c12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66">
    <w:name w:val="c14 c122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2c98">
    <w:name w:val="c14 c132 c9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c122c66">
    <w:name w:val="c14 c136 c122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33c30">
    <w:name w:val="c18 c133 c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3">
    <w:name w:val="c14 c5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75c103">
    <w:name w:val="c14 c75 c10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75">
    <w:name w:val="c14 c27 c7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27c130">
    <w:name w:val="c14 c124 c27 c1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56c130">
    <w:name w:val="c14 c124 c56 c1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54c105">
    <w:name w:val="c14 c98 c54 c10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90c56">
    <w:name w:val="c14 c122 c90 c5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54">
    <w:name w:val="c14 c98 c5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2">
    <w:name w:val="c14 c13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2">
    <w:name w:val="c14 c8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3c132">
    <w:name w:val="c14 c123 c13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66c136">
    <w:name w:val="c14 c98 c66 c13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c106c122">
    <w:name w:val="c14 c136 c106 c12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84c124">
    <w:name w:val="c14 c111 c84 c12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14">
    <w:name w:val="c18 c11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4c14c27">
    <w:name w:val="c104 c14 c2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6c85">
    <w:name w:val="c14 c56 c8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56c134">
    <w:name w:val="c14 c98 c56 c13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6">
    <w:name w:val="c14 c11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35">
    <w:name w:val="c14 c3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56">
    <w:name w:val="c14 c122 c5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6">
    <w:name w:val="c14 c8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59c84">
    <w:name w:val="c14 c27 c59 c8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56c166">
    <w:name w:val="c14 c156 c1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6c78">
    <w:name w:val="c14 c56 c7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6c103c162">
    <w:name w:val="c14 c66 c103 c16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54c105">
    <w:name w:val="c14 c122 c54 c10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4c59">
    <w:name w:val="c14 c54 c5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73">
    <w:name w:val="c14 c27 c7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8">
    <w:name w:val="c14 c8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66">
    <w:name w:val="c14 c98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69">
    <w:name w:val="c18 c6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137">
    <w:name w:val="c14 c122 c13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21">
    <w:name w:val="c14 c111 c12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05c171">
    <w:name w:val="c14 c103 c105 c17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1c14c111">
    <w:name w:val="c121 c14 c11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1c119">
    <w:name w:val="c14 c91 c11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33c66c181">
    <w:name w:val="c14 c111 c133 c66 c1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6c68c123">
    <w:name w:val="c14 c66 c68 c12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32c68">
    <w:name w:val="c14 c124 c132 c6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3c132c133">
    <w:name w:val="c14 c123 c132 c13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0c92">
    <w:name w:val="c14 c90 c9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33">
    <w:name w:val="c14 c3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82">
    <w:name w:val="c14 c103 c18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73">
    <w:name w:val="c14 c7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5c110">
    <w:name w:val="c14 c105 c11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39">
    <w:name w:val="c18 c13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72">
    <w:name w:val="c14 c7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27">
    <w:name w:val="c14 c103 c12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05c138">
    <w:name w:val="c14 c111 c105 c13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54">
    <w:name w:val="c14 c103 c15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30c59">
    <w:name w:val="c14 c111 c130 c5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59">
    <w:name w:val="c18 c15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0c143">
    <w:name w:val="c14 c90 c14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3c134c140c157">
    <w:name w:val="c14 c133 c134 c140 c15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134c140">
    <w:name w:val="c14 c98 c134 c14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60">
    <w:name w:val="c18 c16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08">
    <w:name w:val="c18 c10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9">
    <w:name w:val="c14 c9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1">
    <w:name w:val="c14 c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c98c66">
    <w:name w:val="c14 c136 c98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
    <w:name w:val="c14 c13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1">
    <w:name w:val="c14 c2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111c137">
    <w:name w:val="c14 c98 c111 c13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41">
    <w:name w:val="c14 c4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1">
    <w:name w:val="c14 c9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
    <w:name w:val="c14 c10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98c130">
    <w:name w:val="c14 c27 c98 c1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5">
    <w:name w:val="c14 c9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0c56c98">
    <w:name w:val="c14 c90 c56 c9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7">
    <w:name w:val="c14 c10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1">
    <w:name w:val="c14 c6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
    <w:name w:val="c1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80">
    <w:name w:val="c14 c124 c18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3">
    <w:name w:val="Знак5"/>
    <w:basedOn w:val="a"/>
    <w:uiPriority w:val="99"/>
    <w:rsid w:val="00111B22"/>
    <w:pPr>
      <w:spacing w:before="100" w:beforeAutospacing="1" w:line="240" w:lineRule="exact"/>
    </w:pPr>
    <w:rPr>
      <w:rFonts w:ascii="Verdana" w:eastAsia="Times New Roman" w:hAnsi="Verdana" w:cs="Verdana"/>
      <w:sz w:val="20"/>
      <w:szCs w:val="20"/>
      <w:lang w:val="en-US"/>
    </w:rPr>
  </w:style>
  <w:style w:type="paragraph" w:styleId="36">
    <w:name w:val="List 3"/>
    <w:basedOn w:val="a"/>
    <w:uiPriority w:val="99"/>
    <w:rsid w:val="00111B22"/>
    <w:pPr>
      <w:spacing w:before="100" w:beforeAutospacing="1" w:after="0" w:line="240" w:lineRule="auto"/>
      <w:ind w:left="849" w:hanging="283"/>
    </w:pPr>
    <w:rPr>
      <w:rFonts w:ascii="Arial" w:eastAsia="Times New Roman" w:hAnsi="Arial" w:cs="Arial"/>
      <w:sz w:val="24"/>
      <w:szCs w:val="28"/>
      <w:lang w:eastAsia="ru-RU"/>
    </w:rPr>
  </w:style>
  <w:style w:type="paragraph" w:customStyle="1" w:styleId="2f0">
    <w:name w:val="Знак2 Знак Знак Знак Знак Знак Знак"/>
    <w:basedOn w:val="a"/>
    <w:uiPriority w:val="99"/>
    <w:rsid w:val="00111B22"/>
    <w:pPr>
      <w:spacing w:before="100" w:beforeAutospacing="1" w:line="240" w:lineRule="exact"/>
    </w:pPr>
    <w:rPr>
      <w:rFonts w:ascii="Verdana" w:eastAsia="Times New Roman" w:hAnsi="Verdana"/>
      <w:sz w:val="20"/>
      <w:szCs w:val="20"/>
      <w:lang w:val="en-US"/>
    </w:rPr>
  </w:style>
  <w:style w:type="character" w:customStyle="1" w:styleId="affff1">
    <w:name w:val="номер страницы"/>
    <w:basedOn w:val="a0"/>
    <w:uiPriority w:val="99"/>
    <w:rsid w:val="00111B22"/>
    <w:rPr>
      <w:rFonts w:cs="Times New Roman"/>
    </w:rPr>
  </w:style>
  <w:style w:type="paragraph" w:customStyle="1" w:styleId="211">
    <w:name w:val="Основной текст с отступом 21"/>
    <w:basedOn w:val="a"/>
    <w:uiPriority w:val="99"/>
    <w:rsid w:val="00111B22"/>
    <w:pPr>
      <w:widowControl w:val="0"/>
      <w:spacing w:before="100" w:beforeAutospacing="1" w:after="0" w:line="240" w:lineRule="auto"/>
      <w:ind w:firstLine="720"/>
    </w:pPr>
    <w:rPr>
      <w:rFonts w:ascii="Times New Roman" w:eastAsia="Times New Roman" w:hAnsi="Times New Roman"/>
      <w:sz w:val="28"/>
      <w:szCs w:val="20"/>
      <w:lang w:eastAsia="ru-RU"/>
    </w:rPr>
  </w:style>
  <w:style w:type="paragraph" w:customStyle="1" w:styleId="1fa">
    <w:name w:val="Знак1"/>
    <w:basedOn w:val="a"/>
    <w:uiPriority w:val="99"/>
    <w:rsid w:val="00111B22"/>
    <w:pPr>
      <w:spacing w:before="100" w:beforeAutospacing="1" w:line="240" w:lineRule="exact"/>
    </w:pPr>
    <w:rPr>
      <w:rFonts w:ascii="Verdana" w:eastAsia="Times New Roman" w:hAnsi="Verdana" w:cs="Verdana"/>
      <w:sz w:val="20"/>
      <w:szCs w:val="20"/>
      <w:lang w:val="en-US"/>
    </w:rPr>
  </w:style>
  <w:style w:type="paragraph" w:customStyle="1" w:styleId="2f1">
    <w:name w:val="Знак2"/>
    <w:basedOn w:val="a"/>
    <w:uiPriority w:val="99"/>
    <w:rsid w:val="00111B22"/>
    <w:pPr>
      <w:spacing w:before="100" w:beforeAutospacing="1" w:line="240" w:lineRule="exact"/>
    </w:pPr>
    <w:rPr>
      <w:rFonts w:ascii="Verdana" w:eastAsia="Times New Roman" w:hAnsi="Verdana" w:cs="Verdana"/>
      <w:sz w:val="20"/>
      <w:szCs w:val="20"/>
      <w:lang w:val="en-US"/>
    </w:rPr>
  </w:style>
  <w:style w:type="paragraph" w:styleId="37">
    <w:name w:val="Body Text Indent 3"/>
    <w:basedOn w:val="a"/>
    <w:link w:val="38"/>
    <w:uiPriority w:val="99"/>
    <w:rsid w:val="00111B22"/>
    <w:pPr>
      <w:spacing w:before="100" w:beforeAutospacing="1" w:after="120" w:line="240" w:lineRule="auto"/>
      <w:ind w:left="283"/>
    </w:pPr>
    <w:rPr>
      <w:rFonts w:ascii="Times New Roman" w:eastAsia="Times New Roman" w:hAnsi="Times New Roman"/>
      <w:sz w:val="16"/>
      <w:szCs w:val="16"/>
      <w:lang w:eastAsia="ru-RU"/>
    </w:rPr>
  </w:style>
  <w:style w:type="character" w:customStyle="1" w:styleId="38">
    <w:name w:val="Основной текст с отступом 3 Знак"/>
    <w:basedOn w:val="a0"/>
    <w:link w:val="37"/>
    <w:uiPriority w:val="99"/>
    <w:rsid w:val="00111B22"/>
    <w:rPr>
      <w:rFonts w:ascii="Times New Roman" w:eastAsia="Times New Roman" w:hAnsi="Times New Roman" w:cs="Times New Roman"/>
      <w:sz w:val="16"/>
      <w:szCs w:val="16"/>
      <w:lang w:eastAsia="ru-RU"/>
    </w:rPr>
  </w:style>
  <w:style w:type="character" w:customStyle="1" w:styleId="1fb">
    <w:name w:val="Основной текст с отступом Знак1"/>
    <w:basedOn w:val="a0"/>
    <w:uiPriority w:val="99"/>
    <w:rsid w:val="00111B22"/>
    <w:rPr>
      <w:rFonts w:cs="Times New Roman"/>
      <w:sz w:val="24"/>
      <w:szCs w:val="24"/>
    </w:rPr>
  </w:style>
  <w:style w:type="character" w:customStyle="1" w:styleId="1fc">
    <w:name w:val="Текст Знак1"/>
    <w:basedOn w:val="a0"/>
    <w:uiPriority w:val="99"/>
    <w:rsid w:val="00111B22"/>
    <w:rPr>
      <w:rFonts w:ascii="Courier New" w:hAnsi="Courier New" w:cs="Courier New"/>
    </w:rPr>
  </w:style>
  <w:style w:type="paragraph" w:customStyle="1" w:styleId="Style38">
    <w:name w:val="Style38"/>
    <w:basedOn w:val="a"/>
    <w:uiPriority w:val="99"/>
    <w:rsid w:val="00111B22"/>
    <w:pPr>
      <w:widowControl w:val="0"/>
      <w:autoSpaceDE w:val="0"/>
      <w:autoSpaceDN w:val="0"/>
      <w:adjustRightInd w:val="0"/>
      <w:spacing w:before="100" w:beforeAutospacing="1" w:after="0" w:line="278" w:lineRule="exact"/>
    </w:pPr>
    <w:rPr>
      <w:rFonts w:ascii="Times New Roman" w:eastAsia="Times New Roman" w:hAnsi="Times New Roman"/>
      <w:sz w:val="24"/>
      <w:szCs w:val="24"/>
      <w:lang w:eastAsia="ru-RU"/>
    </w:rPr>
  </w:style>
  <w:style w:type="character" w:customStyle="1" w:styleId="FontStyle44">
    <w:name w:val="Font Style44"/>
    <w:basedOn w:val="a0"/>
    <w:uiPriority w:val="99"/>
    <w:rsid w:val="00111B22"/>
    <w:rPr>
      <w:rFonts w:ascii="Times New Roman" w:hAnsi="Times New Roman" w:cs="Times New Roman"/>
      <w:b/>
      <w:bCs/>
      <w:sz w:val="22"/>
      <w:szCs w:val="22"/>
    </w:rPr>
  </w:style>
  <w:style w:type="paragraph" w:customStyle="1" w:styleId="220">
    <w:name w:val="Знак22"/>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character" w:customStyle="1" w:styleId="b-serp-urlitem">
    <w:name w:val="b-serp-url__item"/>
    <w:basedOn w:val="a0"/>
    <w:uiPriority w:val="99"/>
    <w:rsid w:val="00111B22"/>
    <w:rPr>
      <w:rFonts w:cs="Times New Roman"/>
    </w:rPr>
  </w:style>
  <w:style w:type="paragraph" w:customStyle="1" w:styleId="39">
    <w:name w:val="Знак3"/>
    <w:basedOn w:val="a"/>
    <w:uiPriority w:val="99"/>
    <w:rsid w:val="00111B22"/>
    <w:pPr>
      <w:spacing w:before="100" w:beforeAutospacing="1" w:line="240" w:lineRule="exact"/>
    </w:pPr>
    <w:rPr>
      <w:rFonts w:ascii="Verdana" w:eastAsia="Times New Roman" w:hAnsi="Verdana"/>
      <w:sz w:val="20"/>
      <w:szCs w:val="20"/>
      <w:lang w:eastAsia="ru-RU"/>
    </w:rPr>
  </w:style>
  <w:style w:type="character" w:customStyle="1" w:styleId="FontStyle46">
    <w:name w:val="Font Style46"/>
    <w:uiPriority w:val="99"/>
    <w:rsid w:val="00111B22"/>
    <w:rPr>
      <w:rFonts w:ascii="Times New Roman" w:hAnsi="Times New Roman"/>
      <w:b/>
      <w:sz w:val="26"/>
    </w:rPr>
  </w:style>
  <w:style w:type="character" w:customStyle="1" w:styleId="FontStyle57">
    <w:name w:val="Font Style57"/>
    <w:uiPriority w:val="99"/>
    <w:rsid w:val="00111B22"/>
    <w:rPr>
      <w:rFonts w:ascii="Times New Roman" w:hAnsi="Times New Roman"/>
      <w:b/>
      <w:sz w:val="24"/>
    </w:rPr>
  </w:style>
  <w:style w:type="paragraph" w:customStyle="1" w:styleId="affff2">
    <w:name w:val="Знак Знак Знак Знак Знак Знак Знак Знак Знак"/>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Style3">
    <w:name w:val="Style3"/>
    <w:basedOn w:val="a"/>
    <w:uiPriority w:val="99"/>
    <w:rsid w:val="00111B22"/>
    <w:pPr>
      <w:widowControl w:val="0"/>
      <w:autoSpaceDE w:val="0"/>
      <w:autoSpaceDN w:val="0"/>
      <w:adjustRightInd w:val="0"/>
      <w:spacing w:before="100" w:beforeAutospacing="1" w:after="0" w:line="240" w:lineRule="auto"/>
    </w:pPr>
    <w:rPr>
      <w:rFonts w:ascii="Times New Roman" w:eastAsia="Times New Roman" w:hAnsi="Times New Roman"/>
      <w:sz w:val="24"/>
      <w:szCs w:val="24"/>
      <w:lang w:eastAsia="ru-RU"/>
    </w:rPr>
  </w:style>
  <w:style w:type="paragraph" w:customStyle="1" w:styleId="Style17">
    <w:name w:val="Style17"/>
    <w:basedOn w:val="a"/>
    <w:uiPriority w:val="99"/>
    <w:rsid w:val="00111B22"/>
    <w:pPr>
      <w:widowControl w:val="0"/>
      <w:autoSpaceDE w:val="0"/>
      <w:autoSpaceDN w:val="0"/>
      <w:adjustRightInd w:val="0"/>
      <w:spacing w:before="100" w:beforeAutospacing="1" w:after="0" w:line="226" w:lineRule="exact"/>
      <w:ind w:firstLine="475"/>
    </w:pPr>
    <w:rPr>
      <w:rFonts w:ascii="Times New Roman" w:eastAsia="Times New Roman" w:hAnsi="Times New Roman"/>
      <w:sz w:val="24"/>
      <w:szCs w:val="24"/>
      <w:lang w:eastAsia="ru-RU"/>
    </w:rPr>
  </w:style>
  <w:style w:type="character" w:customStyle="1" w:styleId="FontStyle42">
    <w:name w:val="Font Style42"/>
    <w:uiPriority w:val="99"/>
    <w:rsid w:val="00111B22"/>
    <w:rPr>
      <w:rFonts w:ascii="Times New Roman" w:hAnsi="Times New Roman"/>
      <w:b/>
      <w:sz w:val="18"/>
    </w:rPr>
  </w:style>
  <w:style w:type="character" w:customStyle="1" w:styleId="FontStyle43">
    <w:name w:val="Font Style43"/>
    <w:uiPriority w:val="99"/>
    <w:rsid w:val="00111B22"/>
    <w:rPr>
      <w:rFonts w:ascii="Times New Roman" w:hAnsi="Times New Roman"/>
      <w:sz w:val="18"/>
    </w:rPr>
  </w:style>
  <w:style w:type="character" w:customStyle="1" w:styleId="FontStyle52">
    <w:name w:val="Font Style52"/>
    <w:uiPriority w:val="99"/>
    <w:rsid w:val="00111B22"/>
    <w:rPr>
      <w:rFonts w:ascii="Times New Roman" w:hAnsi="Times New Roman"/>
      <w:b/>
      <w:sz w:val="14"/>
    </w:rPr>
  </w:style>
  <w:style w:type="paragraph" w:customStyle="1" w:styleId="p">
    <w:name w:val="p"/>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0">
    <w:name w:val="Основной текст с отступом 31"/>
    <w:basedOn w:val="a"/>
    <w:uiPriority w:val="99"/>
    <w:rsid w:val="00111B22"/>
    <w:pPr>
      <w:spacing w:before="100" w:beforeAutospacing="1" w:after="0" w:line="240" w:lineRule="auto"/>
      <w:ind w:firstLine="709"/>
    </w:pPr>
    <w:rPr>
      <w:rFonts w:ascii="Times New Roman" w:eastAsia="Times New Roman" w:hAnsi="Times New Roman"/>
      <w:sz w:val="24"/>
      <w:szCs w:val="24"/>
      <w:lang w:eastAsia="ar-SA"/>
    </w:rPr>
  </w:style>
  <w:style w:type="paragraph" w:customStyle="1" w:styleId="affff3">
    <w:name w:val="Знак Знак Знак Знак Знак Знак Знак Знак Знак Знак Знак Знак Знак Знак"/>
    <w:basedOn w:val="a"/>
    <w:uiPriority w:val="99"/>
    <w:rsid w:val="00111B22"/>
    <w:pPr>
      <w:spacing w:before="100" w:beforeAutospacing="1" w:line="240" w:lineRule="exact"/>
    </w:pPr>
    <w:rPr>
      <w:rFonts w:ascii="Verdana" w:eastAsia="Times New Roman" w:hAnsi="Verdana" w:cs="Verdana"/>
      <w:sz w:val="20"/>
      <w:szCs w:val="20"/>
      <w:lang w:val="en-US"/>
    </w:rPr>
  </w:style>
  <w:style w:type="paragraph" w:customStyle="1" w:styleId="212">
    <w:name w:val="Список 21"/>
    <w:basedOn w:val="a"/>
    <w:uiPriority w:val="99"/>
    <w:rsid w:val="00111B22"/>
    <w:pPr>
      <w:suppressAutoHyphens/>
      <w:spacing w:before="100" w:beforeAutospacing="1" w:after="0" w:line="240" w:lineRule="auto"/>
      <w:ind w:left="566" w:hanging="283"/>
    </w:pPr>
    <w:rPr>
      <w:rFonts w:ascii="Times New Roman" w:eastAsia="Times New Roman" w:hAnsi="Times New Roman"/>
      <w:sz w:val="24"/>
      <w:szCs w:val="24"/>
      <w:lang w:eastAsia="ar-SA"/>
    </w:rPr>
  </w:style>
  <w:style w:type="paragraph" w:customStyle="1" w:styleId="Style5">
    <w:name w:val="Style5"/>
    <w:basedOn w:val="a"/>
    <w:uiPriority w:val="99"/>
    <w:rsid w:val="00111B22"/>
    <w:pPr>
      <w:widowControl w:val="0"/>
      <w:autoSpaceDE w:val="0"/>
      <w:autoSpaceDN w:val="0"/>
      <w:adjustRightInd w:val="0"/>
      <w:spacing w:before="100" w:beforeAutospacing="1" w:after="0" w:line="240" w:lineRule="auto"/>
    </w:pPr>
    <w:rPr>
      <w:rFonts w:ascii="Arial Unicode MS" w:eastAsia="Times New Roman" w:cs="Arial Unicode MS"/>
      <w:sz w:val="24"/>
      <w:szCs w:val="24"/>
      <w:lang w:eastAsia="ru-RU"/>
    </w:rPr>
  </w:style>
  <w:style w:type="paragraph" w:customStyle="1" w:styleId="Style7">
    <w:name w:val="Style7"/>
    <w:basedOn w:val="a"/>
    <w:uiPriority w:val="99"/>
    <w:rsid w:val="00111B22"/>
    <w:pPr>
      <w:widowControl w:val="0"/>
      <w:autoSpaceDE w:val="0"/>
      <w:autoSpaceDN w:val="0"/>
      <w:adjustRightInd w:val="0"/>
      <w:spacing w:before="100" w:beforeAutospacing="1" w:after="0" w:line="238" w:lineRule="exact"/>
      <w:jc w:val="both"/>
    </w:pPr>
    <w:rPr>
      <w:rFonts w:ascii="Arial Unicode MS" w:eastAsia="Times New Roman" w:cs="Arial Unicode MS"/>
      <w:sz w:val="24"/>
      <w:szCs w:val="24"/>
      <w:lang w:eastAsia="ru-RU"/>
    </w:rPr>
  </w:style>
  <w:style w:type="paragraph" w:customStyle="1" w:styleId="Style8">
    <w:name w:val="Style8"/>
    <w:basedOn w:val="a"/>
    <w:uiPriority w:val="99"/>
    <w:rsid w:val="00111B22"/>
    <w:pPr>
      <w:widowControl w:val="0"/>
      <w:autoSpaceDE w:val="0"/>
      <w:autoSpaceDN w:val="0"/>
      <w:adjustRightInd w:val="0"/>
      <w:spacing w:before="100" w:beforeAutospacing="1" w:after="0" w:line="240" w:lineRule="exact"/>
    </w:pPr>
    <w:rPr>
      <w:rFonts w:ascii="Arial Unicode MS" w:eastAsia="Times New Roman" w:cs="Arial Unicode MS"/>
      <w:sz w:val="24"/>
      <w:szCs w:val="24"/>
      <w:lang w:eastAsia="ru-RU"/>
    </w:rPr>
  </w:style>
  <w:style w:type="paragraph" w:customStyle="1" w:styleId="Style9">
    <w:name w:val="Style9"/>
    <w:basedOn w:val="a"/>
    <w:uiPriority w:val="99"/>
    <w:rsid w:val="00111B22"/>
    <w:pPr>
      <w:widowControl w:val="0"/>
      <w:autoSpaceDE w:val="0"/>
      <w:autoSpaceDN w:val="0"/>
      <w:adjustRightInd w:val="0"/>
      <w:spacing w:before="100" w:beforeAutospacing="1" w:after="0" w:line="240" w:lineRule="auto"/>
      <w:jc w:val="both"/>
    </w:pPr>
    <w:rPr>
      <w:rFonts w:ascii="Arial Unicode MS" w:eastAsia="Times New Roman" w:cs="Arial Unicode MS"/>
      <w:sz w:val="24"/>
      <w:szCs w:val="24"/>
      <w:lang w:eastAsia="ru-RU"/>
    </w:rPr>
  </w:style>
  <w:style w:type="paragraph" w:customStyle="1" w:styleId="Style13">
    <w:name w:val="Style13"/>
    <w:basedOn w:val="a"/>
    <w:uiPriority w:val="99"/>
    <w:rsid w:val="00111B22"/>
    <w:pPr>
      <w:widowControl w:val="0"/>
      <w:autoSpaceDE w:val="0"/>
      <w:autoSpaceDN w:val="0"/>
      <w:adjustRightInd w:val="0"/>
      <w:spacing w:before="100" w:beforeAutospacing="1" w:after="0" w:line="240" w:lineRule="auto"/>
    </w:pPr>
    <w:rPr>
      <w:rFonts w:ascii="Arial Unicode MS" w:eastAsia="Times New Roman" w:cs="Arial Unicode MS"/>
      <w:sz w:val="24"/>
      <w:szCs w:val="24"/>
      <w:lang w:eastAsia="ru-RU"/>
    </w:rPr>
  </w:style>
  <w:style w:type="character" w:customStyle="1" w:styleId="FontStyle34">
    <w:name w:val="Font Style34"/>
    <w:uiPriority w:val="99"/>
    <w:rsid w:val="00111B22"/>
    <w:rPr>
      <w:rFonts w:ascii="Century Schoolbook" w:hAnsi="Century Schoolbook"/>
      <w:sz w:val="18"/>
    </w:rPr>
  </w:style>
  <w:style w:type="character" w:customStyle="1" w:styleId="FontStyle36">
    <w:name w:val="Font Style36"/>
    <w:uiPriority w:val="99"/>
    <w:rsid w:val="00111B22"/>
    <w:rPr>
      <w:rFonts w:ascii="Century Schoolbook" w:hAnsi="Century Schoolbook"/>
      <w:b/>
      <w:sz w:val="20"/>
    </w:rPr>
  </w:style>
  <w:style w:type="character" w:customStyle="1" w:styleId="FontStyle38">
    <w:name w:val="Font Style38"/>
    <w:uiPriority w:val="99"/>
    <w:rsid w:val="00111B22"/>
    <w:rPr>
      <w:rFonts w:ascii="Century Schoolbook" w:hAnsi="Century Schoolbook"/>
      <w:b/>
      <w:i/>
      <w:sz w:val="18"/>
    </w:rPr>
  </w:style>
  <w:style w:type="paragraph" w:customStyle="1" w:styleId="Style11">
    <w:name w:val="Style11"/>
    <w:basedOn w:val="a"/>
    <w:uiPriority w:val="99"/>
    <w:rsid w:val="00111B22"/>
    <w:pPr>
      <w:widowControl w:val="0"/>
      <w:autoSpaceDE w:val="0"/>
      <w:autoSpaceDN w:val="0"/>
      <w:adjustRightInd w:val="0"/>
      <w:spacing w:before="100" w:beforeAutospacing="1" w:after="0" w:line="240" w:lineRule="exact"/>
    </w:pPr>
    <w:rPr>
      <w:rFonts w:ascii="Arial Unicode MS" w:eastAsia="Times New Roman" w:cs="Arial Unicode MS"/>
      <w:sz w:val="24"/>
      <w:szCs w:val="24"/>
      <w:lang w:eastAsia="ru-RU"/>
    </w:rPr>
  </w:style>
  <w:style w:type="character" w:customStyle="1" w:styleId="FontStyle45">
    <w:name w:val="Font Style45"/>
    <w:uiPriority w:val="99"/>
    <w:rsid w:val="00111B22"/>
    <w:rPr>
      <w:rFonts w:ascii="Century Schoolbook" w:hAnsi="Century Schoolbook"/>
      <w:b/>
      <w:sz w:val="14"/>
    </w:rPr>
  </w:style>
  <w:style w:type="paragraph" w:customStyle="1" w:styleId="Style22">
    <w:name w:val="Style22"/>
    <w:basedOn w:val="a"/>
    <w:uiPriority w:val="99"/>
    <w:rsid w:val="00111B22"/>
    <w:pPr>
      <w:widowControl w:val="0"/>
      <w:autoSpaceDE w:val="0"/>
      <w:autoSpaceDN w:val="0"/>
      <w:adjustRightInd w:val="0"/>
      <w:spacing w:before="100" w:beforeAutospacing="1" w:after="0" w:line="241" w:lineRule="exact"/>
      <w:ind w:hanging="293"/>
      <w:jc w:val="both"/>
    </w:pPr>
    <w:rPr>
      <w:rFonts w:ascii="Arial Unicode MS" w:eastAsia="Times New Roman" w:cs="Arial Unicode MS"/>
      <w:sz w:val="24"/>
      <w:szCs w:val="24"/>
      <w:lang w:eastAsia="ru-RU"/>
    </w:rPr>
  </w:style>
  <w:style w:type="character" w:customStyle="1" w:styleId="FontStyle33">
    <w:name w:val="Font Style33"/>
    <w:uiPriority w:val="99"/>
    <w:rsid w:val="00111B22"/>
    <w:rPr>
      <w:rFonts w:ascii="SimSun" w:eastAsia="SimSun"/>
      <w:sz w:val="30"/>
    </w:rPr>
  </w:style>
  <w:style w:type="character" w:customStyle="1" w:styleId="apple-style-span">
    <w:name w:val="apple-style-span"/>
    <w:basedOn w:val="a0"/>
    <w:uiPriority w:val="99"/>
    <w:rsid w:val="00111B22"/>
    <w:rPr>
      <w:rFonts w:cs="Times New Roman"/>
    </w:rPr>
  </w:style>
  <w:style w:type="paragraph" w:customStyle="1" w:styleId="45">
    <w:name w:val="Знак4"/>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213">
    <w:name w:val="Знак21"/>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paragraph" w:customStyle="1" w:styleId="1fd">
    <w:name w:val="Знак Знак Знак Знак Знак Знак Знак Знак Знак1"/>
    <w:basedOn w:val="a"/>
    <w:uiPriority w:val="99"/>
    <w:rsid w:val="00111B22"/>
    <w:pPr>
      <w:spacing w:before="100" w:beforeAutospacing="1" w:line="240" w:lineRule="exact"/>
    </w:pPr>
    <w:rPr>
      <w:rFonts w:ascii="Verdana" w:eastAsia="Times New Roman" w:hAnsi="Verdana"/>
      <w:sz w:val="20"/>
      <w:szCs w:val="20"/>
      <w:lang w:eastAsia="ru-RU"/>
    </w:rPr>
  </w:style>
  <w:style w:type="character" w:customStyle="1" w:styleId="180">
    <w:name w:val="Знак Знак18"/>
    <w:uiPriority w:val="99"/>
    <w:rsid w:val="00111B22"/>
    <w:rPr>
      <w:rFonts w:ascii="Times New Roman" w:hAnsi="Times New Roman"/>
      <w:sz w:val="24"/>
    </w:rPr>
  </w:style>
  <w:style w:type="character" w:customStyle="1" w:styleId="92">
    <w:name w:val="Знак Знак9"/>
    <w:uiPriority w:val="99"/>
    <w:rsid w:val="00111B22"/>
    <w:rPr>
      <w:rFonts w:ascii="Times New Roman" w:hAnsi="Times New Roman"/>
      <w:sz w:val="24"/>
      <w:lang w:eastAsia="ru-RU"/>
    </w:rPr>
  </w:style>
  <w:style w:type="character" w:customStyle="1" w:styleId="62">
    <w:name w:val="Знак Знак6"/>
    <w:uiPriority w:val="99"/>
    <w:rsid w:val="00111B22"/>
    <w:rPr>
      <w:rFonts w:ascii="Times New Roman" w:hAnsi="Times New Roman"/>
      <w:sz w:val="24"/>
      <w:lang w:eastAsia="ru-RU"/>
    </w:rPr>
  </w:style>
  <w:style w:type="character" w:customStyle="1" w:styleId="54">
    <w:name w:val="Знак Знак5"/>
    <w:uiPriority w:val="99"/>
    <w:rsid w:val="00111B22"/>
    <w:rPr>
      <w:rFonts w:ascii="Times New Roman" w:hAnsi="Times New Roman"/>
      <w:sz w:val="24"/>
      <w:lang w:eastAsia="ru-RU"/>
    </w:rPr>
  </w:style>
  <w:style w:type="character" w:customStyle="1" w:styleId="214">
    <w:name w:val="Знак Знак21"/>
    <w:uiPriority w:val="99"/>
    <w:rsid w:val="00111B22"/>
    <w:rPr>
      <w:rFonts w:ascii="Times New Roman" w:hAnsi="Times New Roman"/>
      <w:sz w:val="24"/>
      <w:lang w:eastAsia="ru-RU"/>
    </w:rPr>
  </w:style>
  <w:style w:type="character" w:customStyle="1" w:styleId="1fe">
    <w:name w:val="Знак Знак1"/>
    <w:uiPriority w:val="99"/>
    <w:rsid w:val="00111B22"/>
    <w:rPr>
      <w:rFonts w:ascii="Times New Roman" w:hAnsi="Times New Roman"/>
      <w:sz w:val="24"/>
      <w:lang w:eastAsia="ru-RU"/>
    </w:rPr>
  </w:style>
  <w:style w:type="character" w:customStyle="1" w:styleId="affff4">
    <w:name w:val="Знак Знак"/>
    <w:uiPriority w:val="99"/>
    <w:rsid w:val="00111B22"/>
    <w:rPr>
      <w:rFonts w:ascii="Courier New" w:hAnsi="Courier New"/>
      <w:sz w:val="13"/>
    </w:rPr>
  </w:style>
  <w:style w:type="paragraph" w:customStyle="1" w:styleId="1ff">
    <w:name w:val="Без интервала1"/>
    <w:link w:val="affff5"/>
    <w:uiPriority w:val="99"/>
    <w:rsid w:val="00111B22"/>
    <w:pPr>
      <w:spacing w:before="100" w:beforeAutospacing="1" w:after="0" w:line="240" w:lineRule="auto"/>
    </w:pPr>
    <w:rPr>
      <w:rFonts w:ascii="Calibri" w:eastAsia="Times New Roman" w:hAnsi="Calibri" w:cs="Times New Roman"/>
      <w:lang w:eastAsia="ru-RU"/>
    </w:rPr>
  </w:style>
  <w:style w:type="character" w:customStyle="1" w:styleId="affff5">
    <w:name w:val="Без интервала Знак"/>
    <w:link w:val="1ff"/>
    <w:uiPriority w:val="99"/>
    <w:locked/>
    <w:rsid w:val="00111B22"/>
    <w:rPr>
      <w:rFonts w:ascii="Calibri" w:eastAsia="Times New Roman" w:hAnsi="Calibri" w:cs="Times New Roman"/>
      <w:lang w:eastAsia="ru-RU"/>
    </w:rPr>
  </w:style>
  <w:style w:type="character" w:customStyle="1" w:styleId="FontStyle62">
    <w:name w:val="Font Style62"/>
    <w:basedOn w:val="a0"/>
    <w:uiPriority w:val="99"/>
    <w:rsid w:val="00111B22"/>
    <w:rPr>
      <w:rFonts w:ascii="Times New Roman" w:hAnsi="Times New Roman" w:cs="Times New Roman"/>
      <w:sz w:val="22"/>
      <w:szCs w:val="22"/>
    </w:rPr>
  </w:style>
  <w:style w:type="character" w:customStyle="1" w:styleId="FontStyle56">
    <w:name w:val="Font Style56"/>
    <w:basedOn w:val="a0"/>
    <w:uiPriority w:val="99"/>
    <w:rsid w:val="00111B22"/>
    <w:rPr>
      <w:rFonts w:ascii="Times New Roman" w:hAnsi="Times New Roman" w:cs="Times New Roman"/>
      <w:b/>
      <w:bCs/>
      <w:sz w:val="22"/>
      <w:szCs w:val="22"/>
    </w:rPr>
  </w:style>
  <w:style w:type="paragraph" w:customStyle="1" w:styleId="Style50">
    <w:name w:val="Style50"/>
    <w:basedOn w:val="a"/>
    <w:uiPriority w:val="99"/>
    <w:rsid w:val="00111B22"/>
    <w:pPr>
      <w:widowControl w:val="0"/>
      <w:autoSpaceDE w:val="0"/>
      <w:autoSpaceDN w:val="0"/>
      <w:adjustRightInd w:val="0"/>
      <w:spacing w:before="100" w:beforeAutospacing="1" w:after="0" w:line="276" w:lineRule="exact"/>
      <w:ind w:firstLine="274"/>
    </w:pPr>
    <w:rPr>
      <w:rFonts w:ascii="Times New Roman" w:eastAsia="Times New Roman" w:hAnsi="Times New Roman"/>
      <w:sz w:val="24"/>
      <w:szCs w:val="24"/>
      <w:lang w:eastAsia="ru-RU"/>
    </w:rPr>
  </w:style>
  <w:style w:type="character" w:customStyle="1" w:styleId="FontStyle54">
    <w:name w:val="Font Style54"/>
    <w:basedOn w:val="a0"/>
    <w:uiPriority w:val="99"/>
    <w:rsid w:val="00111B22"/>
    <w:rPr>
      <w:rFonts w:ascii="Times New Roman" w:hAnsi="Times New Roman" w:cs="Times New Roman"/>
      <w:sz w:val="24"/>
      <w:szCs w:val="24"/>
    </w:rPr>
  </w:style>
  <w:style w:type="paragraph" w:customStyle="1" w:styleId="Style49">
    <w:name w:val="Style49"/>
    <w:basedOn w:val="a"/>
    <w:uiPriority w:val="99"/>
    <w:rsid w:val="00111B22"/>
    <w:pPr>
      <w:widowControl w:val="0"/>
      <w:autoSpaceDE w:val="0"/>
      <w:autoSpaceDN w:val="0"/>
      <w:adjustRightInd w:val="0"/>
      <w:spacing w:before="100" w:beforeAutospacing="1" w:after="0" w:line="240" w:lineRule="auto"/>
    </w:pPr>
    <w:rPr>
      <w:rFonts w:ascii="Times New Roman" w:eastAsia="Times New Roman" w:hAnsi="Times New Roman"/>
      <w:sz w:val="24"/>
      <w:szCs w:val="24"/>
      <w:lang w:eastAsia="ru-RU"/>
    </w:rPr>
  </w:style>
  <w:style w:type="character" w:customStyle="1" w:styleId="input">
    <w:name w:val="input"/>
    <w:basedOn w:val="a0"/>
    <w:uiPriority w:val="99"/>
    <w:rsid w:val="00111B22"/>
    <w:rPr>
      <w:rFonts w:cs="Times New Roman"/>
    </w:rPr>
  </w:style>
  <w:style w:type="character" w:customStyle="1" w:styleId="1ff0">
    <w:name w:val="Текст выноски Знак1"/>
    <w:basedOn w:val="a0"/>
    <w:uiPriority w:val="99"/>
    <w:semiHidden/>
    <w:rsid w:val="00111B22"/>
    <w:rPr>
      <w:rFonts w:ascii="Tahoma" w:hAnsi="Tahoma" w:cs="Tahoma"/>
      <w:sz w:val="16"/>
      <w:szCs w:val="16"/>
    </w:rPr>
  </w:style>
  <w:style w:type="character" w:customStyle="1" w:styleId="BalloonTextChar1">
    <w:name w:val="Balloon Text Char1"/>
    <w:basedOn w:val="a0"/>
    <w:uiPriority w:val="99"/>
    <w:semiHidden/>
    <w:rsid w:val="00111B22"/>
    <w:rPr>
      <w:rFonts w:ascii="Times New Roman" w:hAnsi="Times New Roman" w:cs="Times New Roman"/>
      <w:sz w:val="2"/>
      <w:lang w:eastAsia="en-US"/>
    </w:rPr>
  </w:style>
  <w:style w:type="table" w:styleId="1ff1">
    <w:name w:val="Table Grid 1"/>
    <w:basedOn w:val="a1"/>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Style44">
    <w:name w:val="Style44"/>
    <w:basedOn w:val="a"/>
    <w:uiPriority w:val="99"/>
    <w:rsid w:val="00111B22"/>
    <w:pPr>
      <w:widowControl w:val="0"/>
      <w:autoSpaceDE w:val="0"/>
      <w:autoSpaceDN w:val="0"/>
      <w:adjustRightInd w:val="0"/>
      <w:spacing w:before="100" w:beforeAutospacing="1" w:after="0" w:line="276" w:lineRule="exact"/>
      <w:jc w:val="center"/>
    </w:pPr>
    <w:rPr>
      <w:rFonts w:ascii="Times New Roman" w:eastAsia="Times New Roman" w:hAnsi="Times New Roman"/>
      <w:sz w:val="24"/>
      <w:szCs w:val="24"/>
      <w:lang w:eastAsia="ru-RU"/>
    </w:rPr>
  </w:style>
  <w:style w:type="paragraph" w:customStyle="1" w:styleId="2f2">
    <w:name w:val="Абзац списка2"/>
    <w:basedOn w:val="a"/>
    <w:uiPriority w:val="99"/>
    <w:rsid w:val="00111B22"/>
    <w:pPr>
      <w:spacing w:before="100" w:beforeAutospacing="1" w:after="120" w:line="240" w:lineRule="auto"/>
      <w:ind w:left="720"/>
      <w:contextualSpacing/>
    </w:pPr>
    <w:rPr>
      <w:lang w:eastAsia="ru-RU"/>
    </w:rPr>
  </w:style>
  <w:style w:type="paragraph" w:customStyle="1" w:styleId="2f3">
    <w:name w:val="Без интервала2"/>
    <w:uiPriority w:val="99"/>
    <w:rsid w:val="00111B22"/>
    <w:pPr>
      <w:spacing w:before="100" w:beforeAutospacing="1" w:after="0" w:line="240" w:lineRule="auto"/>
    </w:pPr>
    <w:rPr>
      <w:rFonts w:ascii="Calibri" w:eastAsia="Times New Roman" w:hAnsi="Calibri" w:cs="Times New Roman"/>
    </w:rPr>
  </w:style>
  <w:style w:type="paragraph" w:customStyle="1" w:styleId="1ff2">
    <w:name w:val="Заголовок оглавления1"/>
    <w:basedOn w:val="1"/>
    <w:next w:val="a"/>
    <w:uiPriority w:val="99"/>
    <w:rsid w:val="00111B22"/>
    <w:pPr>
      <w:spacing w:before="480" w:beforeAutospacing="1" w:line="276" w:lineRule="auto"/>
      <w:outlineLvl w:val="9"/>
    </w:pPr>
    <w:rPr>
      <w:rFonts w:ascii="Cambria" w:eastAsia="Calibri" w:hAnsi="Cambria"/>
      <w:b/>
      <w:bCs/>
      <w:color w:val="365F91"/>
      <w:sz w:val="28"/>
      <w:szCs w:val="28"/>
    </w:rPr>
  </w:style>
  <w:style w:type="character" w:customStyle="1" w:styleId="links8">
    <w:name w:val="link s_8"/>
    <w:basedOn w:val="a0"/>
    <w:uiPriority w:val="99"/>
    <w:rsid w:val="00111B22"/>
    <w:rPr>
      <w:rFonts w:cs="Times New Roman"/>
    </w:rPr>
  </w:style>
  <w:style w:type="paragraph" w:customStyle="1" w:styleId="82">
    <w:name w:val="Знак8"/>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240">
    <w:name w:val="Знак24"/>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paragraph" w:customStyle="1" w:styleId="73">
    <w:name w:val="Знак7"/>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231">
    <w:name w:val="Знак23"/>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character" w:customStyle="1" w:styleId="FontStyle13">
    <w:name w:val="Font Style13"/>
    <w:uiPriority w:val="99"/>
    <w:rsid w:val="00111B22"/>
    <w:rPr>
      <w:rFonts w:ascii="Times New Roman" w:hAnsi="Times New Roman"/>
      <w:b/>
      <w:sz w:val="22"/>
    </w:rPr>
  </w:style>
  <w:style w:type="character" w:customStyle="1" w:styleId="FontStyle14">
    <w:name w:val="Font Style14"/>
    <w:uiPriority w:val="99"/>
    <w:rsid w:val="00111B22"/>
    <w:rPr>
      <w:rFonts w:ascii="Times New Roman" w:hAnsi="Times New Roman"/>
      <w:sz w:val="22"/>
    </w:rPr>
  </w:style>
  <w:style w:type="paragraph" w:customStyle="1" w:styleId="Style2">
    <w:name w:val="Style2"/>
    <w:basedOn w:val="a"/>
    <w:uiPriority w:val="99"/>
    <w:rsid w:val="00111B2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table" w:customStyle="1" w:styleId="2f4">
    <w:name w:val="Сетка таблицы2"/>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 11"/>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
    <w:name w:val="Сетка таблицы11"/>
    <w:uiPriority w:val="99"/>
    <w:rsid w:val="00111B22"/>
    <w:pPr>
      <w:spacing w:before="100" w:beforeAutospacing="1"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bullet1gif">
    <w:name w:val="msonormalbullet1.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3gif">
    <w:name w:val="msonormalbullet3.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bullet1gif">
    <w:name w:val="msolistparagraphbullet1.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bullet2gif">
    <w:name w:val="msolistparagraphbullet2.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bullet3gif">
    <w:name w:val="msolistparagraphbullet3.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3a">
    <w:name w:val="Сетка таблицы3"/>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Абзац списка3"/>
    <w:basedOn w:val="a"/>
    <w:uiPriority w:val="99"/>
    <w:rsid w:val="00111B22"/>
    <w:pPr>
      <w:spacing w:after="200" w:line="276" w:lineRule="auto"/>
      <w:ind w:left="720"/>
      <w:contextualSpacing/>
    </w:pPr>
    <w:rPr>
      <w:lang w:eastAsia="ru-RU"/>
    </w:rPr>
  </w:style>
  <w:style w:type="paragraph" w:customStyle="1" w:styleId="3c">
    <w:name w:val="Без интервала3"/>
    <w:uiPriority w:val="99"/>
    <w:rsid w:val="00111B22"/>
    <w:pPr>
      <w:spacing w:after="0" w:line="240" w:lineRule="auto"/>
    </w:pPr>
    <w:rPr>
      <w:rFonts w:ascii="Calibri" w:eastAsia="Times New Roman" w:hAnsi="Calibri" w:cs="Times New Roman"/>
    </w:rPr>
  </w:style>
  <w:style w:type="table" w:customStyle="1" w:styleId="120">
    <w:name w:val="Сетка таблицы 12"/>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2f5">
    <w:name w:val="Заголовок оглавления2"/>
    <w:basedOn w:val="1"/>
    <w:next w:val="a"/>
    <w:uiPriority w:val="99"/>
    <w:rsid w:val="00111B22"/>
    <w:pPr>
      <w:spacing w:before="480" w:line="276" w:lineRule="auto"/>
      <w:outlineLvl w:val="9"/>
    </w:pPr>
    <w:rPr>
      <w:rFonts w:ascii="Cambria" w:eastAsia="Calibri" w:hAnsi="Cambria"/>
      <w:b/>
      <w:bCs/>
      <w:color w:val="365F91"/>
      <w:sz w:val="28"/>
      <w:szCs w:val="28"/>
    </w:rPr>
  </w:style>
  <w:style w:type="character" w:customStyle="1" w:styleId="affff6">
    <w:name w:val="Цветовое выделение"/>
    <w:uiPriority w:val="99"/>
    <w:rsid w:val="00111B22"/>
    <w:rPr>
      <w:b/>
      <w:color w:val="26282F"/>
    </w:rPr>
  </w:style>
  <w:style w:type="table" w:customStyle="1" w:styleId="55">
    <w:name w:val="Сетка таблицы5"/>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6">
    <w:name w:val="Абзац списка4"/>
    <w:basedOn w:val="a"/>
    <w:uiPriority w:val="99"/>
    <w:rsid w:val="00111B22"/>
    <w:pPr>
      <w:spacing w:after="200" w:line="276" w:lineRule="auto"/>
      <w:ind w:left="720"/>
      <w:contextualSpacing/>
    </w:pPr>
    <w:rPr>
      <w:lang w:eastAsia="ru-RU"/>
    </w:rPr>
  </w:style>
  <w:style w:type="paragraph" w:customStyle="1" w:styleId="47">
    <w:name w:val="Без интервала4"/>
    <w:uiPriority w:val="99"/>
    <w:rsid w:val="00111B22"/>
    <w:pPr>
      <w:spacing w:after="0" w:line="240" w:lineRule="auto"/>
    </w:pPr>
    <w:rPr>
      <w:rFonts w:ascii="Calibri" w:eastAsia="Times New Roman" w:hAnsi="Calibri" w:cs="Times New Roman"/>
    </w:rPr>
  </w:style>
  <w:style w:type="table" w:customStyle="1" w:styleId="130">
    <w:name w:val="Сетка таблицы 13"/>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3d">
    <w:name w:val="Заголовок оглавления3"/>
    <w:basedOn w:val="1"/>
    <w:next w:val="a"/>
    <w:uiPriority w:val="99"/>
    <w:rsid w:val="00111B22"/>
    <w:pPr>
      <w:spacing w:before="480" w:line="276" w:lineRule="auto"/>
      <w:outlineLvl w:val="9"/>
    </w:pPr>
    <w:rPr>
      <w:rFonts w:ascii="Cambria" w:eastAsia="Calibri" w:hAnsi="Cambria"/>
      <w:b/>
      <w:bCs/>
      <w:color w:val="365F91"/>
      <w:sz w:val="28"/>
      <w:szCs w:val="28"/>
    </w:rPr>
  </w:style>
  <w:style w:type="table" w:customStyle="1" w:styleId="83">
    <w:name w:val="Сетка таблицы8"/>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6">
    <w:name w:val="Абзац списка5"/>
    <w:basedOn w:val="a"/>
    <w:uiPriority w:val="99"/>
    <w:rsid w:val="00111B22"/>
    <w:pPr>
      <w:spacing w:after="200" w:line="276" w:lineRule="auto"/>
      <w:ind w:left="720"/>
      <w:contextualSpacing/>
    </w:pPr>
    <w:rPr>
      <w:lang w:eastAsia="ru-RU"/>
    </w:rPr>
  </w:style>
  <w:style w:type="paragraph" w:customStyle="1" w:styleId="57">
    <w:name w:val="Без интервала5"/>
    <w:uiPriority w:val="99"/>
    <w:rsid w:val="00111B22"/>
    <w:pPr>
      <w:spacing w:after="0" w:line="240" w:lineRule="auto"/>
    </w:pPr>
    <w:rPr>
      <w:rFonts w:ascii="Calibri" w:eastAsia="Times New Roman" w:hAnsi="Calibri" w:cs="Times New Roman"/>
    </w:rPr>
  </w:style>
  <w:style w:type="table" w:customStyle="1" w:styleId="140">
    <w:name w:val="Сетка таблицы 14"/>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48">
    <w:name w:val="Заголовок оглавления4"/>
    <w:basedOn w:val="1"/>
    <w:next w:val="a"/>
    <w:uiPriority w:val="99"/>
    <w:rsid w:val="00111B22"/>
    <w:pPr>
      <w:spacing w:before="480" w:line="276" w:lineRule="auto"/>
      <w:outlineLvl w:val="9"/>
    </w:pPr>
    <w:rPr>
      <w:rFonts w:ascii="Cambria" w:eastAsia="Calibri" w:hAnsi="Cambria"/>
      <w:b/>
      <w:bCs/>
      <w:color w:val="365F91"/>
      <w:sz w:val="28"/>
      <w:szCs w:val="28"/>
    </w:rPr>
  </w:style>
  <w:style w:type="table" w:customStyle="1" w:styleId="93">
    <w:name w:val="Сетка таблицы9"/>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 15"/>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01">
    <w:name w:val="Сетка таблицы10"/>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 16"/>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61">
    <w:name w:val="Сетка таблицы16"/>
    <w:uiPriority w:val="99"/>
    <w:rsid w:val="00111B2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 17"/>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81">
    <w:name w:val="Сетка таблицы18"/>
    <w:uiPriority w:val="99"/>
    <w:rsid w:val="00111B22"/>
    <w:pPr>
      <w:spacing w:before="100" w:beforeAutospacing="1"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4">
    <w:name w:val="Абзац списка6"/>
    <w:basedOn w:val="a"/>
    <w:uiPriority w:val="99"/>
    <w:rsid w:val="00111B22"/>
    <w:pPr>
      <w:spacing w:after="200" w:line="276" w:lineRule="auto"/>
      <w:ind w:left="720"/>
      <w:contextualSpacing/>
    </w:pPr>
    <w:rPr>
      <w:lang w:eastAsia="ru-RU"/>
    </w:rPr>
  </w:style>
  <w:style w:type="paragraph" w:customStyle="1" w:styleId="18">
    <w:name w:val="Номер страницы1"/>
    <w:basedOn w:val="a"/>
    <w:link w:val="affc"/>
    <w:uiPriority w:val="99"/>
    <w:rsid w:val="00111B22"/>
    <w:pPr>
      <w:spacing w:line="264" w:lineRule="auto"/>
    </w:pPr>
    <w:rPr>
      <w:rFonts w:asciiTheme="minorHAnsi" w:eastAsiaTheme="minorHAnsi" w:hAnsiTheme="minorHAnsi"/>
    </w:rPr>
  </w:style>
  <w:style w:type="character" w:customStyle="1" w:styleId="UnresolvedMention">
    <w:name w:val="Unresolved Mention"/>
    <w:basedOn w:val="a0"/>
    <w:uiPriority w:val="99"/>
    <w:semiHidden/>
    <w:rsid w:val="00111B22"/>
    <w:rPr>
      <w:rFonts w:cs="Times New Roman"/>
      <w:color w:val="605E5C"/>
      <w:shd w:val="clear" w:color="auto" w:fill="E1DFDD"/>
    </w:rPr>
  </w:style>
  <w:style w:type="paragraph" w:customStyle="1" w:styleId="docdata">
    <w:name w:val="docdata"/>
    <w:aliases w:val="docy,v5,2041,bqiaagaaeyqcaaagiaiaaanobqaabvwfaaaaaaaaaaaaaaaaaaaaaaaaaaaaaaaaaaaaaaaaaaaaaaaaaaaaaaaaaaaaaaaaaaaaaaaaaaaaaaaaaaaaaaaaaaaaaaaaaaaaaaaaaaaaaaaaaaaaaaaaaaaaaaaaaaaaaaaaaaaaaaaaaaaaaaaaaaaaaaaaaaaaaaaaaaaaaaaaaaaaaaaaaaaaaaaaaaaaaaa"/>
    <w:basedOn w:val="a"/>
    <w:uiPriority w:val="99"/>
    <w:rsid w:val="00111B22"/>
    <w:pPr>
      <w:spacing w:before="100" w:beforeAutospacing="1" w:after="100" w:afterAutospacing="1" w:line="240" w:lineRule="auto"/>
    </w:pPr>
    <w:rPr>
      <w:rFonts w:ascii="Times New Roman" w:eastAsia="Batang" w:hAnsi="Times New Roman"/>
      <w:sz w:val="24"/>
      <w:szCs w:val="24"/>
      <w:lang w:eastAsia="ko-KR"/>
    </w:rPr>
  </w:style>
  <w:style w:type="character" w:customStyle="1" w:styleId="dt-m1">
    <w:name w:val="dt-m1"/>
    <w:basedOn w:val="a0"/>
    <w:uiPriority w:val="99"/>
    <w:locked/>
    <w:rsid w:val="00111B22"/>
    <w:rPr>
      <w:rFonts w:cs="Times New Roman"/>
    </w:rPr>
  </w:style>
  <w:style w:type="paragraph" w:customStyle="1" w:styleId="Footnote">
    <w:name w:val="Footnote"/>
    <w:basedOn w:val="a"/>
    <w:link w:val="Footnote1"/>
    <w:uiPriority w:val="99"/>
    <w:rsid w:val="00111B22"/>
    <w:pPr>
      <w:spacing w:beforeAutospacing="1" w:after="0" w:line="240" w:lineRule="auto"/>
    </w:pPr>
    <w:rPr>
      <w:rFonts w:ascii="Times New Roman" w:hAnsi="Times New Roman"/>
      <w:color w:val="000000"/>
      <w:sz w:val="20"/>
      <w:szCs w:val="20"/>
      <w:lang w:eastAsia="ru-RU"/>
    </w:rPr>
  </w:style>
  <w:style w:type="character" w:customStyle="1" w:styleId="Footnote1">
    <w:name w:val="Footnote1"/>
    <w:link w:val="Footnote"/>
    <w:uiPriority w:val="99"/>
    <w:locked/>
    <w:rsid w:val="00111B22"/>
    <w:rPr>
      <w:rFonts w:ascii="Times New Roman" w:eastAsia="Calibri" w:hAnsi="Times New Roman" w:cs="Times New Roman"/>
      <w:color w:val="000000"/>
      <w:sz w:val="20"/>
      <w:szCs w:val="20"/>
      <w:lang w:eastAsia="ru-RU"/>
    </w:rPr>
  </w:style>
  <w:style w:type="paragraph" w:customStyle="1" w:styleId="Standard">
    <w:name w:val="Standard"/>
    <w:uiPriority w:val="99"/>
    <w:rsid w:val="00111B22"/>
    <w:pPr>
      <w:suppressAutoHyphens/>
      <w:autoSpaceDN w:val="0"/>
      <w:textAlignment w:val="baseline"/>
    </w:pPr>
    <w:rPr>
      <w:rFonts w:ascii="Calibri" w:eastAsia="Calibri" w:hAnsi="Calibri" w:cs="Calibri"/>
      <w:kern w:val="3"/>
      <w:lang w:eastAsia="ru-RU"/>
    </w:rPr>
  </w:style>
  <w:style w:type="character" w:customStyle="1" w:styleId="c10">
    <w:name w:val="c10"/>
    <w:uiPriority w:val="99"/>
    <w:rsid w:val="00111B22"/>
  </w:style>
  <w:style w:type="character" w:customStyle="1" w:styleId="themetext4regcc18bcharacteristicitemvalue1rdvo">
    <w:name w:val="theme_text4_reg__cc18b characteristicitem_value__1rdvo"/>
    <w:basedOn w:val="a0"/>
    <w:uiPriority w:val="99"/>
    <w:rsid w:val="00111B2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footnote text" w:qFormat="1"/>
    <w:lsdException w:name="caption" w:qFormat="1"/>
    <w:lsdException w:name="endnote reference"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nhideWhenUsed="0" w:qFormat="1"/>
    <w:lsdException w:name="Emphasis" w:semiHidden="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E0EB6"/>
    <w:pPr>
      <w:spacing w:after="160" w:line="259" w:lineRule="auto"/>
    </w:pPr>
    <w:rPr>
      <w:rFonts w:ascii="Calibri" w:eastAsia="Calibri" w:hAnsi="Calibri" w:cs="Times New Roman"/>
    </w:rPr>
  </w:style>
  <w:style w:type="paragraph" w:styleId="1">
    <w:name w:val="heading 1"/>
    <w:basedOn w:val="a"/>
    <w:next w:val="a"/>
    <w:link w:val="10"/>
    <w:uiPriority w:val="99"/>
    <w:qFormat/>
    <w:rsid w:val="00DE0EB6"/>
    <w:pPr>
      <w:keepNext/>
      <w:keepLines/>
      <w:spacing w:before="240" w:after="0"/>
      <w:outlineLvl w:val="0"/>
    </w:pPr>
    <w:rPr>
      <w:rFonts w:ascii="Calibri Light" w:eastAsia="Arial" w:hAnsi="Calibri Light"/>
      <w:color w:val="2F5496"/>
      <w:sz w:val="32"/>
      <w:szCs w:val="32"/>
    </w:rPr>
  </w:style>
  <w:style w:type="paragraph" w:styleId="2">
    <w:name w:val="heading 2"/>
    <w:basedOn w:val="a"/>
    <w:next w:val="a"/>
    <w:link w:val="20"/>
    <w:uiPriority w:val="99"/>
    <w:unhideWhenUsed/>
    <w:qFormat/>
    <w:rsid w:val="00DE0EB6"/>
    <w:pPr>
      <w:keepNext/>
      <w:keepLines/>
      <w:spacing w:before="360" w:after="200"/>
      <w:outlineLvl w:val="1"/>
    </w:pPr>
    <w:rPr>
      <w:rFonts w:ascii="Arial" w:eastAsia="Arial" w:hAnsi="Arial"/>
      <w:sz w:val="34"/>
      <w:szCs w:val="20"/>
    </w:rPr>
  </w:style>
  <w:style w:type="paragraph" w:styleId="3">
    <w:name w:val="heading 3"/>
    <w:basedOn w:val="a"/>
    <w:next w:val="a"/>
    <w:link w:val="30"/>
    <w:uiPriority w:val="99"/>
    <w:unhideWhenUsed/>
    <w:qFormat/>
    <w:rsid w:val="00DE0EB6"/>
    <w:pPr>
      <w:keepNext/>
      <w:keepLines/>
      <w:spacing w:before="280" w:after="80" w:line="276" w:lineRule="auto"/>
      <w:outlineLvl w:val="2"/>
    </w:pPr>
    <w:rPr>
      <w:rFonts w:eastAsia="Times New Roman"/>
      <w:b/>
      <w:sz w:val="28"/>
      <w:szCs w:val="28"/>
      <w:lang w:eastAsia="ru-RU"/>
    </w:rPr>
  </w:style>
  <w:style w:type="paragraph" w:styleId="4">
    <w:name w:val="heading 4"/>
    <w:basedOn w:val="a"/>
    <w:next w:val="a"/>
    <w:link w:val="40"/>
    <w:uiPriority w:val="99"/>
    <w:unhideWhenUsed/>
    <w:qFormat/>
    <w:rsid w:val="00DE0EB6"/>
    <w:pPr>
      <w:keepNext/>
      <w:keepLines/>
      <w:spacing w:before="320" w:after="200"/>
      <w:outlineLvl w:val="3"/>
    </w:pPr>
    <w:rPr>
      <w:rFonts w:ascii="Arial" w:eastAsia="Arial" w:hAnsi="Arial"/>
      <w:b/>
      <w:bCs/>
      <w:sz w:val="26"/>
      <w:szCs w:val="26"/>
    </w:rPr>
  </w:style>
  <w:style w:type="paragraph" w:styleId="5">
    <w:name w:val="heading 5"/>
    <w:basedOn w:val="a"/>
    <w:next w:val="a"/>
    <w:link w:val="50"/>
    <w:uiPriority w:val="99"/>
    <w:unhideWhenUsed/>
    <w:qFormat/>
    <w:rsid w:val="00DE0EB6"/>
    <w:pPr>
      <w:keepNext/>
      <w:keepLines/>
      <w:spacing w:before="320" w:after="200"/>
      <w:outlineLvl w:val="4"/>
    </w:pPr>
    <w:rPr>
      <w:rFonts w:ascii="Arial" w:eastAsia="Arial" w:hAnsi="Arial"/>
      <w:b/>
      <w:bCs/>
      <w:sz w:val="24"/>
      <w:szCs w:val="24"/>
    </w:rPr>
  </w:style>
  <w:style w:type="paragraph" w:styleId="6">
    <w:name w:val="heading 6"/>
    <w:basedOn w:val="a"/>
    <w:next w:val="a"/>
    <w:link w:val="60"/>
    <w:uiPriority w:val="99"/>
    <w:unhideWhenUsed/>
    <w:qFormat/>
    <w:rsid w:val="00DE0EB6"/>
    <w:pPr>
      <w:keepNext/>
      <w:keepLines/>
      <w:spacing w:before="320" w:after="200"/>
      <w:outlineLvl w:val="5"/>
    </w:pPr>
    <w:rPr>
      <w:rFonts w:ascii="Arial" w:eastAsia="Arial" w:hAnsi="Arial"/>
      <w:b/>
      <w:bCs/>
    </w:rPr>
  </w:style>
  <w:style w:type="paragraph" w:styleId="7">
    <w:name w:val="heading 7"/>
    <w:basedOn w:val="a"/>
    <w:next w:val="a"/>
    <w:link w:val="70"/>
    <w:uiPriority w:val="99"/>
    <w:unhideWhenUsed/>
    <w:qFormat/>
    <w:rsid w:val="00DE0EB6"/>
    <w:pPr>
      <w:keepNext/>
      <w:keepLines/>
      <w:spacing w:before="320" w:after="200"/>
      <w:outlineLvl w:val="6"/>
    </w:pPr>
    <w:rPr>
      <w:rFonts w:ascii="Arial" w:eastAsia="Arial" w:hAnsi="Arial"/>
      <w:b/>
      <w:bCs/>
      <w:i/>
      <w:iCs/>
    </w:rPr>
  </w:style>
  <w:style w:type="paragraph" w:styleId="8">
    <w:name w:val="heading 8"/>
    <w:basedOn w:val="a"/>
    <w:next w:val="a"/>
    <w:link w:val="80"/>
    <w:uiPriority w:val="99"/>
    <w:unhideWhenUsed/>
    <w:qFormat/>
    <w:rsid w:val="00DE0EB6"/>
    <w:pPr>
      <w:keepNext/>
      <w:keepLines/>
      <w:spacing w:before="320" w:after="200"/>
      <w:outlineLvl w:val="7"/>
    </w:pPr>
    <w:rPr>
      <w:rFonts w:ascii="Arial" w:eastAsia="Arial" w:hAnsi="Arial"/>
      <w:i/>
      <w:iCs/>
    </w:rPr>
  </w:style>
  <w:style w:type="paragraph" w:styleId="9">
    <w:name w:val="heading 9"/>
    <w:basedOn w:val="a"/>
    <w:next w:val="a"/>
    <w:link w:val="90"/>
    <w:uiPriority w:val="99"/>
    <w:unhideWhenUsed/>
    <w:qFormat/>
    <w:rsid w:val="00DE0EB6"/>
    <w:pPr>
      <w:keepNext/>
      <w:keepLines/>
      <w:spacing w:before="320" w:after="200"/>
      <w:outlineLvl w:val="8"/>
    </w:pPr>
    <w:rPr>
      <w:rFonts w:ascii="Arial" w:eastAsia="Arial" w:hAnsi="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E0EB6"/>
    <w:rPr>
      <w:rFonts w:ascii="Calibri Light" w:eastAsia="Arial" w:hAnsi="Calibri Light" w:cs="Times New Roman"/>
      <w:color w:val="2F5496"/>
      <w:sz w:val="32"/>
      <w:szCs w:val="32"/>
    </w:rPr>
  </w:style>
  <w:style w:type="character" w:customStyle="1" w:styleId="20">
    <w:name w:val="Заголовок 2 Знак"/>
    <w:basedOn w:val="a0"/>
    <w:link w:val="2"/>
    <w:uiPriority w:val="99"/>
    <w:rsid w:val="00DE0EB6"/>
    <w:rPr>
      <w:rFonts w:ascii="Arial" w:eastAsia="Arial" w:hAnsi="Arial" w:cs="Times New Roman"/>
      <w:sz w:val="34"/>
      <w:szCs w:val="20"/>
    </w:rPr>
  </w:style>
  <w:style w:type="character" w:customStyle="1" w:styleId="30">
    <w:name w:val="Заголовок 3 Знак"/>
    <w:basedOn w:val="a0"/>
    <w:link w:val="3"/>
    <w:uiPriority w:val="99"/>
    <w:rsid w:val="00DE0EB6"/>
    <w:rPr>
      <w:rFonts w:ascii="Calibri" w:eastAsia="Times New Roman" w:hAnsi="Calibri" w:cs="Times New Roman"/>
      <w:b/>
      <w:sz w:val="28"/>
      <w:szCs w:val="28"/>
      <w:lang w:eastAsia="ru-RU"/>
    </w:rPr>
  </w:style>
  <w:style w:type="character" w:customStyle="1" w:styleId="40">
    <w:name w:val="Заголовок 4 Знак"/>
    <w:basedOn w:val="a0"/>
    <w:link w:val="4"/>
    <w:uiPriority w:val="99"/>
    <w:rsid w:val="00DE0EB6"/>
    <w:rPr>
      <w:rFonts w:ascii="Arial" w:eastAsia="Arial" w:hAnsi="Arial" w:cs="Times New Roman"/>
      <w:b/>
      <w:bCs/>
      <w:sz w:val="26"/>
      <w:szCs w:val="26"/>
    </w:rPr>
  </w:style>
  <w:style w:type="character" w:customStyle="1" w:styleId="50">
    <w:name w:val="Заголовок 5 Знак"/>
    <w:basedOn w:val="a0"/>
    <w:link w:val="5"/>
    <w:uiPriority w:val="99"/>
    <w:rsid w:val="00DE0EB6"/>
    <w:rPr>
      <w:rFonts w:ascii="Arial" w:eastAsia="Arial" w:hAnsi="Arial" w:cs="Times New Roman"/>
      <w:b/>
      <w:bCs/>
      <w:sz w:val="24"/>
      <w:szCs w:val="24"/>
    </w:rPr>
  </w:style>
  <w:style w:type="character" w:customStyle="1" w:styleId="60">
    <w:name w:val="Заголовок 6 Знак"/>
    <w:basedOn w:val="a0"/>
    <w:link w:val="6"/>
    <w:uiPriority w:val="99"/>
    <w:rsid w:val="00DE0EB6"/>
    <w:rPr>
      <w:rFonts w:ascii="Arial" w:eastAsia="Arial" w:hAnsi="Arial" w:cs="Times New Roman"/>
      <w:b/>
      <w:bCs/>
    </w:rPr>
  </w:style>
  <w:style w:type="character" w:customStyle="1" w:styleId="70">
    <w:name w:val="Заголовок 7 Знак"/>
    <w:basedOn w:val="a0"/>
    <w:link w:val="7"/>
    <w:uiPriority w:val="99"/>
    <w:rsid w:val="00DE0EB6"/>
    <w:rPr>
      <w:rFonts w:ascii="Arial" w:eastAsia="Arial" w:hAnsi="Arial" w:cs="Times New Roman"/>
      <w:b/>
      <w:bCs/>
      <w:i/>
      <w:iCs/>
    </w:rPr>
  </w:style>
  <w:style w:type="character" w:customStyle="1" w:styleId="80">
    <w:name w:val="Заголовок 8 Знак"/>
    <w:basedOn w:val="a0"/>
    <w:link w:val="8"/>
    <w:uiPriority w:val="99"/>
    <w:rsid w:val="00DE0EB6"/>
    <w:rPr>
      <w:rFonts w:ascii="Arial" w:eastAsia="Arial" w:hAnsi="Arial" w:cs="Times New Roman"/>
      <w:i/>
      <w:iCs/>
    </w:rPr>
  </w:style>
  <w:style w:type="character" w:customStyle="1" w:styleId="90">
    <w:name w:val="Заголовок 9 Знак"/>
    <w:basedOn w:val="a0"/>
    <w:link w:val="9"/>
    <w:uiPriority w:val="99"/>
    <w:rsid w:val="00DE0EB6"/>
    <w:rPr>
      <w:rFonts w:ascii="Arial" w:eastAsia="Arial" w:hAnsi="Arial" w:cs="Times New Roman"/>
      <w:i/>
      <w:iCs/>
      <w:sz w:val="21"/>
      <w:szCs w:val="21"/>
    </w:rPr>
  </w:style>
  <w:style w:type="character" w:customStyle="1" w:styleId="Heading1Char">
    <w:name w:val="Heading 1 Char"/>
    <w:uiPriority w:val="9"/>
    <w:rsid w:val="00DE0EB6"/>
    <w:rPr>
      <w:rFonts w:ascii="Arial" w:eastAsia="Arial" w:hAnsi="Arial" w:cs="Arial"/>
      <w:sz w:val="40"/>
      <w:szCs w:val="40"/>
    </w:rPr>
  </w:style>
  <w:style w:type="character" w:customStyle="1" w:styleId="Heading3Char">
    <w:name w:val="Heading 3 Char"/>
    <w:uiPriority w:val="9"/>
    <w:rsid w:val="00DE0EB6"/>
    <w:rPr>
      <w:rFonts w:ascii="Arial" w:eastAsia="Arial" w:hAnsi="Arial" w:cs="Arial"/>
      <w:sz w:val="30"/>
      <w:szCs w:val="30"/>
    </w:rPr>
  </w:style>
  <w:style w:type="paragraph" w:customStyle="1" w:styleId="a3">
    <w:basedOn w:val="a"/>
    <w:next w:val="a"/>
    <w:uiPriority w:val="10"/>
    <w:qFormat/>
    <w:rsid w:val="00DE0EB6"/>
    <w:pPr>
      <w:spacing w:before="300" w:after="200"/>
      <w:contextualSpacing/>
    </w:pPr>
    <w:rPr>
      <w:sz w:val="48"/>
      <w:szCs w:val="48"/>
    </w:rPr>
  </w:style>
  <w:style w:type="character" w:customStyle="1" w:styleId="11">
    <w:name w:val="Название Знак1"/>
    <w:link w:val="a4"/>
    <w:uiPriority w:val="10"/>
    <w:rsid w:val="00DE0EB6"/>
    <w:rPr>
      <w:sz w:val="48"/>
      <w:szCs w:val="48"/>
    </w:rPr>
  </w:style>
  <w:style w:type="paragraph" w:styleId="a5">
    <w:name w:val="Subtitle"/>
    <w:basedOn w:val="a"/>
    <w:next w:val="a"/>
    <w:link w:val="a6"/>
    <w:uiPriority w:val="99"/>
    <w:qFormat/>
    <w:rsid w:val="00DE0EB6"/>
    <w:pPr>
      <w:spacing w:before="200" w:after="200"/>
    </w:pPr>
    <w:rPr>
      <w:sz w:val="24"/>
      <w:szCs w:val="24"/>
    </w:rPr>
  </w:style>
  <w:style w:type="character" w:customStyle="1" w:styleId="a6">
    <w:name w:val="Подзаголовок Знак"/>
    <w:basedOn w:val="a0"/>
    <w:link w:val="a5"/>
    <w:uiPriority w:val="99"/>
    <w:rsid w:val="00DE0EB6"/>
    <w:rPr>
      <w:rFonts w:ascii="Calibri" w:eastAsia="Calibri" w:hAnsi="Calibri" w:cs="Times New Roman"/>
      <w:sz w:val="24"/>
      <w:szCs w:val="24"/>
    </w:rPr>
  </w:style>
  <w:style w:type="paragraph" w:styleId="21">
    <w:name w:val="Quote"/>
    <w:basedOn w:val="a"/>
    <w:next w:val="a"/>
    <w:link w:val="22"/>
    <w:uiPriority w:val="29"/>
    <w:qFormat/>
    <w:rsid w:val="00DE0EB6"/>
    <w:pPr>
      <w:ind w:left="720" w:right="720"/>
    </w:pPr>
    <w:rPr>
      <w:i/>
      <w:sz w:val="20"/>
      <w:szCs w:val="20"/>
    </w:rPr>
  </w:style>
  <w:style w:type="character" w:customStyle="1" w:styleId="22">
    <w:name w:val="Цитата 2 Знак"/>
    <w:basedOn w:val="a0"/>
    <w:link w:val="21"/>
    <w:uiPriority w:val="29"/>
    <w:rsid w:val="00DE0EB6"/>
    <w:rPr>
      <w:rFonts w:ascii="Calibri" w:eastAsia="Calibri" w:hAnsi="Calibri" w:cs="Times New Roman"/>
      <w:i/>
      <w:sz w:val="20"/>
      <w:szCs w:val="20"/>
    </w:rPr>
  </w:style>
  <w:style w:type="paragraph" w:styleId="a7">
    <w:name w:val="Intense Quote"/>
    <w:basedOn w:val="a"/>
    <w:next w:val="a"/>
    <w:link w:val="a8"/>
    <w:uiPriority w:val="30"/>
    <w:qFormat/>
    <w:rsid w:val="00DE0EB6"/>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8">
    <w:name w:val="Выделенная цитата Знак"/>
    <w:basedOn w:val="a0"/>
    <w:link w:val="a7"/>
    <w:uiPriority w:val="30"/>
    <w:rsid w:val="00DE0EB6"/>
    <w:rPr>
      <w:rFonts w:ascii="Calibri" w:eastAsia="Calibri" w:hAnsi="Calibri" w:cs="Times New Roman"/>
      <w:i/>
      <w:sz w:val="20"/>
      <w:szCs w:val="20"/>
      <w:shd w:val="clear" w:color="auto" w:fill="F2F2F2"/>
    </w:rPr>
  </w:style>
  <w:style w:type="character" w:customStyle="1" w:styleId="HeaderChar">
    <w:name w:val="Header Char"/>
    <w:basedOn w:val="a0"/>
    <w:uiPriority w:val="99"/>
    <w:rsid w:val="00DE0EB6"/>
  </w:style>
  <w:style w:type="character" w:customStyle="1" w:styleId="FooterChar">
    <w:name w:val="Footer Char"/>
    <w:basedOn w:val="a0"/>
    <w:uiPriority w:val="99"/>
    <w:rsid w:val="00DE0EB6"/>
  </w:style>
  <w:style w:type="paragraph" w:styleId="a9">
    <w:name w:val="caption"/>
    <w:basedOn w:val="a"/>
    <w:next w:val="a"/>
    <w:uiPriority w:val="99"/>
    <w:unhideWhenUsed/>
    <w:qFormat/>
    <w:rsid w:val="00DE0EB6"/>
    <w:pPr>
      <w:spacing w:line="276" w:lineRule="auto"/>
    </w:pPr>
    <w:rPr>
      <w:b/>
      <w:bCs/>
      <w:color w:val="4472C4"/>
      <w:sz w:val="18"/>
      <w:szCs w:val="18"/>
    </w:rPr>
  </w:style>
  <w:style w:type="character" w:customStyle="1" w:styleId="CaptionChar">
    <w:name w:val="Caption Char"/>
    <w:uiPriority w:val="99"/>
    <w:rsid w:val="00DE0EB6"/>
  </w:style>
  <w:style w:type="table" w:customStyle="1" w:styleId="TableGridLight">
    <w:name w:val="Table Grid Light"/>
    <w:basedOn w:val="a1"/>
    <w:uiPriority w:val="59"/>
    <w:rsid w:val="00DE0EB6"/>
    <w:pPr>
      <w:spacing w:after="0" w:line="240" w:lineRule="auto"/>
    </w:pPr>
    <w:rPr>
      <w:rFonts w:ascii="Calibri" w:eastAsia="Calibri"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2">
    <w:name w:val="Таблица простая 1"/>
    <w:basedOn w:val="a1"/>
    <w:uiPriority w:val="59"/>
    <w:rsid w:val="00DE0EB6"/>
    <w:pPr>
      <w:spacing w:after="0" w:line="240" w:lineRule="auto"/>
    </w:pPr>
    <w:rPr>
      <w:rFonts w:ascii="Calibri" w:eastAsia="Calibri" w:hAnsi="Calibri" w:cs="Times New Roman"/>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3">
    <w:name w:val="Таблица простая 2"/>
    <w:basedOn w:val="a1"/>
    <w:uiPriority w:val="5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
    <w:name w:val="Таблица-сетка 1 светл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
    <w:name w:val="Таблица-сетка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
    <w:name w:val="Grid Table 2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
    <w:name w:val="Grid Table 2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
    <w:name w:val="Таблица-сетка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
    <w:name w:val="Grid Table 3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
    <w:name w:val="Grid Table 3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
    <w:name w:val="Таблица-сетка 4"/>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
    <w:name w:val="Grid Table 4 - Accent 2"/>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
    <w:name w:val="Grid Table 4 - Accent 6"/>
    <w:basedOn w:val="a1"/>
    <w:uiPriority w:val="5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
    <w:name w:val="Таблица-сетка 5 тем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
    <w:name w:val="Таблица-сетка 6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customStyle="1" w:styleId="-7">
    <w:name w:val="Таблица-сетка 7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0">
    <w:name w:val="Список-таблица 1 светл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0">
    <w:name w:val="Список-таблица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
    <w:name w:val="List Table 2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
    <w:name w:val="List Table 2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0">
    <w:name w:val="Список-таблица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0">
    <w:name w:val="Список-таблица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
    <w:name w:val="List Table 4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
    <w:name w:val="List Table 4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0">
    <w:name w:val="Список-таблица 5 тем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4472C4"/>
        <w:left w:val="single" w:sz="32" w:space="0" w:color="4472C4"/>
        <w:bottom w:val="single" w:sz="32" w:space="0" w:color="4472C4"/>
        <w:right w:val="single" w:sz="32" w:space="0" w:color="4472C4"/>
      </w:tblBorders>
      <w:shd w:val="clear" w:color="4472C4" w:fill="4472C4"/>
      <w:tblCellMar>
        <w:top w:w="0" w:type="dxa"/>
        <w:left w:w="108" w:type="dxa"/>
        <w:bottom w:w="0" w:type="dxa"/>
        <w:right w:w="108" w:type="dxa"/>
      </w:tblCellMar>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
    <w:name w:val="List Table 5 Dark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F4B184"/>
        <w:left w:val="single" w:sz="32" w:space="0" w:color="F4B184"/>
        <w:bottom w:val="single" w:sz="32" w:space="0" w:color="F4B184"/>
        <w:right w:val="single" w:sz="32" w:space="0" w:color="F4B184"/>
      </w:tblBorders>
      <w:shd w:val="clear" w:color="F4B184" w:fill="F4B184"/>
      <w:tblCellMar>
        <w:top w:w="0" w:type="dxa"/>
        <w:left w:w="108" w:type="dxa"/>
        <w:bottom w:w="0" w:type="dxa"/>
        <w:right w:w="108" w:type="dxa"/>
      </w:tblCellMar>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C9C9C9"/>
        <w:left w:val="single" w:sz="32" w:space="0" w:color="C9C9C9"/>
        <w:bottom w:val="single" w:sz="32" w:space="0" w:color="C9C9C9"/>
        <w:right w:val="single" w:sz="32" w:space="0" w:color="C9C9C9"/>
      </w:tblBorders>
      <w:shd w:val="clear" w:color="C9C9C9" w:fill="C9C9C9"/>
      <w:tblCellMar>
        <w:top w:w="0" w:type="dxa"/>
        <w:left w:w="108" w:type="dxa"/>
        <w:bottom w:w="0" w:type="dxa"/>
        <w:right w:w="108" w:type="dxa"/>
      </w:tblCellMar>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FFD865"/>
        <w:left w:val="single" w:sz="32" w:space="0" w:color="FFD865"/>
        <w:bottom w:val="single" w:sz="32" w:space="0" w:color="FFD865"/>
        <w:right w:val="single" w:sz="32" w:space="0" w:color="FFD865"/>
      </w:tblBorders>
      <w:shd w:val="clear" w:color="FFD865" w:fill="FFD865"/>
      <w:tblCellMar>
        <w:top w:w="0" w:type="dxa"/>
        <w:left w:w="108" w:type="dxa"/>
        <w:bottom w:w="0" w:type="dxa"/>
        <w:right w:w="108" w:type="dxa"/>
      </w:tblCellMar>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9BC2E5"/>
        <w:left w:val="single" w:sz="32" w:space="0" w:color="9BC2E5"/>
        <w:bottom w:val="single" w:sz="32" w:space="0" w:color="9BC2E5"/>
        <w:right w:val="single" w:sz="32" w:space="0" w:color="9BC2E5"/>
      </w:tblBorders>
      <w:shd w:val="clear" w:color="9BC2E5" w:fill="9BC2E5"/>
      <w:tblCellMar>
        <w:top w:w="0" w:type="dxa"/>
        <w:left w:w="108" w:type="dxa"/>
        <w:bottom w:w="0" w:type="dxa"/>
        <w:right w:w="108" w:type="dxa"/>
      </w:tblCellMar>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
    <w:name w:val="List Table 5 Dark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32" w:space="0" w:color="A9D08E"/>
        <w:left w:val="single" w:sz="32" w:space="0" w:color="A9D08E"/>
        <w:bottom w:val="single" w:sz="32" w:space="0" w:color="A9D08E"/>
        <w:right w:val="single" w:sz="32" w:space="0" w:color="A9D08E"/>
      </w:tblBorders>
      <w:shd w:val="clear" w:color="A9D08E" w:fill="A9D08E"/>
      <w:tblCellMar>
        <w:top w:w="0" w:type="dxa"/>
        <w:left w:w="108" w:type="dxa"/>
        <w:bottom w:w="0" w:type="dxa"/>
        <w:right w:w="108" w:type="dxa"/>
      </w:tblCellMar>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0">
    <w:name w:val="Список-таблица 6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0">
    <w:name w:val="Список-таблица 7 цветная"/>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
    <w:name w:val="Lined - Accent 2"/>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
    <w:name w:val="Lined - Accent 6"/>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
    <w:name w:val="Bordered &amp; Lined - Accent 2"/>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
    <w:name w:val="Bordered &amp; Lined - Accent 6"/>
    <w:basedOn w:val="a1"/>
    <w:uiPriority w:val="99"/>
    <w:rsid w:val="00DE0EB6"/>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rsid w:val="00DE0EB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DE0EB6"/>
    <w:rPr>
      <w:sz w:val="18"/>
    </w:rPr>
  </w:style>
  <w:style w:type="paragraph" w:styleId="aa">
    <w:name w:val="endnote text"/>
    <w:basedOn w:val="a"/>
    <w:link w:val="ab"/>
    <w:uiPriority w:val="99"/>
    <w:semiHidden/>
    <w:unhideWhenUsed/>
    <w:rsid w:val="00DE0EB6"/>
    <w:pPr>
      <w:spacing w:after="0" w:line="240" w:lineRule="auto"/>
    </w:pPr>
    <w:rPr>
      <w:sz w:val="20"/>
      <w:szCs w:val="20"/>
    </w:rPr>
  </w:style>
  <w:style w:type="character" w:customStyle="1" w:styleId="ab">
    <w:name w:val="Текст концевой сноски Знак"/>
    <w:basedOn w:val="a0"/>
    <w:link w:val="aa"/>
    <w:uiPriority w:val="99"/>
    <w:semiHidden/>
    <w:rsid w:val="00DE0EB6"/>
    <w:rPr>
      <w:rFonts w:ascii="Calibri" w:eastAsia="Calibri" w:hAnsi="Calibri" w:cs="Times New Roman"/>
      <w:sz w:val="20"/>
      <w:szCs w:val="20"/>
    </w:rPr>
  </w:style>
  <w:style w:type="character" w:styleId="ac">
    <w:name w:val="endnote reference"/>
    <w:unhideWhenUsed/>
    <w:rsid w:val="00DE0EB6"/>
    <w:rPr>
      <w:vertAlign w:val="superscript"/>
    </w:rPr>
  </w:style>
  <w:style w:type="paragraph" w:styleId="42">
    <w:name w:val="toc 4"/>
    <w:basedOn w:val="a"/>
    <w:next w:val="a"/>
    <w:uiPriority w:val="99"/>
    <w:unhideWhenUsed/>
    <w:rsid w:val="00DE0EB6"/>
    <w:pPr>
      <w:spacing w:after="57"/>
      <w:ind w:left="850"/>
    </w:pPr>
  </w:style>
  <w:style w:type="paragraph" w:styleId="52">
    <w:name w:val="toc 5"/>
    <w:basedOn w:val="a"/>
    <w:next w:val="a"/>
    <w:uiPriority w:val="99"/>
    <w:unhideWhenUsed/>
    <w:rsid w:val="00DE0EB6"/>
    <w:pPr>
      <w:spacing w:after="57"/>
      <w:ind w:left="1134"/>
    </w:pPr>
  </w:style>
  <w:style w:type="paragraph" w:styleId="61">
    <w:name w:val="toc 6"/>
    <w:basedOn w:val="a"/>
    <w:next w:val="a"/>
    <w:uiPriority w:val="99"/>
    <w:unhideWhenUsed/>
    <w:rsid w:val="00DE0EB6"/>
    <w:pPr>
      <w:spacing w:after="57"/>
      <w:ind w:left="1417"/>
    </w:pPr>
  </w:style>
  <w:style w:type="paragraph" w:styleId="71">
    <w:name w:val="toc 7"/>
    <w:basedOn w:val="a"/>
    <w:next w:val="a"/>
    <w:uiPriority w:val="99"/>
    <w:unhideWhenUsed/>
    <w:rsid w:val="00DE0EB6"/>
    <w:pPr>
      <w:spacing w:after="57"/>
      <w:ind w:left="1701"/>
    </w:pPr>
  </w:style>
  <w:style w:type="paragraph" w:styleId="81">
    <w:name w:val="toc 8"/>
    <w:basedOn w:val="a"/>
    <w:next w:val="a"/>
    <w:uiPriority w:val="99"/>
    <w:unhideWhenUsed/>
    <w:rsid w:val="00DE0EB6"/>
    <w:pPr>
      <w:spacing w:after="57"/>
      <w:ind w:left="1984"/>
    </w:pPr>
  </w:style>
  <w:style w:type="paragraph" w:styleId="91">
    <w:name w:val="toc 9"/>
    <w:basedOn w:val="a"/>
    <w:next w:val="a"/>
    <w:uiPriority w:val="99"/>
    <w:unhideWhenUsed/>
    <w:rsid w:val="00DE0EB6"/>
    <w:pPr>
      <w:spacing w:after="57"/>
      <w:ind w:left="2268"/>
    </w:pPr>
  </w:style>
  <w:style w:type="paragraph" w:styleId="ad">
    <w:name w:val="table of figures"/>
    <w:basedOn w:val="a"/>
    <w:next w:val="a"/>
    <w:uiPriority w:val="99"/>
    <w:unhideWhenUsed/>
    <w:rsid w:val="00DE0EB6"/>
    <w:pPr>
      <w:spacing w:after="0"/>
    </w:p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unhideWhenUsed/>
    <w:qFormat/>
    <w:rsid w:val="00DE0EB6"/>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DE0EB6"/>
    <w:rPr>
      <w:rFonts w:ascii="Calibri" w:eastAsia="Calibri" w:hAnsi="Calibri" w:cs="Times New Roman"/>
      <w:sz w:val="20"/>
      <w:szCs w:val="20"/>
    </w:rPr>
  </w:style>
  <w:style w:type="character" w:styleId="af0">
    <w:name w:val="footnote reference"/>
    <w:uiPriority w:val="99"/>
    <w:rsid w:val="00DE0EB6"/>
    <w:rPr>
      <w:rFonts w:cs="Times New Roman"/>
      <w:vertAlign w:val="superscript"/>
    </w:rPr>
  </w:style>
  <w:style w:type="character" w:styleId="af1">
    <w:name w:val="Emphasis"/>
    <w:uiPriority w:val="99"/>
    <w:qFormat/>
    <w:rsid w:val="00DE0EB6"/>
    <w:rPr>
      <w:rFonts w:cs="Times New Roman"/>
      <w:i/>
    </w:rPr>
  </w:style>
  <w:style w:type="paragraph" w:styleId="af2">
    <w:name w:val="Body Text"/>
    <w:basedOn w:val="a"/>
    <w:link w:val="af3"/>
    <w:uiPriority w:val="99"/>
    <w:qFormat/>
    <w:rsid w:val="00DE0EB6"/>
    <w:pPr>
      <w:widowControl w:val="0"/>
      <w:spacing w:after="0" w:line="240" w:lineRule="auto"/>
    </w:pPr>
    <w:rPr>
      <w:rFonts w:ascii="Times New Roman" w:eastAsia="Times New Roman" w:hAnsi="Times New Roman"/>
      <w:sz w:val="21"/>
      <w:szCs w:val="21"/>
    </w:rPr>
  </w:style>
  <w:style w:type="character" w:customStyle="1" w:styleId="af3">
    <w:name w:val="Основной текст Знак"/>
    <w:basedOn w:val="a0"/>
    <w:link w:val="af2"/>
    <w:uiPriority w:val="99"/>
    <w:rsid w:val="00DE0EB6"/>
    <w:rPr>
      <w:rFonts w:ascii="Times New Roman" w:eastAsia="Times New Roman" w:hAnsi="Times New Roman" w:cs="Times New Roman"/>
      <w:sz w:val="21"/>
      <w:szCs w:val="21"/>
    </w:rPr>
  </w:style>
  <w:style w:type="paragraph" w:styleId="af4">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5"/>
    <w:uiPriority w:val="99"/>
    <w:qFormat/>
    <w:rsid w:val="00DE0EB6"/>
    <w:pPr>
      <w:widowControl w:val="0"/>
      <w:spacing w:after="0" w:line="232" w:lineRule="exact"/>
      <w:ind w:left="687" w:hanging="284"/>
    </w:pPr>
    <w:rPr>
      <w:rFonts w:ascii="Times New Roman" w:eastAsia="Times New Roman" w:hAnsi="Times New Roman"/>
      <w:sz w:val="20"/>
      <w:szCs w:val="20"/>
    </w:rPr>
  </w:style>
  <w:style w:type="character" w:customStyle="1" w:styleId="af5">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4"/>
    <w:uiPriority w:val="99"/>
    <w:qFormat/>
    <w:rsid w:val="00DE0EB6"/>
    <w:rPr>
      <w:rFonts w:ascii="Times New Roman" w:eastAsia="Times New Roman" w:hAnsi="Times New Roman" w:cs="Times New Roman"/>
      <w:sz w:val="20"/>
      <w:szCs w:val="20"/>
    </w:rPr>
  </w:style>
  <w:style w:type="paragraph" w:customStyle="1" w:styleId="110">
    <w:name w:val="Заголовок 11"/>
    <w:basedOn w:val="a"/>
    <w:uiPriority w:val="1"/>
    <w:qFormat/>
    <w:rsid w:val="00DE0EB6"/>
    <w:pPr>
      <w:widowControl w:val="0"/>
      <w:spacing w:before="72" w:after="0" w:line="240" w:lineRule="auto"/>
      <w:ind w:left="1010"/>
      <w:jc w:val="both"/>
      <w:outlineLvl w:val="1"/>
    </w:pPr>
    <w:rPr>
      <w:rFonts w:ascii="Times New Roman" w:eastAsia="Times New Roman" w:hAnsi="Times New Roman"/>
      <w:b/>
      <w:bCs/>
      <w:sz w:val="28"/>
      <w:szCs w:val="28"/>
    </w:rPr>
  </w:style>
  <w:style w:type="character" w:styleId="af6">
    <w:name w:val="Hyperlink"/>
    <w:uiPriority w:val="99"/>
    <w:unhideWhenUsed/>
    <w:rsid w:val="00DE0EB6"/>
    <w:rPr>
      <w:color w:val="0000FF"/>
      <w:u w:val="single"/>
    </w:rPr>
  </w:style>
  <w:style w:type="paragraph" w:styleId="af7">
    <w:name w:val="header"/>
    <w:basedOn w:val="a"/>
    <w:link w:val="af8"/>
    <w:uiPriority w:val="99"/>
    <w:unhideWhenUsed/>
    <w:rsid w:val="00DE0EB6"/>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DE0EB6"/>
    <w:rPr>
      <w:rFonts w:ascii="Calibri" w:eastAsia="Calibri" w:hAnsi="Calibri" w:cs="Times New Roman"/>
    </w:rPr>
  </w:style>
  <w:style w:type="paragraph" w:styleId="af9">
    <w:name w:val="footer"/>
    <w:basedOn w:val="a"/>
    <w:link w:val="afa"/>
    <w:uiPriority w:val="99"/>
    <w:unhideWhenUsed/>
    <w:rsid w:val="00DE0EB6"/>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DE0EB6"/>
    <w:rPr>
      <w:rFonts w:ascii="Calibri" w:eastAsia="Calibri" w:hAnsi="Calibri" w:cs="Times New Roman"/>
    </w:rPr>
  </w:style>
  <w:style w:type="paragraph" w:customStyle="1" w:styleId="Default">
    <w:name w:val="Default"/>
    <w:rsid w:val="00DE0EB6"/>
    <w:pPr>
      <w:spacing w:after="0" w:line="240" w:lineRule="auto"/>
    </w:pPr>
    <w:rPr>
      <w:rFonts w:ascii="Times New Roman" w:eastAsia="Calibri" w:hAnsi="Times New Roman" w:cs="Times New Roman"/>
      <w:color w:val="000000"/>
      <w:sz w:val="24"/>
      <w:szCs w:val="24"/>
    </w:rPr>
  </w:style>
  <w:style w:type="character" w:styleId="afb">
    <w:name w:val="FollowedHyperlink"/>
    <w:uiPriority w:val="99"/>
    <w:unhideWhenUsed/>
    <w:rsid w:val="00DE0EB6"/>
    <w:rPr>
      <w:color w:val="954F72"/>
      <w:u w:val="single"/>
    </w:rPr>
  </w:style>
  <w:style w:type="paragraph" w:styleId="afc">
    <w:name w:val="Normal (Web)"/>
    <w:basedOn w:val="a"/>
    <w:link w:val="afd"/>
    <w:uiPriority w:val="99"/>
    <w:unhideWhenUsed/>
    <w:qFormat/>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styleId="afe">
    <w:name w:val="Strong"/>
    <w:uiPriority w:val="99"/>
    <w:qFormat/>
    <w:rsid w:val="00DE0EB6"/>
    <w:rPr>
      <w:b/>
      <w:bCs/>
    </w:rPr>
  </w:style>
  <w:style w:type="table" w:styleId="aff">
    <w:name w:val="Table Grid"/>
    <w:basedOn w:val="a1"/>
    <w:uiPriority w:val="9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0">
    <w:name w:val="Balloon Text"/>
    <w:basedOn w:val="a"/>
    <w:link w:val="aff1"/>
    <w:uiPriority w:val="99"/>
    <w:unhideWhenUsed/>
    <w:rsid w:val="00DE0EB6"/>
    <w:pPr>
      <w:spacing w:after="0" w:line="240" w:lineRule="auto"/>
    </w:pPr>
    <w:rPr>
      <w:rFonts w:ascii="Segoe UI" w:eastAsia="Times New Roman" w:hAnsi="Segoe UI"/>
      <w:sz w:val="18"/>
      <w:szCs w:val="18"/>
      <w:lang w:eastAsia="ru-RU"/>
    </w:rPr>
  </w:style>
  <w:style w:type="character" w:customStyle="1" w:styleId="aff1">
    <w:name w:val="Текст выноски Знак"/>
    <w:basedOn w:val="a0"/>
    <w:link w:val="aff0"/>
    <w:uiPriority w:val="99"/>
    <w:rsid w:val="00DE0EB6"/>
    <w:rPr>
      <w:rFonts w:ascii="Segoe UI" w:eastAsia="Times New Roman" w:hAnsi="Segoe UI" w:cs="Times New Roman"/>
      <w:sz w:val="18"/>
      <w:szCs w:val="18"/>
      <w:lang w:eastAsia="ru-RU"/>
    </w:rPr>
  </w:style>
  <w:style w:type="paragraph" w:customStyle="1" w:styleId="ConsPlusNormal">
    <w:name w:val="ConsPlusNormal"/>
    <w:rsid w:val="00DE0EB6"/>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DE0EB6"/>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E0EB6"/>
    <w:pPr>
      <w:widowControl w:val="0"/>
      <w:spacing w:after="0" w:line="240" w:lineRule="auto"/>
    </w:pPr>
    <w:rPr>
      <w:rFonts w:ascii="Calibri" w:eastAsia="Times New Roman" w:hAnsi="Calibri" w:cs="Calibri"/>
      <w:b/>
      <w:szCs w:val="20"/>
      <w:lang w:eastAsia="ru-RU"/>
    </w:rPr>
  </w:style>
  <w:style w:type="character" w:customStyle="1" w:styleId="afd">
    <w:name w:val="Обычный (веб) Знак"/>
    <w:link w:val="afc"/>
    <w:uiPriority w:val="99"/>
    <w:rsid w:val="00DE0EB6"/>
    <w:rPr>
      <w:rFonts w:ascii="Times New Roman" w:eastAsia="Times New Roman" w:hAnsi="Times New Roman" w:cs="Times New Roman"/>
      <w:sz w:val="24"/>
      <w:szCs w:val="24"/>
      <w:lang w:eastAsia="ru-RU"/>
    </w:rPr>
  </w:style>
  <w:style w:type="character" w:customStyle="1" w:styleId="fontstyle01">
    <w:name w:val="fontstyle01"/>
    <w:qFormat/>
    <w:rsid w:val="00DE0EB6"/>
    <w:rPr>
      <w:rFonts w:ascii="Times New Roman" w:hAnsi="Times New Roman" w:cs="Times New Roman" w:hint="default"/>
      <w:b w:val="0"/>
      <w:bCs w:val="0"/>
      <w:i w:val="0"/>
      <w:iCs w:val="0"/>
      <w:color w:val="000000"/>
      <w:sz w:val="28"/>
      <w:szCs w:val="28"/>
    </w:rPr>
  </w:style>
  <w:style w:type="table" w:customStyle="1" w:styleId="13">
    <w:name w:val="Сетка таблицы1"/>
    <w:basedOn w:val="a1"/>
    <w:next w:val="aff"/>
    <w:uiPriority w:val="9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Page">
    <w:name w:val="ConsPlusTitlePage"/>
    <w:rsid w:val="00DE0EB6"/>
    <w:pPr>
      <w:widowControl w:val="0"/>
      <w:spacing w:after="0" w:line="240" w:lineRule="auto"/>
    </w:pPr>
    <w:rPr>
      <w:rFonts w:ascii="Tahoma" w:eastAsia="Times New Roman" w:hAnsi="Tahoma" w:cs="Tahoma"/>
      <w:sz w:val="20"/>
      <w:szCs w:val="20"/>
      <w:lang w:eastAsia="ru-RU"/>
    </w:rPr>
  </w:style>
  <w:style w:type="table" w:customStyle="1" w:styleId="43">
    <w:name w:val="Сетка таблицы4"/>
    <w:basedOn w:val="a1"/>
    <w:next w:val="aff"/>
    <w:uiPriority w:val="9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2">
    <w:name w:val="Основной текст_"/>
    <w:link w:val="14"/>
    <w:rsid w:val="00DE0EB6"/>
    <w:rPr>
      <w:rFonts w:ascii="Arial" w:eastAsia="Arial" w:hAnsi="Arial" w:cs="Arial"/>
      <w:sz w:val="28"/>
      <w:szCs w:val="28"/>
      <w:shd w:val="clear" w:color="auto" w:fill="FFFFFF"/>
    </w:rPr>
  </w:style>
  <w:style w:type="paragraph" w:customStyle="1" w:styleId="14">
    <w:name w:val="Основной текст1"/>
    <w:basedOn w:val="a"/>
    <w:link w:val="aff2"/>
    <w:rsid w:val="00DE0EB6"/>
    <w:pPr>
      <w:widowControl w:val="0"/>
      <w:shd w:val="clear" w:color="auto" w:fill="FFFFFF"/>
      <w:spacing w:after="240" w:line="257" w:lineRule="auto"/>
      <w:ind w:firstLine="400"/>
    </w:pPr>
    <w:rPr>
      <w:rFonts w:ascii="Arial" w:eastAsia="Arial" w:hAnsi="Arial" w:cs="Arial"/>
      <w:sz w:val="28"/>
      <w:szCs w:val="28"/>
    </w:rPr>
  </w:style>
  <w:style w:type="paragraph" w:customStyle="1" w:styleId="s1">
    <w:name w:val="s_1"/>
    <w:basedOn w:val="a"/>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4">
    <w:name w:val="Заголовок №2_"/>
    <w:link w:val="25"/>
    <w:rsid w:val="00DE0EB6"/>
    <w:rPr>
      <w:rFonts w:ascii="Arial" w:eastAsia="Arial" w:hAnsi="Arial" w:cs="Arial"/>
      <w:b/>
      <w:bCs/>
      <w:color w:val="231F20"/>
      <w:shd w:val="clear" w:color="auto" w:fill="FFFFFF"/>
    </w:rPr>
  </w:style>
  <w:style w:type="paragraph" w:customStyle="1" w:styleId="25">
    <w:name w:val="Заголовок №2"/>
    <w:basedOn w:val="a"/>
    <w:link w:val="24"/>
    <w:rsid w:val="00DE0EB6"/>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DE0EB6"/>
  </w:style>
  <w:style w:type="character" w:customStyle="1" w:styleId="extendedtext-short">
    <w:name w:val="extendedtext-short"/>
    <w:basedOn w:val="a0"/>
    <w:rsid w:val="00DE0EB6"/>
  </w:style>
  <w:style w:type="paragraph" w:styleId="aff3">
    <w:name w:val="No Spacing"/>
    <w:uiPriority w:val="99"/>
    <w:qFormat/>
    <w:rsid w:val="00DE0EB6"/>
    <w:pPr>
      <w:spacing w:after="0" w:line="240" w:lineRule="auto"/>
    </w:pPr>
    <w:rPr>
      <w:rFonts w:ascii="Calibri" w:eastAsia="Times New Roman" w:hAnsi="Calibri" w:cs="Times New Roman"/>
      <w:lang w:eastAsia="ru-RU"/>
    </w:rPr>
  </w:style>
  <w:style w:type="character" w:customStyle="1" w:styleId="aff4">
    <w:name w:val="Основной текст + Курсив"/>
    <w:rsid w:val="00DE0EB6"/>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sid w:val="00DE0EB6"/>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DE0EB6"/>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table" w:customStyle="1" w:styleId="410">
    <w:name w:val="Сетка таблицы41"/>
    <w:basedOn w:val="a1"/>
    <w:uiPriority w:val="39"/>
    <w:rsid w:val="00DE0EB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5">
    <w:name w:val="TOC Heading"/>
    <w:basedOn w:val="1"/>
    <w:next w:val="a"/>
    <w:uiPriority w:val="99"/>
    <w:unhideWhenUsed/>
    <w:qFormat/>
    <w:rsid w:val="00DE0EB6"/>
    <w:pPr>
      <w:outlineLvl w:val="9"/>
    </w:pPr>
    <w:rPr>
      <w:lang w:eastAsia="ru-RU"/>
    </w:rPr>
  </w:style>
  <w:style w:type="paragraph" w:styleId="15">
    <w:name w:val="toc 1"/>
    <w:basedOn w:val="a"/>
    <w:next w:val="a"/>
    <w:uiPriority w:val="99"/>
    <w:unhideWhenUsed/>
    <w:rsid w:val="00DE0EB6"/>
    <w:pPr>
      <w:tabs>
        <w:tab w:val="right" w:leader="dot" w:pos="10337"/>
      </w:tabs>
      <w:spacing w:after="100" w:line="276" w:lineRule="auto"/>
    </w:pPr>
    <w:rPr>
      <w:rFonts w:eastAsia="Times New Roman"/>
      <w:lang w:eastAsia="ru-RU"/>
    </w:rPr>
  </w:style>
  <w:style w:type="paragraph" w:customStyle="1" w:styleId="pboth">
    <w:name w:val="pboth"/>
    <w:basedOn w:val="a"/>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6">
    <w:name w:val="Неразрешенное упоминание1"/>
    <w:uiPriority w:val="99"/>
    <w:semiHidden/>
    <w:unhideWhenUsed/>
    <w:rsid w:val="00DE0EB6"/>
    <w:rPr>
      <w:color w:val="605E5C"/>
      <w:shd w:val="clear" w:color="auto" w:fill="E1DFDD"/>
    </w:rPr>
  </w:style>
  <w:style w:type="paragraph" w:customStyle="1" w:styleId="StGen0">
    <w:name w:val="StGen0"/>
    <w:basedOn w:val="a"/>
    <w:next w:val="afc"/>
    <w:uiPriority w:val="99"/>
    <w:unhideWhenUsed/>
    <w:qFormat/>
    <w:rsid w:val="00DE0EB6"/>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annotation reference"/>
    <w:uiPriority w:val="99"/>
    <w:semiHidden/>
    <w:unhideWhenUsed/>
    <w:rsid w:val="00DE0EB6"/>
    <w:rPr>
      <w:sz w:val="16"/>
      <w:szCs w:val="16"/>
    </w:rPr>
  </w:style>
  <w:style w:type="paragraph" w:styleId="aff7">
    <w:name w:val="annotation text"/>
    <w:basedOn w:val="a"/>
    <w:link w:val="aff8"/>
    <w:uiPriority w:val="99"/>
    <w:unhideWhenUsed/>
    <w:rsid w:val="00DE0EB6"/>
    <w:pPr>
      <w:spacing w:line="240" w:lineRule="auto"/>
    </w:pPr>
    <w:rPr>
      <w:sz w:val="20"/>
      <w:szCs w:val="20"/>
    </w:rPr>
  </w:style>
  <w:style w:type="character" w:customStyle="1" w:styleId="aff8">
    <w:name w:val="Текст примечания Знак"/>
    <w:basedOn w:val="a0"/>
    <w:link w:val="aff7"/>
    <w:uiPriority w:val="99"/>
    <w:rsid w:val="00DE0EB6"/>
    <w:rPr>
      <w:rFonts w:ascii="Calibri" w:eastAsia="Calibri" w:hAnsi="Calibri" w:cs="Times New Roman"/>
      <w:sz w:val="20"/>
      <w:szCs w:val="20"/>
    </w:rPr>
  </w:style>
  <w:style w:type="paragraph" w:customStyle="1" w:styleId="17">
    <w:name w:val="Обычный1"/>
    <w:rsid w:val="00DE0EB6"/>
    <w:pPr>
      <w:spacing w:after="0"/>
    </w:pPr>
    <w:rPr>
      <w:rFonts w:ascii="Arial" w:eastAsia="Arial" w:hAnsi="Arial" w:cs="Arial"/>
      <w:lang w:eastAsia="ru-RU"/>
    </w:rPr>
  </w:style>
  <w:style w:type="paragraph" w:styleId="32">
    <w:name w:val="toc 3"/>
    <w:basedOn w:val="a"/>
    <w:next w:val="a"/>
    <w:uiPriority w:val="39"/>
    <w:unhideWhenUsed/>
    <w:rsid w:val="00DE0EB6"/>
    <w:pPr>
      <w:spacing w:after="100"/>
      <w:ind w:left="440"/>
    </w:pPr>
  </w:style>
  <w:style w:type="paragraph" w:styleId="26">
    <w:name w:val="toc 2"/>
    <w:basedOn w:val="a"/>
    <w:next w:val="a"/>
    <w:uiPriority w:val="39"/>
    <w:unhideWhenUsed/>
    <w:rsid w:val="00DE0EB6"/>
    <w:pPr>
      <w:spacing w:after="100"/>
      <w:ind w:left="220"/>
    </w:pPr>
  </w:style>
  <w:style w:type="paragraph" w:styleId="aff9">
    <w:name w:val="annotation subject"/>
    <w:basedOn w:val="aff7"/>
    <w:next w:val="aff7"/>
    <w:link w:val="affa"/>
    <w:uiPriority w:val="99"/>
    <w:semiHidden/>
    <w:unhideWhenUsed/>
    <w:rsid w:val="00DE0EB6"/>
    <w:pPr>
      <w:spacing w:line="259" w:lineRule="auto"/>
    </w:pPr>
    <w:rPr>
      <w:b/>
      <w:bCs/>
    </w:rPr>
  </w:style>
  <w:style w:type="character" w:customStyle="1" w:styleId="affa">
    <w:name w:val="Тема примечания Знак"/>
    <w:basedOn w:val="aff8"/>
    <w:link w:val="aff9"/>
    <w:uiPriority w:val="99"/>
    <w:rsid w:val="00DE0EB6"/>
    <w:rPr>
      <w:rFonts w:ascii="Calibri" w:eastAsia="Calibri" w:hAnsi="Calibri" w:cs="Times New Roman"/>
      <w:b/>
      <w:bCs/>
      <w:sz w:val="20"/>
      <w:szCs w:val="20"/>
    </w:rPr>
  </w:style>
  <w:style w:type="paragraph" w:styleId="a4">
    <w:name w:val="Title"/>
    <w:basedOn w:val="a"/>
    <w:next w:val="a"/>
    <w:link w:val="11"/>
    <w:uiPriority w:val="99"/>
    <w:qFormat/>
    <w:rsid w:val="00DE0EB6"/>
    <w:pPr>
      <w:pBdr>
        <w:bottom w:val="single" w:sz="8" w:space="4" w:color="4F81BD" w:themeColor="accent1"/>
      </w:pBdr>
      <w:spacing w:after="300" w:line="240" w:lineRule="auto"/>
      <w:contextualSpacing/>
    </w:pPr>
    <w:rPr>
      <w:rFonts w:asciiTheme="minorHAnsi" w:eastAsiaTheme="minorHAnsi" w:hAnsiTheme="minorHAnsi" w:cstheme="minorBidi"/>
      <w:sz w:val="48"/>
      <w:szCs w:val="48"/>
    </w:rPr>
  </w:style>
  <w:style w:type="character" w:customStyle="1" w:styleId="affb">
    <w:name w:val="Название Знак"/>
    <w:basedOn w:val="a0"/>
    <w:uiPriority w:val="99"/>
    <w:rsid w:val="00DE0EB6"/>
    <w:rPr>
      <w:rFonts w:asciiTheme="majorHAnsi" w:eastAsiaTheme="majorEastAsia" w:hAnsiTheme="majorHAnsi" w:cstheme="majorBidi"/>
      <w:color w:val="17365D" w:themeColor="text2" w:themeShade="BF"/>
      <w:spacing w:val="5"/>
      <w:kern w:val="28"/>
      <w:sz w:val="52"/>
      <w:szCs w:val="52"/>
    </w:rPr>
  </w:style>
  <w:style w:type="character" w:customStyle="1" w:styleId="normaltextrun">
    <w:name w:val="normaltextrun"/>
    <w:basedOn w:val="a0"/>
    <w:uiPriority w:val="99"/>
    <w:rsid w:val="006E54B4"/>
  </w:style>
  <w:style w:type="numbering" w:customStyle="1" w:styleId="33">
    <w:name w:val="Нет списка3"/>
    <w:next w:val="a2"/>
    <w:uiPriority w:val="99"/>
    <w:semiHidden/>
    <w:unhideWhenUsed/>
    <w:rsid w:val="004B0041"/>
  </w:style>
  <w:style w:type="paragraph" w:customStyle="1" w:styleId="dt-p">
    <w:name w:val="dt-p"/>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basedOn w:val="a0"/>
    <w:uiPriority w:val="99"/>
    <w:rsid w:val="00111B22"/>
  </w:style>
  <w:style w:type="character" w:customStyle="1" w:styleId="apple-converted-space">
    <w:name w:val="apple-converted-space"/>
    <w:basedOn w:val="a0"/>
    <w:uiPriority w:val="99"/>
    <w:rsid w:val="00111B22"/>
    <w:rPr>
      <w:rFonts w:ascii="Times New Roman" w:hAnsi="Times New Roman" w:cs="Times New Roman"/>
    </w:rPr>
  </w:style>
  <w:style w:type="character" w:styleId="affc">
    <w:name w:val="page number"/>
    <w:basedOn w:val="a0"/>
    <w:link w:val="18"/>
    <w:uiPriority w:val="99"/>
    <w:rsid w:val="00111B22"/>
    <w:rPr>
      <w:rFonts w:cs="Times New Roman"/>
    </w:rPr>
  </w:style>
  <w:style w:type="paragraph" w:customStyle="1" w:styleId="paragraph">
    <w:name w:val="paragraph"/>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op">
    <w:name w:val="eop"/>
    <w:basedOn w:val="a0"/>
    <w:rsid w:val="00111B22"/>
  </w:style>
  <w:style w:type="character" w:customStyle="1" w:styleId="spellingerror">
    <w:name w:val="spellingerror"/>
    <w:basedOn w:val="a0"/>
    <w:rsid w:val="00111B22"/>
  </w:style>
  <w:style w:type="character" w:customStyle="1" w:styleId="contextualspellingandgrammarerror">
    <w:name w:val="contextualspellingandgrammarerror"/>
    <w:basedOn w:val="a0"/>
    <w:rsid w:val="00111B22"/>
  </w:style>
  <w:style w:type="character" w:customStyle="1" w:styleId="cf01">
    <w:name w:val="cf01"/>
    <w:basedOn w:val="a0"/>
    <w:rsid w:val="00111B22"/>
    <w:rPr>
      <w:rFonts w:ascii="Segoe UI" w:hAnsi="Segoe UI" w:cs="Segoe UI" w:hint="default"/>
      <w:sz w:val="18"/>
      <w:szCs w:val="18"/>
    </w:rPr>
  </w:style>
  <w:style w:type="paragraph" w:styleId="HTML">
    <w:name w:val="HTML Preformatted"/>
    <w:basedOn w:val="a"/>
    <w:link w:val="HTML0"/>
    <w:uiPriority w:val="99"/>
    <w:unhideWhenUsed/>
    <w:rsid w:val="00111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11B22"/>
    <w:rPr>
      <w:rFonts w:ascii="Courier New" w:eastAsia="Times New Roman" w:hAnsi="Courier New" w:cs="Courier New"/>
      <w:sz w:val="20"/>
      <w:szCs w:val="20"/>
      <w:lang w:eastAsia="ru-RU"/>
    </w:rPr>
  </w:style>
  <w:style w:type="paragraph" w:customStyle="1" w:styleId="pt-a-000081">
    <w:name w:val="pt-a-0000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t-a-000044">
    <w:name w:val="pt-a-000044"/>
    <w:basedOn w:val="a"/>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t-a-000040">
    <w:name w:val="pt-a-00004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44">
    <w:name w:val="Основной текст4"/>
    <w:basedOn w:val="a"/>
    <w:rsid w:val="00111B22"/>
    <w:pPr>
      <w:widowControl w:val="0"/>
      <w:shd w:val="clear" w:color="auto" w:fill="FFFFFF"/>
      <w:spacing w:before="4800" w:after="0" w:line="0" w:lineRule="atLeast"/>
      <w:ind w:hanging="360"/>
      <w:jc w:val="center"/>
    </w:pPr>
    <w:rPr>
      <w:rFonts w:asciiTheme="minorHAnsi" w:eastAsiaTheme="minorEastAsia" w:hAnsiTheme="minorHAnsi" w:cstheme="minorBidi"/>
      <w:sz w:val="26"/>
      <w:szCs w:val="26"/>
      <w:lang w:eastAsia="ru-RU"/>
    </w:rPr>
  </w:style>
  <w:style w:type="character" w:customStyle="1" w:styleId="affd">
    <w:name w:val="Основной текст + Полужирный"/>
    <w:rsid w:val="00111B22"/>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table" w:customStyle="1" w:styleId="TableNormal">
    <w:name w:val="Table Normal"/>
    <w:rsid w:val="00111B22"/>
    <w:pPr>
      <w:spacing w:after="160" w:line="259" w:lineRule="auto"/>
    </w:pPr>
    <w:rPr>
      <w:rFonts w:ascii="Calibri" w:eastAsia="Calibri" w:hAnsi="Calibri" w:cs="Calibri"/>
      <w:lang w:eastAsia="en-GB"/>
    </w:rPr>
    <w:tblPr>
      <w:tblCellMar>
        <w:top w:w="0" w:type="dxa"/>
        <w:left w:w="0" w:type="dxa"/>
        <w:bottom w:w="0" w:type="dxa"/>
        <w:right w:w="0" w:type="dxa"/>
      </w:tblCellMar>
    </w:tblPr>
  </w:style>
  <w:style w:type="numbering" w:customStyle="1" w:styleId="19">
    <w:name w:val="Нет списка1"/>
    <w:next w:val="a2"/>
    <w:uiPriority w:val="99"/>
    <w:semiHidden/>
    <w:unhideWhenUsed/>
    <w:rsid w:val="00111B22"/>
  </w:style>
  <w:style w:type="character" w:styleId="affe">
    <w:name w:val="Subtle Emphasis"/>
    <w:basedOn w:val="a0"/>
    <w:uiPriority w:val="19"/>
    <w:qFormat/>
    <w:rsid w:val="00111B22"/>
    <w:rPr>
      <w:i/>
      <w:iCs/>
      <w:color w:val="404040" w:themeColor="text1" w:themeTint="BF"/>
    </w:rPr>
  </w:style>
  <w:style w:type="character" w:styleId="afff">
    <w:name w:val="Intense Emphasis"/>
    <w:basedOn w:val="a0"/>
    <w:uiPriority w:val="21"/>
    <w:qFormat/>
    <w:rsid w:val="00111B22"/>
    <w:rPr>
      <w:i/>
      <w:iCs/>
      <w:color w:val="4F81BD" w:themeColor="accent1"/>
    </w:rPr>
  </w:style>
  <w:style w:type="character" w:styleId="afff0">
    <w:name w:val="Subtle Reference"/>
    <w:basedOn w:val="a0"/>
    <w:uiPriority w:val="31"/>
    <w:qFormat/>
    <w:rsid w:val="00111B22"/>
    <w:rPr>
      <w:smallCaps/>
      <w:color w:val="404040" w:themeColor="text1" w:themeTint="BF"/>
    </w:rPr>
  </w:style>
  <w:style w:type="character" w:styleId="afff1">
    <w:name w:val="Intense Reference"/>
    <w:basedOn w:val="a0"/>
    <w:uiPriority w:val="32"/>
    <w:qFormat/>
    <w:rsid w:val="00111B22"/>
    <w:rPr>
      <w:b/>
      <w:bCs/>
      <w:smallCaps/>
      <w:color w:val="4F81BD" w:themeColor="accent1"/>
      <w:spacing w:val="5"/>
    </w:rPr>
  </w:style>
  <w:style w:type="character" w:styleId="afff2">
    <w:name w:val="Book Title"/>
    <w:basedOn w:val="a0"/>
    <w:uiPriority w:val="99"/>
    <w:qFormat/>
    <w:rsid w:val="00111B22"/>
    <w:rPr>
      <w:b/>
      <w:bCs/>
      <w:i/>
      <w:iCs/>
      <w:spacing w:val="5"/>
    </w:rPr>
  </w:style>
  <w:style w:type="character" w:customStyle="1" w:styleId="page-link">
    <w:name w:val="page-link"/>
    <w:basedOn w:val="a0"/>
    <w:rsid w:val="00111B22"/>
  </w:style>
  <w:style w:type="paragraph" w:customStyle="1" w:styleId="s16">
    <w:name w:val="s_16"/>
    <w:basedOn w:val="a"/>
    <w:rsid w:val="00111B22"/>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c3">
    <w:name w:val="c3"/>
    <w:basedOn w:val="a0"/>
    <w:uiPriority w:val="99"/>
    <w:rsid w:val="00111B22"/>
  </w:style>
  <w:style w:type="paragraph" w:customStyle="1" w:styleId="msonormal0">
    <w:name w:val="msonormal"/>
    <w:basedOn w:val="a"/>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uiPriority w:val="99"/>
    <w:rsid w:val="00111B22"/>
  </w:style>
  <w:style w:type="character" w:customStyle="1" w:styleId="WW8Num1z0">
    <w:name w:val="WW8Num1z0"/>
    <w:rsid w:val="00111B22"/>
  </w:style>
  <w:style w:type="character" w:customStyle="1" w:styleId="WW8Num1z1">
    <w:name w:val="WW8Num1z1"/>
    <w:rsid w:val="00111B22"/>
  </w:style>
  <w:style w:type="character" w:customStyle="1" w:styleId="WW8Num1z2">
    <w:name w:val="WW8Num1z2"/>
    <w:rsid w:val="00111B22"/>
  </w:style>
  <w:style w:type="character" w:customStyle="1" w:styleId="WW8Num1z3">
    <w:name w:val="WW8Num1z3"/>
    <w:rsid w:val="00111B22"/>
  </w:style>
  <w:style w:type="character" w:customStyle="1" w:styleId="WW8Num1z4">
    <w:name w:val="WW8Num1z4"/>
    <w:rsid w:val="00111B22"/>
  </w:style>
  <w:style w:type="character" w:customStyle="1" w:styleId="WW8Num1z5">
    <w:name w:val="WW8Num1z5"/>
    <w:rsid w:val="00111B22"/>
  </w:style>
  <w:style w:type="character" w:customStyle="1" w:styleId="WW8Num1z6">
    <w:name w:val="WW8Num1z6"/>
    <w:rsid w:val="00111B22"/>
  </w:style>
  <w:style w:type="character" w:customStyle="1" w:styleId="WW8Num1z7">
    <w:name w:val="WW8Num1z7"/>
    <w:rsid w:val="00111B22"/>
  </w:style>
  <w:style w:type="character" w:customStyle="1" w:styleId="WW8Num1z8">
    <w:name w:val="WW8Num1z8"/>
    <w:rsid w:val="00111B22"/>
  </w:style>
  <w:style w:type="character" w:customStyle="1" w:styleId="WW8Num2z0">
    <w:name w:val="WW8Num2z0"/>
    <w:rsid w:val="00111B22"/>
    <w:rPr>
      <w:rFonts w:ascii="Symbol" w:hAnsi="Symbol" w:cs="Symbol"/>
    </w:rPr>
  </w:style>
  <w:style w:type="character" w:customStyle="1" w:styleId="WW8Num2z1">
    <w:name w:val="WW8Num2z1"/>
    <w:rsid w:val="00111B22"/>
    <w:rPr>
      <w:rFonts w:ascii="Courier New" w:hAnsi="Courier New" w:cs="Courier New"/>
    </w:rPr>
  </w:style>
  <w:style w:type="character" w:customStyle="1" w:styleId="WW8Num2z2">
    <w:name w:val="WW8Num2z2"/>
    <w:rsid w:val="00111B22"/>
    <w:rPr>
      <w:rFonts w:ascii="Wingdings" w:hAnsi="Wingdings" w:cs="Wingdings"/>
    </w:rPr>
  </w:style>
  <w:style w:type="character" w:customStyle="1" w:styleId="WW8Num2z3">
    <w:name w:val="WW8Num2z3"/>
    <w:rsid w:val="00111B22"/>
  </w:style>
  <w:style w:type="character" w:customStyle="1" w:styleId="WW8Num2z4">
    <w:name w:val="WW8Num2z4"/>
    <w:rsid w:val="00111B22"/>
  </w:style>
  <w:style w:type="character" w:customStyle="1" w:styleId="WW8Num2z5">
    <w:name w:val="WW8Num2z5"/>
    <w:rsid w:val="00111B22"/>
  </w:style>
  <w:style w:type="character" w:customStyle="1" w:styleId="WW8Num2z6">
    <w:name w:val="WW8Num2z6"/>
    <w:rsid w:val="00111B22"/>
  </w:style>
  <w:style w:type="character" w:customStyle="1" w:styleId="WW8Num2z7">
    <w:name w:val="WW8Num2z7"/>
    <w:rsid w:val="00111B22"/>
  </w:style>
  <w:style w:type="character" w:customStyle="1" w:styleId="WW8Num2z8">
    <w:name w:val="WW8Num2z8"/>
    <w:rsid w:val="00111B22"/>
  </w:style>
  <w:style w:type="character" w:customStyle="1" w:styleId="WW8Num3z0">
    <w:name w:val="WW8Num3z0"/>
    <w:rsid w:val="00111B22"/>
    <w:rPr>
      <w:rFonts w:ascii="Symbol" w:hAnsi="Symbol" w:cs="Symbol"/>
    </w:rPr>
  </w:style>
  <w:style w:type="character" w:customStyle="1" w:styleId="WW8Num3z1">
    <w:name w:val="WW8Num3z1"/>
    <w:rsid w:val="00111B22"/>
    <w:rPr>
      <w:rFonts w:ascii="Courier New" w:hAnsi="Courier New" w:cs="Courier New"/>
    </w:rPr>
  </w:style>
  <w:style w:type="character" w:customStyle="1" w:styleId="WW8Num3z2">
    <w:name w:val="WW8Num3z2"/>
    <w:rsid w:val="00111B22"/>
    <w:rPr>
      <w:rFonts w:ascii="Wingdings" w:hAnsi="Wingdings" w:cs="Wingdings"/>
    </w:rPr>
  </w:style>
  <w:style w:type="character" w:customStyle="1" w:styleId="WW8Num4z0">
    <w:name w:val="WW8Num4z0"/>
    <w:rsid w:val="00111B22"/>
  </w:style>
  <w:style w:type="character" w:customStyle="1" w:styleId="WW8Num4z1">
    <w:name w:val="WW8Num4z1"/>
    <w:rsid w:val="00111B22"/>
  </w:style>
  <w:style w:type="character" w:customStyle="1" w:styleId="WW8Num4z2">
    <w:name w:val="WW8Num4z2"/>
    <w:rsid w:val="00111B22"/>
  </w:style>
  <w:style w:type="character" w:customStyle="1" w:styleId="1a">
    <w:name w:val="Основной шрифт абзаца1"/>
    <w:rsid w:val="00111B22"/>
  </w:style>
  <w:style w:type="character" w:customStyle="1" w:styleId="WW8Num4z3">
    <w:name w:val="WW8Num4z3"/>
    <w:rsid w:val="00111B22"/>
  </w:style>
  <w:style w:type="character" w:customStyle="1" w:styleId="WW8Num4z4">
    <w:name w:val="WW8Num4z4"/>
    <w:rsid w:val="00111B22"/>
  </w:style>
  <w:style w:type="character" w:customStyle="1" w:styleId="WW8Num4z5">
    <w:name w:val="WW8Num4z5"/>
    <w:rsid w:val="00111B22"/>
  </w:style>
  <w:style w:type="character" w:customStyle="1" w:styleId="WW8Num4z6">
    <w:name w:val="WW8Num4z6"/>
    <w:rsid w:val="00111B22"/>
  </w:style>
  <w:style w:type="character" w:customStyle="1" w:styleId="WW8Num4z7">
    <w:name w:val="WW8Num4z7"/>
    <w:rsid w:val="00111B22"/>
  </w:style>
  <w:style w:type="character" w:customStyle="1" w:styleId="WW8Num4z8">
    <w:name w:val="WW8Num4z8"/>
    <w:rsid w:val="00111B22"/>
  </w:style>
  <w:style w:type="character" w:customStyle="1" w:styleId="27">
    <w:name w:val="Основной шрифт абзаца2"/>
    <w:rsid w:val="00111B22"/>
  </w:style>
  <w:style w:type="character" w:customStyle="1" w:styleId="1b">
    <w:name w:val="Знак сноски1"/>
    <w:rsid w:val="00111B22"/>
    <w:rPr>
      <w:vertAlign w:val="superscript"/>
    </w:rPr>
  </w:style>
  <w:style w:type="character" w:customStyle="1" w:styleId="1c">
    <w:name w:val="Знак примечания1"/>
    <w:rsid w:val="00111B22"/>
    <w:rPr>
      <w:sz w:val="16"/>
      <w:szCs w:val="16"/>
    </w:rPr>
  </w:style>
  <w:style w:type="character" w:customStyle="1" w:styleId="ListLabel1">
    <w:name w:val="ListLabel 1"/>
    <w:rsid w:val="00111B22"/>
    <w:rPr>
      <w:sz w:val="28"/>
    </w:rPr>
  </w:style>
  <w:style w:type="character" w:customStyle="1" w:styleId="ListLabel2">
    <w:name w:val="ListLabel 2"/>
    <w:rsid w:val="00111B22"/>
    <w:rPr>
      <w:sz w:val="20"/>
    </w:rPr>
  </w:style>
  <w:style w:type="character" w:customStyle="1" w:styleId="ListLabel3">
    <w:name w:val="ListLabel 3"/>
    <w:rsid w:val="00111B22"/>
    <w:rPr>
      <w:rFonts w:cs="Courier New"/>
    </w:rPr>
  </w:style>
  <w:style w:type="character" w:customStyle="1" w:styleId="ListLabel4">
    <w:name w:val="ListLabel 4"/>
    <w:rsid w:val="00111B22"/>
    <w:rPr>
      <w:b/>
    </w:rPr>
  </w:style>
  <w:style w:type="character" w:customStyle="1" w:styleId="ListLabel5">
    <w:name w:val="ListLabel 5"/>
    <w:rsid w:val="00111B22"/>
    <w:rPr>
      <w:i w:val="0"/>
    </w:rPr>
  </w:style>
  <w:style w:type="character" w:customStyle="1" w:styleId="afff3">
    <w:name w:val="Символ сноски"/>
    <w:uiPriority w:val="99"/>
    <w:rsid w:val="00111B22"/>
  </w:style>
  <w:style w:type="character" w:customStyle="1" w:styleId="afff4">
    <w:name w:val="Символы концевой сноски"/>
    <w:rsid w:val="00111B22"/>
    <w:rPr>
      <w:vertAlign w:val="superscript"/>
    </w:rPr>
  </w:style>
  <w:style w:type="character" w:customStyle="1" w:styleId="WW-">
    <w:name w:val="WW-Символы концевой сноски"/>
    <w:rsid w:val="00111B22"/>
  </w:style>
  <w:style w:type="character" w:customStyle="1" w:styleId="afff5">
    <w:name w:val="Символ нумерации"/>
    <w:rsid w:val="00111B22"/>
  </w:style>
  <w:style w:type="character" w:customStyle="1" w:styleId="1d">
    <w:name w:val="Знак концевой сноски1"/>
    <w:rsid w:val="00111B22"/>
    <w:rPr>
      <w:vertAlign w:val="superscript"/>
    </w:rPr>
  </w:style>
  <w:style w:type="paragraph" w:customStyle="1" w:styleId="afff6">
    <w:name w:val="Заголовок"/>
    <w:basedOn w:val="a"/>
    <w:next w:val="af2"/>
    <w:rsid w:val="00111B22"/>
    <w:pPr>
      <w:keepNext/>
      <w:suppressAutoHyphens/>
      <w:spacing w:before="240" w:after="120" w:line="252" w:lineRule="auto"/>
    </w:pPr>
    <w:rPr>
      <w:rFonts w:ascii="Arial" w:eastAsia="Microsoft YaHei" w:hAnsi="Arial" w:cs="Arial"/>
      <w:sz w:val="28"/>
      <w:szCs w:val="28"/>
      <w:lang w:eastAsia="ar-SA"/>
    </w:rPr>
  </w:style>
  <w:style w:type="paragraph" w:styleId="afff7">
    <w:name w:val="List"/>
    <w:basedOn w:val="af2"/>
    <w:uiPriority w:val="99"/>
    <w:rsid w:val="00111B22"/>
    <w:pPr>
      <w:widowControl/>
      <w:suppressAutoHyphens/>
      <w:spacing w:after="120" w:line="252" w:lineRule="auto"/>
    </w:pPr>
    <w:rPr>
      <w:rFonts w:ascii="Calibri" w:eastAsia="SimSun" w:hAnsi="Calibri" w:cs="Arial"/>
      <w:sz w:val="22"/>
      <w:szCs w:val="22"/>
      <w:lang w:eastAsia="ar-SA"/>
    </w:rPr>
  </w:style>
  <w:style w:type="paragraph" w:customStyle="1" w:styleId="28">
    <w:name w:val="Название2"/>
    <w:basedOn w:val="a"/>
    <w:rsid w:val="00111B22"/>
    <w:pPr>
      <w:suppressLineNumbers/>
      <w:suppressAutoHyphens/>
      <w:spacing w:before="120" w:after="120" w:line="252" w:lineRule="auto"/>
    </w:pPr>
    <w:rPr>
      <w:rFonts w:eastAsia="SimSun" w:cs="Mangal"/>
      <w:i/>
      <w:iCs/>
      <w:sz w:val="24"/>
      <w:szCs w:val="24"/>
      <w:lang w:eastAsia="ar-SA"/>
    </w:rPr>
  </w:style>
  <w:style w:type="paragraph" w:customStyle="1" w:styleId="29">
    <w:name w:val="Указатель2"/>
    <w:basedOn w:val="a"/>
    <w:rsid w:val="00111B22"/>
    <w:pPr>
      <w:suppressLineNumbers/>
      <w:suppressAutoHyphens/>
      <w:spacing w:line="252" w:lineRule="auto"/>
    </w:pPr>
    <w:rPr>
      <w:rFonts w:eastAsia="SimSun" w:cs="Mangal"/>
      <w:lang w:eastAsia="ar-SA"/>
    </w:rPr>
  </w:style>
  <w:style w:type="paragraph" w:customStyle="1" w:styleId="1e">
    <w:name w:val="Название1"/>
    <w:basedOn w:val="a"/>
    <w:rsid w:val="00111B22"/>
    <w:pPr>
      <w:suppressLineNumbers/>
      <w:suppressAutoHyphens/>
      <w:spacing w:before="120" w:after="120" w:line="252" w:lineRule="auto"/>
    </w:pPr>
    <w:rPr>
      <w:rFonts w:eastAsia="SimSun" w:cs="Arial"/>
      <w:i/>
      <w:iCs/>
      <w:sz w:val="24"/>
      <w:szCs w:val="24"/>
      <w:lang w:eastAsia="ar-SA"/>
    </w:rPr>
  </w:style>
  <w:style w:type="paragraph" w:customStyle="1" w:styleId="1f">
    <w:name w:val="Указатель1"/>
    <w:basedOn w:val="a"/>
    <w:rsid w:val="00111B22"/>
    <w:pPr>
      <w:suppressLineNumbers/>
      <w:suppressAutoHyphens/>
      <w:spacing w:line="252" w:lineRule="auto"/>
    </w:pPr>
    <w:rPr>
      <w:rFonts w:eastAsia="SimSun" w:cs="Arial"/>
      <w:lang w:eastAsia="ar-SA"/>
    </w:rPr>
  </w:style>
  <w:style w:type="paragraph" w:customStyle="1" w:styleId="1f0">
    <w:name w:val="Абзац списка1"/>
    <w:basedOn w:val="a"/>
    <w:uiPriority w:val="99"/>
    <w:rsid w:val="00111B22"/>
    <w:pPr>
      <w:suppressAutoHyphens/>
      <w:spacing w:after="0" w:line="100" w:lineRule="atLeast"/>
      <w:ind w:left="720"/>
    </w:pPr>
    <w:rPr>
      <w:rFonts w:ascii="Times New Roman" w:eastAsia="Times New Roman" w:hAnsi="Times New Roman"/>
      <w:sz w:val="24"/>
      <w:szCs w:val="24"/>
      <w:lang w:eastAsia="ar-SA"/>
    </w:rPr>
  </w:style>
  <w:style w:type="paragraph" w:customStyle="1" w:styleId="1f1">
    <w:name w:val="Текст сноски1"/>
    <w:basedOn w:val="a"/>
    <w:rsid w:val="00111B22"/>
    <w:pPr>
      <w:suppressAutoHyphens/>
      <w:spacing w:after="0" w:line="100" w:lineRule="atLeast"/>
    </w:pPr>
    <w:rPr>
      <w:rFonts w:eastAsia="SimSun" w:cs="font282"/>
      <w:sz w:val="20"/>
      <w:szCs w:val="20"/>
      <w:lang w:eastAsia="ar-SA"/>
    </w:rPr>
  </w:style>
  <w:style w:type="paragraph" w:customStyle="1" w:styleId="1f2">
    <w:name w:val="Обычный (веб)1"/>
    <w:basedOn w:val="a"/>
    <w:rsid w:val="00111B22"/>
    <w:pPr>
      <w:suppressAutoHyphens/>
      <w:spacing w:before="100" w:after="28" w:line="100" w:lineRule="atLeast"/>
    </w:pPr>
    <w:rPr>
      <w:rFonts w:ascii="Times New Roman" w:eastAsia="Times New Roman" w:hAnsi="Times New Roman"/>
      <w:sz w:val="24"/>
      <w:szCs w:val="24"/>
      <w:lang w:eastAsia="ar-SA"/>
    </w:rPr>
  </w:style>
  <w:style w:type="paragraph" w:customStyle="1" w:styleId="1f3">
    <w:name w:val="Текст примечания1"/>
    <w:basedOn w:val="a"/>
    <w:rsid w:val="00111B22"/>
    <w:pPr>
      <w:suppressAutoHyphens/>
      <w:spacing w:line="100" w:lineRule="atLeast"/>
    </w:pPr>
    <w:rPr>
      <w:rFonts w:eastAsia="SimSun" w:cs="font282"/>
      <w:sz w:val="20"/>
      <w:szCs w:val="20"/>
      <w:lang w:eastAsia="ar-SA"/>
    </w:rPr>
  </w:style>
  <w:style w:type="paragraph" w:customStyle="1" w:styleId="1f4">
    <w:name w:val="Тема примечания1"/>
    <w:basedOn w:val="1f3"/>
    <w:rsid w:val="00111B22"/>
    <w:rPr>
      <w:b/>
      <w:bCs/>
    </w:rPr>
  </w:style>
  <w:style w:type="paragraph" w:customStyle="1" w:styleId="HTML1">
    <w:name w:val="Стандартный HTML1"/>
    <w:basedOn w:val="a"/>
    <w:rsid w:val="00111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sz w:val="20"/>
      <w:szCs w:val="20"/>
      <w:lang w:eastAsia="ar-SA"/>
    </w:rPr>
  </w:style>
  <w:style w:type="paragraph" w:customStyle="1" w:styleId="1f5">
    <w:name w:val="Текст выноски1"/>
    <w:basedOn w:val="a"/>
    <w:rsid w:val="00111B22"/>
    <w:pPr>
      <w:suppressAutoHyphens/>
      <w:spacing w:after="0" w:line="100" w:lineRule="atLeast"/>
    </w:pPr>
    <w:rPr>
      <w:rFonts w:ascii="Tahoma" w:eastAsia="SimSun" w:hAnsi="Tahoma" w:cs="Tahoma"/>
      <w:sz w:val="16"/>
      <w:szCs w:val="16"/>
      <w:lang w:eastAsia="ar-SA"/>
    </w:rPr>
  </w:style>
  <w:style w:type="paragraph" w:customStyle="1" w:styleId="afff8">
    <w:name w:val="Содержимое таблицы"/>
    <w:basedOn w:val="a"/>
    <w:rsid w:val="00111B22"/>
    <w:pPr>
      <w:suppressLineNumbers/>
      <w:suppressAutoHyphens/>
      <w:spacing w:line="252" w:lineRule="auto"/>
    </w:pPr>
    <w:rPr>
      <w:rFonts w:eastAsia="SimSun" w:cs="font282"/>
      <w:lang w:eastAsia="ar-SA"/>
    </w:rPr>
  </w:style>
  <w:style w:type="paragraph" w:customStyle="1" w:styleId="afff9">
    <w:name w:val="Заголовок таблицы"/>
    <w:basedOn w:val="afff8"/>
    <w:rsid w:val="00111B22"/>
    <w:pPr>
      <w:jc w:val="center"/>
    </w:pPr>
    <w:rPr>
      <w:b/>
      <w:bCs/>
    </w:rPr>
  </w:style>
  <w:style w:type="paragraph" w:customStyle="1" w:styleId="100">
    <w:name w:val="Оглавление 10"/>
    <w:basedOn w:val="1f"/>
    <w:rsid w:val="00111B22"/>
    <w:pPr>
      <w:tabs>
        <w:tab w:val="right" w:leader="dot" w:pos="7091"/>
      </w:tabs>
      <w:ind w:left="2547"/>
    </w:pPr>
  </w:style>
  <w:style w:type="character" w:customStyle="1" w:styleId="Heading9Char">
    <w:name w:val="Heading 9 Char"/>
    <w:basedOn w:val="a0"/>
    <w:uiPriority w:val="99"/>
    <w:semiHidden/>
    <w:rsid w:val="00111B22"/>
    <w:rPr>
      <w:rFonts w:ascii="Calibri Light" w:hAnsi="Calibri Light" w:cs="Times New Roman"/>
      <w:lang w:eastAsia="en-US"/>
    </w:rPr>
  </w:style>
  <w:style w:type="character" w:customStyle="1" w:styleId="FontStyle12">
    <w:name w:val="Font Style12"/>
    <w:uiPriority w:val="99"/>
    <w:rsid w:val="00111B22"/>
    <w:rPr>
      <w:rFonts w:ascii="Times New Roman" w:hAnsi="Times New Roman"/>
      <w:b/>
      <w:sz w:val="26"/>
    </w:rPr>
  </w:style>
  <w:style w:type="paragraph" w:styleId="afffa">
    <w:name w:val="Document Map"/>
    <w:basedOn w:val="a"/>
    <w:link w:val="afffb"/>
    <w:uiPriority w:val="99"/>
    <w:rsid w:val="00111B22"/>
    <w:pPr>
      <w:shd w:val="clear" w:color="auto" w:fill="000080"/>
      <w:spacing w:before="100" w:beforeAutospacing="1" w:after="0" w:line="240" w:lineRule="auto"/>
    </w:pPr>
    <w:rPr>
      <w:rFonts w:ascii="Tahoma" w:eastAsia="Times New Roman" w:hAnsi="Tahoma" w:cs="Tahoma"/>
      <w:sz w:val="20"/>
      <w:szCs w:val="20"/>
      <w:lang w:eastAsia="ru-RU"/>
    </w:rPr>
  </w:style>
  <w:style w:type="character" w:customStyle="1" w:styleId="afffb">
    <w:name w:val="Схема документа Знак"/>
    <w:basedOn w:val="a0"/>
    <w:link w:val="afffa"/>
    <w:uiPriority w:val="99"/>
    <w:rsid w:val="00111B22"/>
    <w:rPr>
      <w:rFonts w:ascii="Tahoma" w:eastAsia="Times New Roman" w:hAnsi="Tahoma" w:cs="Tahoma"/>
      <w:sz w:val="20"/>
      <w:szCs w:val="20"/>
      <w:shd w:val="clear" w:color="auto" w:fill="000080"/>
      <w:lang w:eastAsia="ru-RU"/>
    </w:rPr>
  </w:style>
  <w:style w:type="character" w:customStyle="1" w:styleId="c6">
    <w:name w:val="c6"/>
    <w:basedOn w:val="a0"/>
    <w:uiPriority w:val="99"/>
    <w:rsid w:val="00111B22"/>
    <w:rPr>
      <w:rFonts w:cs="Times New Roman"/>
    </w:rPr>
  </w:style>
  <w:style w:type="paragraph" w:customStyle="1" w:styleId="c4">
    <w:name w:val="c4"/>
    <w:basedOn w:val="a"/>
    <w:uiPriority w:val="99"/>
    <w:rsid w:val="00111B22"/>
    <w:pPr>
      <w:spacing w:before="90" w:beforeAutospacing="1" w:after="90" w:line="240" w:lineRule="auto"/>
    </w:pPr>
    <w:rPr>
      <w:rFonts w:ascii="Times New Roman" w:eastAsia="Times New Roman" w:hAnsi="Times New Roman"/>
      <w:sz w:val="24"/>
      <w:szCs w:val="24"/>
      <w:lang w:eastAsia="ru-RU"/>
    </w:rPr>
  </w:style>
  <w:style w:type="character" w:customStyle="1" w:styleId="c1">
    <w:name w:val="c1"/>
    <w:basedOn w:val="a0"/>
    <w:uiPriority w:val="99"/>
    <w:rsid w:val="00111B22"/>
    <w:rPr>
      <w:rFonts w:cs="Times New Roman"/>
    </w:rPr>
  </w:style>
  <w:style w:type="paragraph" w:styleId="2a">
    <w:name w:val="Body Text Indent 2"/>
    <w:basedOn w:val="a"/>
    <w:link w:val="2b"/>
    <w:uiPriority w:val="99"/>
    <w:rsid w:val="00111B22"/>
    <w:pPr>
      <w:spacing w:before="100" w:beforeAutospacing="1" w:after="120" w:line="480" w:lineRule="auto"/>
      <w:ind w:left="283"/>
    </w:pPr>
  </w:style>
  <w:style w:type="character" w:customStyle="1" w:styleId="2b">
    <w:name w:val="Основной текст с отступом 2 Знак"/>
    <w:basedOn w:val="a0"/>
    <w:link w:val="2a"/>
    <w:uiPriority w:val="99"/>
    <w:rsid w:val="00111B22"/>
    <w:rPr>
      <w:rFonts w:ascii="Calibri" w:eastAsia="Calibri" w:hAnsi="Calibri" w:cs="Times New Roman"/>
    </w:rPr>
  </w:style>
  <w:style w:type="paragraph" w:styleId="2c">
    <w:name w:val="Body Text 2"/>
    <w:basedOn w:val="a"/>
    <w:link w:val="2d"/>
    <w:uiPriority w:val="99"/>
    <w:rsid w:val="00111B22"/>
    <w:pPr>
      <w:spacing w:before="100" w:beforeAutospacing="1" w:after="120" w:line="480" w:lineRule="auto"/>
    </w:pPr>
    <w:rPr>
      <w:rFonts w:ascii="Times New Roman" w:eastAsia="Times New Roman" w:hAnsi="Times New Roman"/>
      <w:sz w:val="24"/>
      <w:szCs w:val="24"/>
      <w:lang w:eastAsia="ru-RU"/>
    </w:rPr>
  </w:style>
  <w:style w:type="character" w:customStyle="1" w:styleId="2d">
    <w:name w:val="Основной текст 2 Знак"/>
    <w:basedOn w:val="a0"/>
    <w:link w:val="2c"/>
    <w:uiPriority w:val="99"/>
    <w:rsid w:val="00111B22"/>
    <w:rPr>
      <w:rFonts w:ascii="Times New Roman" w:eastAsia="Times New Roman" w:hAnsi="Times New Roman" w:cs="Times New Roman"/>
      <w:sz w:val="24"/>
      <w:szCs w:val="24"/>
      <w:lang w:eastAsia="ru-RU"/>
    </w:rPr>
  </w:style>
  <w:style w:type="paragraph" w:customStyle="1" w:styleId="Style21">
    <w:name w:val="Style21"/>
    <w:basedOn w:val="a"/>
    <w:uiPriority w:val="99"/>
    <w:rsid w:val="00111B22"/>
    <w:pPr>
      <w:widowControl w:val="0"/>
      <w:autoSpaceDE w:val="0"/>
      <w:autoSpaceDN w:val="0"/>
      <w:adjustRightInd w:val="0"/>
      <w:spacing w:before="100" w:beforeAutospacing="1" w:after="0" w:line="275" w:lineRule="exact"/>
    </w:pPr>
    <w:rPr>
      <w:rFonts w:ascii="Times New Roman" w:eastAsia="Times New Roman" w:hAnsi="Times New Roman"/>
      <w:sz w:val="24"/>
      <w:szCs w:val="24"/>
      <w:lang w:eastAsia="ru-RU"/>
    </w:rPr>
  </w:style>
  <w:style w:type="character" w:customStyle="1" w:styleId="FontStyle37">
    <w:name w:val="Font Style37"/>
    <w:basedOn w:val="a0"/>
    <w:uiPriority w:val="99"/>
    <w:rsid w:val="00111B22"/>
    <w:rPr>
      <w:rFonts w:ascii="Times New Roman" w:hAnsi="Times New Roman" w:cs="Times New Roman"/>
      <w:b/>
      <w:bCs/>
      <w:sz w:val="22"/>
      <w:szCs w:val="22"/>
    </w:rPr>
  </w:style>
  <w:style w:type="character" w:customStyle="1" w:styleId="FontStyle39">
    <w:name w:val="Font Style39"/>
    <w:basedOn w:val="a0"/>
    <w:uiPriority w:val="99"/>
    <w:rsid w:val="00111B22"/>
    <w:rPr>
      <w:rFonts w:ascii="Times New Roman" w:hAnsi="Times New Roman" w:cs="Times New Roman"/>
      <w:sz w:val="22"/>
      <w:szCs w:val="22"/>
    </w:rPr>
  </w:style>
  <w:style w:type="paragraph" w:customStyle="1" w:styleId="Style4">
    <w:name w:val="Style4"/>
    <w:basedOn w:val="a"/>
    <w:uiPriority w:val="99"/>
    <w:rsid w:val="00111B22"/>
    <w:pPr>
      <w:widowControl w:val="0"/>
      <w:autoSpaceDE w:val="0"/>
      <w:autoSpaceDN w:val="0"/>
      <w:adjustRightInd w:val="0"/>
      <w:spacing w:before="100" w:beforeAutospacing="1" w:after="0" w:line="418" w:lineRule="exact"/>
      <w:jc w:val="center"/>
    </w:pPr>
    <w:rPr>
      <w:rFonts w:ascii="Times New Roman" w:eastAsia="Times New Roman" w:hAnsi="Times New Roman"/>
      <w:sz w:val="24"/>
      <w:szCs w:val="24"/>
      <w:lang w:eastAsia="ru-RU"/>
    </w:rPr>
  </w:style>
  <w:style w:type="paragraph" w:customStyle="1" w:styleId="Style30">
    <w:name w:val="Style30"/>
    <w:basedOn w:val="a"/>
    <w:uiPriority w:val="99"/>
    <w:rsid w:val="00111B22"/>
    <w:pPr>
      <w:widowControl w:val="0"/>
      <w:autoSpaceDE w:val="0"/>
      <w:autoSpaceDN w:val="0"/>
      <w:adjustRightInd w:val="0"/>
      <w:spacing w:before="100" w:beforeAutospacing="1" w:after="0" w:line="277" w:lineRule="exact"/>
      <w:ind w:firstLine="283"/>
    </w:pPr>
    <w:rPr>
      <w:rFonts w:ascii="Times New Roman" w:eastAsia="Times New Roman" w:hAnsi="Times New Roman"/>
      <w:sz w:val="24"/>
      <w:szCs w:val="24"/>
      <w:lang w:eastAsia="ru-RU"/>
    </w:rPr>
  </w:style>
  <w:style w:type="character" w:customStyle="1" w:styleId="FontStyle32">
    <w:name w:val="Font Style32"/>
    <w:basedOn w:val="a0"/>
    <w:uiPriority w:val="99"/>
    <w:rsid w:val="00111B22"/>
    <w:rPr>
      <w:rFonts w:ascii="Times New Roman" w:hAnsi="Times New Roman" w:cs="Times New Roman"/>
      <w:sz w:val="20"/>
      <w:szCs w:val="20"/>
    </w:rPr>
  </w:style>
  <w:style w:type="paragraph" w:customStyle="1" w:styleId="Style6">
    <w:name w:val="Style6"/>
    <w:basedOn w:val="a"/>
    <w:uiPriority w:val="99"/>
    <w:rsid w:val="00111B22"/>
    <w:pPr>
      <w:widowControl w:val="0"/>
      <w:autoSpaceDE w:val="0"/>
      <w:autoSpaceDN w:val="0"/>
      <w:adjustRightInd w:val="0"/>
      <w:spacing w:before="100" w:beforeAutospacing="1" w:after="0" w:line="274" w:lineRule="exact"/>
    </w:pPr>
    <w:rPr>
      <w:rFonts w:ascii="Times New Roman" w:eastAsia="Times New Roman" w:hAnsi="Times New Roman"/>
      <w:sz w:val="24"/>
      <w:szCs w:val="24"/>
      <w:lang w:eastAsia="ru-RU"/>
    </w:rPr>
  </w:style>
  <w:style w:type="paragraph" w:customStyle="1" w:styleId="western">
    <w:name w:val="western"/>
    <w:basedOn w:val="a"/>
    <w:uiPriority w:val="99"/>
    <w:rsid w:val="00111B22"/>
    <w:pPr>
      <w:spacing w:before="100" w:beforeAutospacing="1" w:after="100" w:afterAutospacing="1" w:line="240" w:lineRule="auto"/>
    </w:pPr>
    <w:rPr>
      <w:rFonts w:ascii="Times New Roman" w:hAnsi="Times New Roman"/>
      <w:sz w:val="24"/>
      <w:szCs w:val="24"/>
      <w:lang w:eastAsia="ru-RU"/>
    </w:rPr>
  </w:style>
  <w:style w:type="character" w:customStyle="1" w:styleId="highlighthighlightactive">
    <w:name w:val="highlight highlight_active"/>
    <w:basedOn w:val="a0"/>
    <w:uiPriority w:val="99"/>
    <w:rsid w:val="00111B22"/>
    <w:rPr>
      <w:rFonts w:cs="Times New Roman"/>
    </w:rPr>
  </w:style>
  <w:style w:type="paragraph" w:styleId="afffc">
    <w:name w:val="Body Text Indent"/>
    <w:basedOn w:val="a"/>
    <w:link w:val="afffd"/>
    <w:uiPriority w:val="99"/>
    <w:rsid w:val="00111B22"/>
    <w:pPr>
      <w:spacing w:before="100" w:beforeAutospacing="1" w:after="120" w:line="240" w:lineRule="auto"/>
      <w:ind w:left="283"/>
    </w:pPr>
    <w:rPr>
      <w:rFonts w:ascii="Times New Roman" w:eastAsia="Times New Roman" w:hAnsi="Times New Roman"/>
      <w:sz w:val="24"/>
      <w:szCs w:val="24"/>
      <w:lang w:eastAsia="ru-RU"/>
    </w:rPr>
  </w:style>
  <w:style w:type="character" w:customStyle="1" w:styleId="afffd">
    <w:name w:val="Основной текст с отступом Знак"/>
    <w:basedOn w:val="a0"/>
    <w:link w:val="afffc"/>
    <w:uiPriority w:val="99"/>
    <w:rsid w:val="00111B22"/>
    <w:rPr>
      <w:rFonts w:ascii="Times New Roman" w:eastAsia="Times New Roman" w:hAnsi="Times New Roman" w:cs="Times New Roman"/>
      <w:sz w:val="24"/>
      <w:szCs w:val="24"/>
      <w:lang w:eastAsia="ru-RU"/>
    </w:rPr>
  </w:style>
  <w:style w:type="paragraph" w:customStyle="1" w:styleId="210">
    <w:name w:val="Основной текст 21"/>
    <w:basedOn w:val="a"/>
    <w:uiPriority w:val="99"/>
    <w:rsid w:val="00111B22"/>
    <w:pPr>
      <w:suppressAutoHyphens/>
      <w:spacing w:before="100" w:beforeAutospacing="1" w:after="120" w:line="480" w:lineRule="auto"/>
    </w:pPr>
    <w:rPr>
      <w:rFonts w:ascii="Times New Roman" w:hAnsi="Times New Roman"/>
      <w:sz w:val="24"/>
      <w:szCs w:val="24"/>
      <w:lang w:eastAsia="ar-SA"/>
    </w:rPr>
  </w:style>
  <w:style w:type="paragraph" w:customStyle="1" w:styleId="links1">
    <w:name w:val="links1"/>
    <w:basedOn w:val="a"/>
    <w:uiPriority w:val="99"/>
    <w:rsid w:val="00111B22"/>
    <w:pPr>
      <w:spacing w:before="100" w:beforeAutospacing="1" w:after="0" w:line="302" w:lineRule="atLeast"/>
    </w:pPr>
    <w:rPr>
      <w:rFonts w:ascii="Times New Roman" w:eastAsia="Times New Roman" w:hAnsi="Times New Roman"/>
      <w:color w:val="000000"/>
      <w:sz w:val="24"/>
      <w:szCs w:val="24"/>
      <w:lang w:eastAsia="ru-RU"/>
    </w:rPr>
  </w:style>
  <w:style w:type="character" w:customStyle="1" w:styleId="info3">
    <w:name w:val="info3"/>
    <w:uiPriority w:val="99"/>
    <w:rsid w:val="00111B22"/>
    <w:rPr>
      <w:color w:val="006600"/>
    </w:rPr>
  </w:style>
  <w:style w:type="character" w:customStyle="1" w:styleId="submenu-table">
    <w:name w:val="submenu-table"/>
    <w:basedOn w:val="a0"/>
    <w:uiPriority w:val="99"/>
    <w:rsid w:val="00111B22"/>
    <w:rPr>
      <w:rFonts w:cs="Times New Roman"/>
    </w:rPr>
  </w:style>
  <w:style w:type="character" w:customStyle="1" w:styleId="2e">
    <w:name w:val="Знак Знак2"/>
    <w:uiPriority w:val="99"/>
    <w:locked/>
    <w:rsid w:val="00111B22"/>
    <w:rPr>
      <w:rFonts w:eastAsia="Times New Roman"/>
      <w:sz w:val="24"/>
      <w:lang w:val="ru-RU" w:eastAsia="ru-RU"/>
    </w:rPr>
  </w:style>
  <w:style w:type="character" w:customStyle="1" w:styleId="b-serp-itemtextpassage">
    <w:name w:val="b-serp-item__text_passage"/>
    <w:basedOn w:val="a0"/>
    <w:uiPriority w:val="99"/>
    <w:rsid w:val="00111B22"/>
    <w:rPr>
      <w:rFonts w:cs="Times New Roman"/>
    </w:rPr>
  </w:style>
  <w:style w:type="paragraph" w:styleId="2f">
    <w:name w:val="List 2"/>
    <w:basedOn w:val="a"/>
    <w:uiPriority w:val="99"/>
    <w:rsid w:val="00111B22"/>
    <w:pPr>
      <w:spacing w:before="100" w:beforeAutospacing="1" w:after="0" w:line="240" w:lineRule="auto"/>
      <w:ind w:left="566" w:hanging="283"/>
    </w:pPr>
    <w:rPr>
      <w:rFonts w:ascii="Times New Roman" w:eastAsia="Times New Roman" w:hAnsi="Times New Roman"/>
      <w:sz w:val="24"/>
      <w:szCs w:val="24"/>
      <w:lang w:eastAsia="ru-RU"/>
    </w:rPr>
  </w:style>
  <w:style w:type="character" w:customStyle="1" w:styleId="CommentTextChar1">
    <w:name w:val="Comment Text Char1"/>
    <w:basedOn w:val="a0"/>
    <w:uiPriority w:val="99"/>
    <w:semiHidden/>
    <w:rsid w:val="00111B22"/>
    <w:rPr>
      <w:rFonts w:cs="Times New Roman"/>
      <w:sz w:val="20"/>
      <w:szCs w:val="20"/>
      <w:lang w:eastAsia="en-US"/>
    </w:rPr>
  </w:style>
  <w:style w:type="character" w:customStyle="1" w:styleId="1f6">
    <w:name w:val="Текст примечания Знак1"/>
    <w:basedOn w:val="a0"/>
    <w:uiPriority w:val="99"/>
    <w:semiHidden/>
    <w:rsid w:val="00111B22"/>
    <w:rPr>
      <w:rFonts w:cs="Times New Roman"/>
      <w:sz w:val="20"/>
      <w:szCs w:val="20"/>
    </w:rPr>
  </w:style>
  <w:style w:type="character" w:customStyle="1" w:styleId="CommentSubjectChar1">
    <w:name w:val="Comment Subject Char1"/>
    <w:basedOn w:val="aff8"/>
    <w:uiPriority w:val="99"/>
    <w:semiHidden/>
    <w:rsid w:val="00111B22"/>
    <w:rPr>
      <w:rFonts w:ascii="Calibri" w:eastAsia="Calibri" w:hAnsi="Calibri" w:cs="Times New Roman"/>
      <w:sz w:val="20"/>
      <w:szCs w:val="20"/>
    </w:rPr>
  </w:style>
  <w:style w:type="character" w:customStyle="1" w:styleId="1f7">
    <w:name w:val="Тема примечания Знак1"/>
    <w:basedOn w:val="1f6"/>
    <w:uiPriority w:val="99"/>
    <w:semiHidden/>
    <w:rsid w:val="00111B22"/>
    <w:rPr>
      <w:rFonts w:cs="Times New Roman"/>
      <w:b/>
      <w:bCs/>
      <w:sz w:val="20"/>
      <w:szCs w:val="20"/>
    </w:rPr>
  </w:style>
  <w:style w:type="paragraph" w:customStyle="1" w:styleId="afffe">
    <w:name w:val="Знак"/>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1f8">
    <w:name w:val="заголовок 1"/>
    <w:basedOn w:val="a"/>
    <w:next w:val="a"/>
    <w:uiPriority w:val="99"/>
    <w:rsid w:val="00111B22"/>
    <w:pPr>
      <w:keepNext/>
      <w:spacing w:before="100" w:beforeAutospacing="1" w:after="0" w:line="240" w:lineRule="auto"/>
      <w:jc w:val="center"/>
      <w:outlineLvl w:val="0"/>
    </w:pPr>
    <w:rPr>
      <w:rFonts w:ascii="Times New Roman" w:eastAsia="Times New Roman" w:hAnsi="Times New Roman"/>
      <w:b/>
      <w:sz w:val="20"/>
      <w:szCs w:val="20"/>
      <w:lang w:eastAsia="ru-RU"/>
    </w:rPr>
  </w:style>
  <w:style w:type="paragraph" w:styleId="34">
    <w:name w:val="Body Text 3"/>
    <w:basedOn w:val="a"/>
    <w:link w:val="35"/>
    <w:uiPriority w:val="99"/>
    <w:rsid w:val="00111B22"/>
    <w:pPr>
      <w:spacing w:before="100" w:beforeAutospacing="1"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0"/>
    <w:link w:val="34"/>
    <w:uiPriority w:val="99"/>
    <w:rsid w:val="00111B22"/>
    <w:rPr>
      <w:rFonts w:ascii="Times New Roman" w:eastAsia="Times New Roman" w:hAnsi="Times New Roman" w:cs="Times New Roman"/>
      <w:sz w:val="16"/>
      <w:szCs w:val="16"/>
      <w:lang w:eastAsia="ru-RU"/>
    </w:rPr>
  </w:style>
  <w:style w:type="paragraph" w:customStyle="1" w:styleId="230">
    <w:name w:val="Заголовок 23"/>
    <w:basedOn w:val="a"/>
    <w:uiPriority w:val="99"/>
    <w:rsid w:val="00111B22"/>
    <w:pPr>
      <w:spacing w:before="100" w:beforeAutospacing="1" w:after="0" w:line="240" w:lineRule="auto"/>
      <w:outlineLvl w:val="2"/>
    </w:pPr>
    <w:rPr>
      <w:rFonts w:ascii="Times New Roman" w:eastAsia="Batang" w:hAnsi="Times New Roman"/>
      <w:b/>
      <w:bCs/>
      <w:sz w:val="24"/>
      <w:szCs w:val="24"/>
      <w:lang w:eastAsia="ko-KR"/>
    </w:rPr>
  </w:style>
  <w:style w:type="paragraph" w:styleId="affff">
    <w:name w:val="Plain Text"/>
    <w:basedOn w:val="a"/>
    <w:link w:val="affff0"/>
    <w:uiPriority w:val="99"/>
    <w:rsid w:val="00111B22"/>
    <w:pPr>
      <w:spacing w:before="100" w:beforeAutospacing="1" w:after="0" w:line="240" w:lineRule="auto"/>
    </w:pPr>
    <w:rPr>
      <w:rFonts w:ascii="Courier New" w:eastAsia="Times New Roman" w:hAnsi="Courier New"/>
      <w:sz w:val="20"/>
      <w:szCs w:val="20"/>
    </w:rPr>
  </w:style>
  <w:style w:type="character" w:customStyle="1" w:styleId="affff0">
    <w:name w:val="Текст Знак"/>
    <w:basedOn w:val="a0"/>
    <w:link w:val="affff"/>
    <w:uiPriority w:val="99"/>
    <w:rsid w:val="00111B22"/>
    <w:rPr>
      <w:rFonts w:ascii="Courier New" w:eastAsia="Times New Roman" w:hAnsi="Courier New" w:cs="Times New Roman"/>
      <w:sz w:val="20"/>
      <w:szCs w:val="20"/>
    </w:rPr>
  </w:style>
  <w:style w:type="paragraph" w:customStyle="1" w:styleId="1f9">
    <w:name w:val="Стиль1"/>
    <w:uiPriority w:val="99"/>
    <w:rsid w:val="00111B22"/>
    <w:pPr>
      <w:spacing w:before="100" w:beforeAutospacing="1" w:after="0" w:line="360" w:lineRule="auto"/>
      <w:ind w:firstLine="720"/>
      <w:jc w:val="both"/>
    </w:pPr>
    <w:rPr>
      <w:rFonts w:ascii="Times New Roman" w:eastAsia="Times New Roman" w:hAnsi="Times New Roman" w:cs="Times New Roman"/>
      <w:sz w:val="24"/>
      <w:szCs w:val="20"/>
      <w:lang w:eastAsia="ru-RU"/>
    </w:rPr>
  </w:style>
  <w:style w:type="paragraph" w:customStyle="1" w:styleId="Style18">
    <w:name w:val="Style18"/>
    <w:basedOn w:val="a"/>
    <w:uiPriority w:val="99"/>
    <w:rsid w:val="00111B22"/>
    <w:pPr>
      <w:widowControl w:val="0"/>
      <w:autoSpaceDE w:val="0"/>
      <w:autoSpaceDN w:val="0"/>
      <w:adjustRightInd w:val="0"/>
      <w:spacing w:before="100" w:beforeAutospacing="1" w:after="0" w:line="276" w:lineRule="exact"/>
    </w:pPr>
    <w:rPr>
      <w:rFonts w:ascii="Times New Roman" w:eastAsia="Times New Roman" w:hAnsi="Times New Roman"/>
      <w:sz w:val="24"/>
      <w:szCs w:val="24"/>
      <w:lang w:eastAsia="ru-RU"/>
    </w:rPr>
  </w:style>
  <w:style w:type="character" w:customStyle="1" w:styleId="FontStyle47">
    <w:name w:val="Font Style47"/>
    <w:uiPriority w:val="99"/>
    <w:rsid w:val="00111B22"/>
    <w:rPr>
      <w:rFonts w:ascii="Times New Roman" w:hAnsi="Times New Roman"/>
      <w:sz w:val="22"/>
    </w:rPr>
  </w:style>
  <w:style w:type="paragraph" w:customStyle="1" w:styleId="c18c30">
    <w:name w:val="c18 c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uiPriority w:val="99"/>
    <w:rsid w:val="00111B22"/>
  </w:style>
  <w:style w:type="paragraph" w:customStyle="1" w:styleId="c14c42">
    <w:name w:val="c14 c4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3c68c131">
    <w:name w:val="c14 c123 c68 c13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52">
    <w:name w:val="c14 c111 c15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11c133c173">
    <w:name w:val="c14 c124 c111 c133 c17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11c132">
    <w:name w:val="c14 c124 c111 c13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81">
    <w:name w:val="c18 c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c23">
    <w:name w:val="c2 c23"/>
    <w:uiPriority w:val="99"/>
    <w:rsid w:val="00111B22"/>
  </w:style>
  <w:style w:type="paragraph" w:customStyle="1" w:styleId="c14c124c27c84">
    <w:name w:val="c14 c124 c27 c8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1c104">
    <w:name w:val="c14 c61 c10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61c90">
    <w:name w:val="c14 c124 c61 c9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2c122">
    <w:name w:val="c14 c132 c12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66">
    <w:name w:val="c14 c122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2c98">
    <w:name w:val="c14 c132 c9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c122c66">
    <w:name w:val="c14 c136 c122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33c30">
    <w:name w:val="c18 c133 c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3">
    <w:name w:val="c14 c5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75c103">
    <w:name w:val="c14 c75 c10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75">
    <w:name w:val="c14 c27 c7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27c130">
    <w:name w:val="c14 c124 c27 c1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56c130">
    <w:name w:val="c14 c124 c56 c1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54c105">
    <w:name w:val="c14 c98 c54 c10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90c56">
    <w:name w:val="c14 c122 c90 c5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54">
    <w:name w:val="c14 c98 c5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2">
    <w:name w:val="c14 c13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2">
    <w:name w:val="c14 c8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3c132">
    <w:name w:val="c14 c123 c13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66c136">
    <w:name w:val="c14 c98 c66 c13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c106c122">
    <w:name w:val="c14 c136 c106 c12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84c124">
    <w:name w:val="c14 c111 c84 c12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14">
    <w:name w:val="c18 c11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4c14c27">
    <w:name w:val="c104 c14 c2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6c85">
    <w:name w:val="c14 c56 c8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56c134">
    <w:name w:val="c14 c98 c56 c13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6">
    <w:name w:val="c14 c11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35">
    <w:name w:val="c14 c3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56">
    <w:name w:val="c14 c122 c5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6">
    <w:name w:val="c14 c8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59c84">
    <w:name w:val="c14 c27 c59 c8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56c166">
    <w:name w:val="c14 c156 c1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6c78">
    <w:name w:val="c14 c56 c7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6c103c162">
    <w:name w:val="c14 c66 c103 c16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54c105">
    <w:name w:val="c14 c122 c54 c10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54c59">
    <w:name w:val="c14 c54 c5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73">
    <w:name w:val="c14 c27 c7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8">
    <w:name w:val="c14 c8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66">
    <w:name w:val="c14 c98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69">
    <w:name w:val="c18 c6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2c137">
    <w:name w:val="c14 c122 c13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21">
    <w:name w:val="c14 c111 c12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05c171">
    <w:name w:val="c14 c103 c105 c17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21c14c111">
    <w:name w:val="c121 c14 c11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1c119">
    <w:name w:val="c14 c91 c11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33c66c181">
    <w:name w:val="c14 c111 c133 c66 c1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6c68c123">
    <w:name w:val="c14 c66 c68 c12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32c68">
    <w:name w:val="c14 c124 c132 c6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3c132c133">
    <w:name w:val="c14 c123 c132 c13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0c92">
    <w:name w:val="c14 c90 c9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33">
    <w:name w:val="c14 c3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82">
    <w:name w:val="c14 c103 c18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73">
    <w:name w:val="c14 c7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5c110">
    <w:name w:val="c14 c105 c11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39">
    <w:name w:val="c18 c13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72">
    <w:name w:val="c14 c72"/>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27">
    <w:name w:val="c14 c103 c12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05c138">
    <w:name w:val="c14 c111 c105 c13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c154">
    <w:name w:val="c14 c103 c15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11c130c59">
    <w:name w:val="c14 c111 c130 c5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59">
    <w:name w:val="c18 c15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0c143">
    <w:name w:val="c14 c90 c14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3c134c140c157">
    <w:name w:val="c14 c133 c134 c140 c15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134c140">
    <w:name w:val="c14 c98 c134 c14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60">
    <w:name w:val="c18 c16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8c108">
    <w:name w:val="c18 c10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9">
    <w:name w:val="c14 c99"/>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81">
    <w:name w:val="c14 c8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c98c66">
    <w:name w:val="c14 c136 c98 c6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36">
    <w:name w:val="c14 c136"/>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1">
    <w:name w:val="c14 c2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8c111c137">
    <w:name w:val="c14 c98 c111 c13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41">
    <w:name w:val="c14 c4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1">
    <w:name w:val="c14 c9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3">
    <w:name w:val="c14 c103"/>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27c98c130">
    <w:name w:val="c14 c27 c98 c13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5">
    <w:name w:val="c14 c95"/>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90c56c98">
    <w:name w:val="c14 c90 c56 c98"/>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07">
    <w:name w:val="c14 c107"/>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61">
    <w:name w:val="c14 c61"/>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
    <w:name w:val="c14"/>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c124c180">
    <w:name w:val="c14 c124 c180"/>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3">
    <w:name w:val="Знак5"/>
    <w:basedOn w:val="a"/>
    <w:uiPriority w:val="99"/>
    <w:rsid w:val="00111B22"/>
    <w:pPr>
      <w:spacing w:before="100" w:beforeAutospacing="1" w:line="240" w:lineRule="exact"/>
    </w:pPr>
    <w:rPr>
      <w:rFonts w:ascii="Verdana" w:eastAsia="Times New Roman" w:hAnsi="Verdana" w:cs="Verdana"/>
      <w:sz w:val="20"/>
      <w:szCs w:val="20"/>
      <w:lang w:val="en-US"/>
    </w:rPr>
  </w:style>
  <w:style w:type="paragraph" w:styleId="36">
    <w:name w:val="List 3"/>
    <w:basedOn w:val="a"/>
    <w:uiPriority w:val="99"/>
    <w:rsid w:val="00111B22"/>
    <w:pPr>
      <w:spacing w:before="100" w:beforeAutospacing="1" w:after="0" w:line="240" w:lineRule="auto"/>
      <w:ind w:left="849" w:hanging="283"/>
    </w:pPr>
    <w:rPr>
      <w:rFonts w:ascii="Arial" w:eastAsia="Times New Roman" w:hAnsi="Arial" w:cs="Arial"/>
      <w:sz w:val="24"/>
      <w:szCs w:val="28"/>
      <w:lang w:eastAsia="ru-RU"/>
    </w:rPr>
  </w:style>
  <w:style w:type="paragraph" w:customStyle="1" w:styleId="2f0">
    <w:name w:val="Знак2 Знак Знак Знак Знак Знак Знак"/>
    <w:basedOn w:val="a"/>
    <w:uiPriority w:val="99"/>
    <w:rsid w:val="00111B22"/>
    <w:pPr>
      <w:spacing w:before="100" w:beforeAutospacing="1" w:line="240" w:lineRule="exact"/>
    </w:pPr>
    <w:rPr>
      <w:rFonts w:ascii="Verdana" w:eastAsia="Times New Roman" w:hAnsi="Verdana"/>
      <w:sz w:val="20"/>
      <w:szCs w:val="20"/>
      <w:lang w:val="en-US"/>
    </w:rPr>
  </w:style>
  <w:style w:type="character" w:customStyle="1" w:styleId="affff1">
    <w:name w:val="номер страницы"/>
    <w:basedOn w:val="a0"/>
    <w:uiPriority w:val="99"/>
    <w:rsid w:val="00111B22"/>
    <w:rPr>
      <w:rFonts w:cs="Times New Roman"/>
    </w:rPr>
  </w:style>
  <w:style w:type="paragraph" w:customStyle="1" w:styleId="211">
    <w:name w:val="Основной текст с отступом 21"/>
    <w:basedOn w:val="a"/>
    <w:uiPriority w:val="99"/>
    <w:rsid w:val="00111B22"/>
    <w:pPr>
      <w:widowControl w:val="0"/>
      <w:spacing w:before="100" w:beforeAutospacing="1" w:after="0" w:line="240" w:lineRule="auto"/>
      <w:ind w:firstLine="720"/>
    </w:pPr>
    <w:rPr>
      <w:rFonts w:ascii="Times New Roman" w:eastAsia="Times New Roman" w:hAnsi="Times New Roman"/>
      <w:sz w:val="28"/>
      <w:szCs w:val="20"/>
      <w:lang w:eastAsia="ru-RU"/>
    </w:rPr>
  </w:style>
  <w:style w:type="paragraph" w:customStyle="1" w:styleId="1fa">
    <w:name w:val="Знак1"/>
    <w:basedOn w:val="a"/>
    <w:uiPriority w:val="99"/>
    <w:rsid w:val="00111B22"/>
    <w:pPr>
      <w:spacing w:before="100" w:beforeAutospacing="1" w:line="240" w:lineRule="exact"/>
    </w:pPr>
    <w:rPr>
      <w:rFonts w:ascii="Verdana" w:eastAsia="Times New Roman" w:hAnsi="Verdana" w:cs="Verdana"/>
      <w:sz w:val="20"/>
      <w:szCs w:val="20"/>
      <w:lang w:val="en-US"/>
    </w:rPr>
  </w:style>
  <w:style w:type="paragraph" w:customStyle="1" w:styleId="2f1">
    <w:name w:val="Знак2"/>
    <w:basedOn w:val="a"/>
    <w:uiPriority w:val="99"/>
    <w:rsid w:val="00111B22"/>
    <w:pPr>
      <w:spacing w:before="100" w:beforeAutospacing="1" w:line="240" w:lineRule="exact"/>
    </w:pPr>
    <w:rPr>
      <w:rFonts w:ascii="Verdana" w:eastAsia="Times New Roman" w:hAnsi="Verdana" w:cs="Verdana"/>
      <w:sz w:val="20"/>
      <w:szCs w:val="20"/>
      <w:lang w:val="en-US"/>
    </w:rPr>
  </w:style>
  <w:style w:type="paragraph" w:styleId="37">
    <w:name w:val="Body Text Indent 3"/>
    <w:basedOn w:val="a"/>
    <w:link w:val="38"/>
    <w:uiPriority w:val="99"/>
    <w:rsid w:val="00111B22"/>
    <w:pPr>
      <w:spacing w:before="100" w:beforeAutospacing="1" w:after="120" w:line="240" w:lineRule="auto"/>
      <w:ind w:left="283"/>
    </w:pPr>
    <w:rPr>
      <w:rFonts w:ascii="Times New Roman" w:eastAsia="Times New Roman" w:hAnsi="Times New Roman"/>
      <w:sz w:val="16"/>
      <w:szCs w:val="16"/>
      <w:lang w:eastAsia="ru-RU"/>
    </w:rPr>
  </w:style>
  <w:style w:type="character" w:customStyle="1" w:styleId="38">
    <w:name w:val="Основной текст с отступом 3 Знак"/>
    <w:basedOn w:val="a0"/>
    <w:link w:val="37"/>
    <w:uiPriority w:val="99"/>
    <w:rsid w:val="00111B22"/>
    <w:rPr>
      <w:rFonts w:ascii="Times New Roman" w:eastAsia="Times New Roman" w:hAnsi="Times New Roman" w:cs="Times New Roman"/>
      <w:sz w:val="16"/>
      <w:szCs w:val="16"/>
      <w:lang w:eastAsia="ru-RU"/>
    </w:rPr>
  </w:style>
  <w:style w:type="character" w:customStyle="1" w:styleId="1fb">
    <w:name w:val="Основной текст с отступом Знак1"/>
    <w:basedOn w:val="a0"/>
    <w:uiPriority w:val="99"/>
    <w:rsid w:val="00111B22"/>
    <w:rPr>
      <w:rFonts w:cs="Times New Roman"/>
      <w:sz w:val="24"/>
      <w:szCs w:val="24"/>
    </w:rPr>
  </w:style>
  <w:style w:type="character" w:customStyle="1" w:styleId="1fc">
    <w:name w:val="Текст Знак1"/>
    <w:basedOn w:val="a0"/>
    <w:uiPriority w:val="99"/>
    <w:rsid w:val="00111B22"/>
    <w:rPr>
      <w:rFonts w:ascii="Courier New" w:hAnsi="Courier New" w:cs="Courier New"/>
    </w:rPr>
  </w:style>
  <w:style w:type="paragraph" w:customStyle="1" w:styleId="Style38">
    <w:name w:val="Style38"/>
    <w:basedOn w:val="a"/>
    <w:uiPriority w:val="99"/>
    <w:rsid w:val="00111B22"/>
    <w:pPr>
      <w:widowControl w:val="0"/>
      <w:autoSpaceDE w:val="0"/>
      <w:autoSpaceDN w:val="0"/>
      <w:adjustRightInd w:val="0"/>
      <w:spacing w:before="100" w:beforeAutospacing="1" w:after="0" w:line="278" w:lineRule="exact"/>
    </w:pPr>
    <w:rPr>
      <w:rFonts w:ascii="Times New Roman" w:eastAsia="Times New Roman" w:hAnsi="Times New Roman"/>
      <w:sz w:val="24"/>
      <w:szCs w:val="24"/>
      <w:lang w:eastAsia="ru-RU"/>
    </w:rPr>
  </w:style>
  <w:style w:type="character" w:customStyle="1" w:styleId="FontStyle44">
    <w:name w:val="Font Style44"/>
    <w:basedOn w:val="a0"/>
    <w:uiPriority w:val="99"/>
    <w:rsid w:val="00111B22"/>
    <w:rPr>
      <w:rFonts w:ascii="Times New Roman" w:hAnsi="Times New Roman" w:cs="Times New Roman"/>
      <w:b/>
      <w:bCs/>
      <w:sz w:val="22"/>
      <w:szCs w:val="22"/>
    </w:rPr>
  </w:style>
  <w:style w:type="paragraph" w:customStyle="1" w:styleId="220">
    <w:name w:val="Знак22"/>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character" w:customStyle="1" w:styleId="b-serp-urlitem">
    <w:name w:val="b-serp-url__item"/>
    <w:basedOn w:val="a0"/>
    <w:uiPriority w:val="99"/>
    <w:rsid w:val="00111B22"/>
    <w:rPr>
      <w:rFonts w:cs="Times New Roman"/>
    </w:rPr>
  </w:style>
  <w:style w:type="paragraph" w:customStyle="1" w:styleId="39">
    <w:name w:val="Знак3"/>
    <w:basedOn w:val="a"/>
    <w:uiPriority w:val="99"/>
    <w:rsid w:val="00111B22"/>
    <w:pPr>
      <w:spacing w:before="100" w:beforeAutospacing="1" w:line="240" w:lineRule="exact"/>
    </w:pPr>
    <w:rPr>
      <w:rFonts w:ascii="Verdana" w:eastAsia="Times New Roman" w:hAnsi="Verdana"/>
      <w:sz w:val="20"/>
      <w:szCs w:val="20"/>
      <w:lang w:eastAsia="ru-RU"/>
    </w:rPr>
  </w:style>
  <w:style w:type="character" w:customStyle="1" w:styleId="FontStyle46">
    <w:name w:val="Font Style46"/>
    <w:uiPriority w:val="99"/>
    <w:rsid w:val="00111B22"/>
    <w:rPr>
      <w:rFonts w:ascii="Times New Roman" w:hAnsi="Times New Roman"/>
      <w:b/>
      <w:sz w:val="26"/>
    </w:rPr>
  </w:style>
  <w:style w:type="character" w:customStyle="1" w:styleId="FontStyle57">
    <w:name w:val="Font Style57"/>
    <w:uiPriority w:val="99"/>
    <w:rsid w:val="00111B22"/>
    <w:rPr>
      <w:rFonts w:ascii="Times New Roman" w:hAnsi="Times New Roman"/>
      <w:b/>
      <w:sz w:val="24"/>
    </w:rPr>
  </w:style>
  <w:style w:type="paragraph" w:customStyle="1" w:styleId="affff2">
    <w:name w:val="Знак Знак Знак Знак Знак Знак Знак Знак Знак"/>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Style3">
    <w:name w:val="Style3"/>
    <w:basedOn w:val="a"/>
    <w:uiPriority w:val="99"/>
    <w:rsid w:val="00111B22"/>
    <w:pPr>
      <w:widowControl w:val="0"/>
      <w:autoSpaceDE w:val="0"/>
      <w:autoSpaceDN w:val="0"/>
      <w:adjustRightInd w:val="0"/>
      <w:spacing w:before="100" w:beforeAutospacing="1" w:after="0" w:line="240" w:lineRule="auto"/>
    </w:pPr>
    <w:rPr>
      <w:rFonts w:ascii="Times New Roman" w:eastAsia="Times New Roman" w:hAnsi="Times New Roman"/>
      <w:sz w:val="24"/>
      <w:szCs w:val="24"/>
      <w:lang w:eastAsia="ru-RU"/>
    </w:rPr>
  </w:style>
  <w:style w:type="paragraph" w:customStyle="1" w:styleId="Style17">
    <w:name w:val="Style17"/>
    <w:basedOn w:val="a"/>
    <w:uiPriority w:val="99"/>
    <w:rsid w:val="00111B22"/>
    <w:pPr>
      <w:widowControl w:val="0"/>
      <w:autoSpaceDE w:val="0"/>
      <w:autoSpaceDN w:val="0"/>
      <w:adjustRightInd w:val="0"/>
      <w:spacing w:before="100" w:beforeAutospacing="1" w:after="0" w:line="226" w:lineRule="exact"/>
      <w:ind w:firstLine="475"/>
    </w:pPr>
    <w:rPr>
      <w:rFonts w:ascii="Times New Roman" w:eastAsia="Times New Roman" w:hAnsi="Times New Roman"/>
      <w:sz w:val="24"/>
      <w:szCs w:val="24"/>
      <w:lang w:eastAsia="ru-RU"/>
    </w:rPr>
  </w:style>
  <w:style w:type="character" w:customStyle="1" w:styleId="FontStyle42">
    <w:name w:val="Font Style42"/>
    <w:uiPriority w:val="99"/>
    <w:rsid w:val="00111B22"/>
    <w:rPr>
      <w:rFonts w:ascii="Times New Roman" w:hAnsi="Times New Roman"/>
      <w:b/>
      <w:sz w:val="18"/>
    </w:rPr>
  </w:style>
  <w:style w:type="character" w:customStyle="1" w:styleId="FontStyle43">
    <w:name w:val="Font Style43"/>
    <w:uiPriority w:val="99"/>
    <w:rsid w:val="00111B22"/>
    <w:rPr>
      <w:rFonts w:ascii="Times New Roman" w:hAnsi="Times New Roman"/>
      <w:sz w:val="18"/>
    </w:rPr>
  </w:style>
  <w:style w:type="character" w:customStyle="1" w:styleId="FontStyle52">
    <w:name w:val="Font Style52"/>
    <w:uiPriority w:val="99"/>
    <w:rsid w:val="00111B22"/>
    <w:rPr>
      <w:rFonts w:ascii="Times New Roman" w:hAnsi="Times New Roman"/>
      <w:b/>
      <w:sz w:val="14"/>
    </w:rPr>
  </w:style>
  <w:style w:type="paragraph" w:customStyle="1" w:styleId="p">
    <w:name w:val="p"/>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0">
    <w:name w:val="Основной текст с отступом 31"/>
    <w:basedOn w:val="a"/>
    <w:uiPriority w:val="99"/>
    <w:rsid w:val="00111B22"/>
    <w:pPr>
      <w:spacing w:before="100" w:beforeAutospacing="1" w:after="0" w:line="240" w:lineRule="auto"/>
      <w:ind w:firstLine="709"/>
    </w:pPr>
    <w:rPr>
      <w:rFonts w:ascii="Times New Roman" w:eastAsia="Times New Roman" w:hAnsi="Times New Roman"/>
      <w:sz w:val="24"/>
      <w:szCs w:val="24"/>
      <w:lang w:eastAsia="ar-SA"/>
    </w:rPr>
  </w:style>
  <w:style w:type="paragraph" w:customStyle="1" w:styleId="affff3">
    <w:name w:val="Знак Знак Знак Знак Знак Знак Знак Знак Знак Знак Знак Знак Знак Знак"/>
    <w:basedOn w:val="a"/>
    <w:uiPriority w:val="99"/>
    <w:rsid w:val="00111B22"/>
    <w:pPr>
      <w:spacing w:before="100" w:beforeAutospacing="1" w:line="240" w:lineRule="exact"/>
    </w:pPr>
    <w:rPr>
      <w:rFonts w:ascii="Verdana" w:eastAsia="Times New Roman" w:hAnsi="Verdana" w:cs="Verdana"/>
      <w:sz w:val="20"/>
      <w:szCs w:val="20"/>
      <w:lang w:val="en-US"/>
    </w:rPr>
  </w:style>
  <w:style w:type="paragraph" w:customStyle="1" w:styleId="212">
    <w:name w:val="Список 21"/>
    <w:basedOn w:val="a"/>
    <w:uiPriority w:val="99"/>
    <w:rsid w:val="00111B22"/>
    <w:pPr>
      <w:suppressAutoHyphens/>
      <w:spacing w:before="100" w:beforeAutospacing="1" w:after="0" w:line="240" w:lineRule="auto"/>
      <w:ind w:left="566" w:hanging="283"/>
    </w:pPr>
    <w:rPr>
      <w:rFonts w:ascii="Times New Roman" w:eastAsia="Times New Roman" w:hAnsi="Times New Roman"/>
      <w:sz w:val="24"/>
      <w:szCs w:val="24"/>
      <w:lang w:eastAsia="ar-SA"/>
    </w:rPr>
  </w:style>
  <w:style w:type="paragraph" w:customStyle="1" w:styleId="Style5">
    <w:name w:val="Style5"/>
    <w:basedOn w:val="a"/>
    <w:uiPriority w:val="99"/>
    <w:rsid w:val="00111B22"/>
    <w:pPr>
      <w:widowControl w:val="0"/>
      <w:autoSpaceDE w:val="0"/>
      <w:autoSpaceDN w:val="0"/>
      <w:adjustRightInd w:val="0"/>
      <w:spacing w:before="100" w:beforeAutospacing="1" w:after="0" w:line="240" w:lineRule="auto"/>
    </w:pPr>
    <w:rPr>
      <w:rFonts w:ascii="Arial Unicode MS" w:eastAsia="Times New Roman" w:cs="Arial Unicode MS"/>
      <w:sz w:val="24"/>
      <w:szCs w:val="24"/>
      <w:lang w:eastAsia="ru-RU"/>
    </w:rPr>
  </w:style>
  <w:style w:type="paragraph" w:customStyle="1" w:styleId="Style7">
    <w:name w:val="Style7"/>
    <w:basedOn w:val="a"/>
    <w:uiPriority w:val="99"/>
    <w:rsid w:val="00111B22"/>
    <w:pPr>
      <w:widowControl w:val="0"/>
      <w:autoSpaceDE w:val="0"/>
      <w:autoSpaceDN w:val="0"/>
      <w:adjustRightInd w:val="0"/>
      <w:spacing w:before="100" w:beforeAutospacing="1" w:after="0" w:line="238" w:lineRule="exact"/>
      <w:jc w:val="both"/>
    </w:pPr>
    <w:rPr>
      <w:rFonts w:ascii="Arial Unicode MS" w:eastAsia="Times New Roman" w:cs="Arial Unicode MS"/>
      <w:sz w:val="24"/>
      <w:szCs w:val="24"/>
      <w:lang w:eastAsia="ru-RU"/>
    </w:rPr>
  </w:style>
  <w:style w:type="paragraph" w:customStyle="1" w:styleId="Style8">
    <w:name w:val="Style8"/>
    <w:basedOn w:val="a"/>
    <w:uiPriority w:val="99"/>
    <w:rsid w:val="00111B22"/>
    <w:pPr>
      <w:widowControl w:val="0"/>
      <w:autoSpaceDE w:val="0"/>
      <w:autoSpaceDN w:val="0"/>
      <w:adjustRightInd w:val="0"/>
      <w:spacing w:before="100" w:beforeAutospacing="1" w:after="0" w:line="240" w:lineRule="exact"/>
    </w:pPr>
    <w:rPr>
      <w:rFonts w:ascii="Arial Unicode MS" w:eastAsia="Times New Roman" w:cs="Arial Unicode MS"/>
      <w:sz w:val="24"/>
      <w:szCs w:val="24"/>
      <w:lang w:eastAsia="ru-RU"/>
    </w:rPr>
  </w:style>
  <w:style w:type="paragraph" w:customStyle="1" w:styleId="Style9">
    <w:name w:val="Style9"/>
    <w:basedOn w:val="a"/>
    <w:uiPriority w:val="99"/>
    <w:rsid w:val="00111B22"/>
    <w:pPr>
      <w:widowControl w:val="0"/>
      <w:autoSpaceDE w:val="0"/>
      <w:autoSpaceDN w:val="0"/>
      <w:adjustRightInd w:val="0"/>
      <w:spacing w:before="100" w:beforeAutospacing="1" w:after="0" w:line="240" w:lineRule="auto"/>
      <w:jc w:val="both"/>
    </w:pPr>
    <w:rPr>
      <w:rFonts w:ascii="Arial Unicode MS" w:eastAsia="Times New Roman" w:cs="Arial Unicode MS"/>
      <w:sz w:val="24"/>
      <w:szCs w:val="24"/>
      <w:lang w:eastAsia="ru-RU"/>
    </w:rPr>
  </w:style>
  <w:style w:type="paragraph" w:customStyle="1" w:styleId="Style13">
    <w:name w:val="Style13"/>
    <w:basedOn w:val="a"/>
    <w:uiPriority w:val="99"/>
    <w:rsid w:val="00111B22"/>
    <w:pPr>
      <w:widowControl w:val="0"/>
      <w:autoSpaceDE w:val="0"/>
      <w:autoSpaceDN w:val="0"/>
      <w:adjustRightInd w:val="0"/>
      <w:spacing w:before="100" w:beforeAutospacing="1" w:after="0" w:line="240" w:lineRule="auto"/>
    </w:pPr>
    <w:rPr>
      <w:rFonts w:ascii="Arial Unicode MS" w:eastAsia="Times New Roman" w:cs="Arial Unicode MS"/>
      <w:sz w:val="24"/>
      <w:szCs w:val="24"/>
      <w:lang w:eastAsia="ru-RU"/>
    </w:rPr>
  </w:style>
  <w:style w:type="character" w:customStyle="1" w:styleId="FontStyle34">
    <w:name w:val="Font Style34"/>
    <w:uiPriority w:val="99"/>
    <w:rsid w:val="00111B22"/>
    <w:rPr>
      <w:rFonts w:ascii="Century Schoolbook" w:hAnsi="Century Schoolbook"/>
      <w:sz w:val="18"/>
    </w:rPr>
  </w:style>
  <w:style w:type="character" w:customStyle="1" w:styleId="FontStyle36">
    <w:name w:val="Font Style36"/>
    <w:uiPriority w:val="99"/>
    <w:rsid w:val="00111B22"/>
    <w:rPr>
      <w:rFonts w:ascii="Century Schoolbook" w:hAnsi="Century Schoolbook"/>
      <w:b/>
      <w:sz w:val="20"/>
    </w:rPr>
  </w:style>
  <w:style w:type="character" w:customStyle="1" w:styleId="FontStyle38">
    <w:name w:val="Font Style38"/>
    <w:uiPriority w:val="99"/>
    <w:rsid w:val="00111B22"/>
    <w:rPr>
      <w:rFonts w:ascii="Century Schoolbook" w:hAnsi="Century Schoolbook"/>
      <w:b/>
      <w:i/>
      <w:sz w:val="18"/>
    </w:rPr>
  </w:style>
  <w:style w:type="paragraph" w:customStyle="1" w:styleId="Style11">
    <w:name w:val="Style11"/>
    <w:basedOn w:val="a"/>
    <w:uiPriority w:val="99"/>
    <w:rsid w:val="00111B22"/>
    <w:pPr>
      <w:widowControl w:val="0"/>
      <w:autoSpaceDE w:val="0"/>
      <w:autoSpaceDN w:val="0"/>
      <w:adjustRightInd w:val="0"/>
      <w:spacing w:before="100" w:beforeAutospacing="1" w:after="0" w:line="240" w:lineRule="exact"/>
    </w:pPr>
    <w:rPr>
      <w:rFonts w:ascii="Arial Unicode MS" w:eastAsia="Times New Roman" w:cs="Arial Unicode MS"/>
      <w:sz w:val="24"/>
      <w:szCs w:val="24"/>
      <w:lang w:eastAsia="ru-RU"/>
    </w:rPr>
  </w:style>
  <w:style w:type="character" w:customStyle="1" w:styleId="FontStyle45">
    <w:name w:val="Font Style45"/>
    <w:uiPriority w:val="99"/>
    <w:rsid w:val="00111B22"/>
    <w:rPr>
      <w:rFonts w:ascii="Century Schoolbook" w:hAnsi="Century Schoolbook"/>
      <w:b/>
      <w:sz w:val="14"/>
    </w:rPr>
  </w:style>
  <w:style w:type="paragraph" w:customStyle="1" w:styleId="Style22">
    <w:name w:val="Style22"/>
    <w:basedOn w:val="a"/>
    <w:uiPriority w:val="99"/>
    <w:rsid w:val="00111B22"/>
    <w:pPr>
      <w:widowControl w:val="0"/>
      <w:autoSpaceDE w:val="0"/>
      <w:autoSpaceDN w:val="0"/>
      <w:adjustRightInd w:val="0"/>
      <w:spacing w:before="100" w:beforeAutospacing="1" w:after="0" w:line="241" w:lineRule="exact"/>
      <w:ind w:hanging="293"/>
      <w:jc w:val="both"/>
    </w:pPr>
    <w:rPr>
      <w:rFonts w:ascii="Arial Unicode MS" w:eastAsia="Times New Roman" w:cs="Arial Unicode MS"/>
      <w:sz w:val="24"/>
      <w:szCs w:val="24"/>
      <w:lang w:eastAsia="ru-RU"/>
    </w:rPr>
  </w:style>
  <w:style w:type="character" w:customStyle="1" w:styleId="FontStyle33">
    <w:name w:val="Font Style33"/>
    <w:uiPriority w:val="99"/>
    <w:rsid w:val="00111B22"/>
    <w:rPr>
      <w:rFonts w:ascii="SimSun" w:eastAsia="SimSun"/>
      <w:sz w:val="30"/>
    </w:rPr>
  </w:style>
  <w:style w:type="character" w:customStyle="1" w:styleId="apple-style-span">
    <w:name w:val="apple-style-span"/>
    <w:basedOn w:val="a0"/>
    <w:uiPriority w:val="99"/>
    <w:rsid w:val="00111B22"/>
    <w:rPr>
      <w:rFonts w:cs="Times New Roman"/>
    </w:rPr>
  </w:style>
  <w:style w:type="paragraph" w:customStyle="1" w:styleId="45">
    <w:name w:val="Знак4"/>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213">
    <w:name w:val="Знак21"/>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paragraph" w:customStyle="1" w:styleId="1fd">
    <w:name w:val="Знак Знак Знак Знак Знак Знак Знак Знак Знак1"/>
    <w:basedOn w:val="a"/>
    <w:uiPriority w:val="99"/>
    <w:rsid w:val="00111B22"/>
    <w:pPr>
      <w:spacing w:before="100" w:beforeAutospacing="1" w:line="240" w:lineRule="exact"/>
    </w:pPr>
    <w:rPr>
      <w:rFonts w:ascii="Verdana" w:eastAsia="Times New Roman" w:hAnsi="Verdana"/>
      <w:sz w:val="20"/>
      <w:szCs w:val="20"/>
      <w:lang w:eastAsia="ru-RU"/>
    </w:rPr>
  </w:style>
  <w:style w:type="character" w:customStyle="1" w:styleId="180">
    <w:name w:val="Знак Знак18"/>
    <w:uiPriority w:val="99"/>
    <w:rsid w:val="00111B22"/>
    <w:rPr>
      <w:rFonts w:ascii="Times New Roman" w:hAnsi="Times New Roman"/>
      <w:sz w:val="24"/>
    </w:rPr>
  </w:style>
  <w:style w:type="character" w:customStyle="1" w:styleId="92">
    <w:name w:val="Знак Знак9"/>
    <w:uiPriority w:val="99"/>
    <w:rsid w:val="00111B22"/>
    <w:rPr>
      <w:rFonts w:ascii="Times New Roman" w:hAnsi="Times New Roman"/>
      <w:sz w:val="24"/>
      <w:lang w:eastAsia="ru-RU"/>
    </w:rPr>
  </w:style>
  <w:style w:type="character" w:customStyle="1" w:styleId="62">
    <w:name w:val="Знак Знак6"/>
    <w:uiPriority w:val="99"/>
    <w:rsid w:val="00111B22"/>
    <w:rPr>
      <w:rFonts w:ascii="Times New Roman" w:hAnsi="Times New Roman"/>
      <w:sz w:val="24"/>
      <w:lang w:eastAsia="ru-RU"/>
    </w:rPr>
  </w:style>
  <w:style w:type="character" w:customStyle="1" w:styleId="54">
    <w:name w:val="Знак Знак5"/>
    <w:uiPriority w:val="99"/>
    <w:rsid w:val="00111B22"/>
    <w:rPr>
      <w:rFonts w:ascii="Times New Roman" w:hAnsi="Times New Roman"/>
      <w:sz w:val="24"/>
      <w:lang w:eastAsia="ru-RU"/>
    </w:rPr>
  </w:style>
  <w:style w:type="character" w:customStyle="1" w:styleId="214">
    <w:name w:val="Знак Знак21"/>
    <w:uiPriority w:val="99"/>
    <w:rsid w:val="00111B22"/>
    <w:rPr>
      <w:rFonts w:ascii="Times New Roman" w:hAnsi="Times New Roman"/>
      <w:sz w:val="24"/>
      <w:lang w:eastAsia="ru-RU"/>
    </w:rPr>
  </w:style>
  <w:style w:type="character" w:customStyle="1" w:styleId="1fe">
    <w:name w:val="Знак Знак1"/>
    <w:uiPriority w:val="99"/>
    <w:rsid w:val="00111B22"/>
    <w:rPr>
      <w:rFonts w:ascii="Times New Roman" w:hAnsi="Times New Roman"/>
      <w:sz w:val="24"/>
      <w:lang w:eastAsia="ru-RU"/>
    </w:rPr>
  </w:style>
  <w:style w:type="character" w:customStyle="1" w:styleId="affff4">
    <w:name w:val="Знак Знак"/>
    <w:uiPriority w:val="99"/>
    <w:rsid w:val="00111B22"/>
    <w:rPr>
      <w:rFonts w:ascii="Courier New" w:hAnsi="Courier New"/>
      <w:sz w:val="13"/>
    </w:rPr>
  </w:style>
  <w:style w:type="paragraph" w:customStyle="1" w:styleId="1ff">
    <w:name w:val="Без интервала1"/>
    <w:link w:val="affff5"/>
    <w:uiPriority w:val="99"/>
    <w:rsid w:val="00111B22"/>
    <w:pPr>
      <w:spacing w:before="100" w:beforeAutospacing="1" w:after="0" w:line="240" w:lineRule="auto"/>
    </w:pPr>
    <w:rPr>
      <w:rFonts w:ascii="Calibri" w:eastAsia="Times New Roman" w:hAnsi="Calibri" w:cs="Times New Roman"/>
      <w:lang w:eastAsia="ru-RU"/>
    </w:rPr>
  </w:style>
  <w:style w:type="character" w:customStyle="1" w:styleId="affff5">
    <w:name w:val="Без интервала Знак"/>
    <w:link w:val="1ff"/>
    <w:uiPriority w:val="99"/>
    <w:locked/>
    <w:rsid w:val="00111B22"/>
    <w:rPr>
      <w:rFonts w:ascii="Calibri" w:eastAsia="Times New Roman" w:hAnsi="Calibri" w:cs="Times New Roman"/>
      <w:lang w:eastAsia="ru-RU"/>
    </w:rPr>
  </w:style>
  <w:style w:type="character" w:customStyle="1" w:styleId="FontStyle62">
    <w:name w:val="Font Style62"/>
    <w:basedOn w:val="a0"/>
    <w:uiPriority w:val="99"/>
    <w:rsid w:val="00111B22"/>
    <w:rPr>
      <w:rFonts w:ascii="Times New Roman" w:hAnsi="Times New Roman" w:cs="Times New Roman"/>
      <w:sz w:val="22"/>
      <w:szCs w:val="22"/>
    </w:rPr>
  </w:style>
  <w:style w:type="character" w:customStyle="1" w:styleId="FontStyle56">
    <w:name w:val="Font Style56"/>
    <w:basedOn w:val="a0"/>
    <w:uiPriority w:val="99"/>
    <w:rsid w:val="00111B22"/>
    <w:rPr>
      <w:rFonts w:ascii="Times New Roman" w:hAnsi="Times New Roman" w:cs="Times New Roman"/>
      <w:b/>
      <w:bCs/>
      <w:sz w:val="22"/>
      <w:szCs w:val="22"/>
    </w:rPr>
  </w:style>
  <w:style w:type="paragraph" w:customStyle="1" w:styleId="Style50">
    <w:name w:val="Style50"/>
    <w:basedOn w:val="a"/>
    <w:uiPriority w:val="99"/>
    <w:rsid w:val="00111B22"/>
    <w:pPr>
      <w:widowControl w:val="0"/>
      <w:autoSpaceDE w:val="0"/>
      <w:autoSpaceDN w:val="0"/>
      <w:adjustRightInd w:val="0"/>
      <w:spacing w:before="100" w:beforeAutospacing="1" w:after="0" w:line="276" w:lineRule="exact"/>
      <w:ind w:firstLine="274"/>
    </w:pPr>
    <w:rPr>
      <w:rFonts w:ascii="Times New Roman" w:eastAsia="Times New Roman" w:hAnsi="Times New Roman"/>
      <w:sz w:val="24"/>
      <w:szCs w:val="24"/>
      <w:lang w:eastAsia="ru-RU"/>
    </w:rPr>
  </w:style>
  <w:style w:type="character" w:customStyle="1" w:styleId="FontStyle54">
    <w:name w:val="Font Style54"/>
    <w:basedOn w:val="a0"/>
    <w:uiPriority w:val="99"/>
    <w:rsid w:val="00111B22"/>
    <w:rPr>
      <w:rFonts w:ascii="Times New Roman" w:hAnsi="Times New Roman" w:cs="Times New Roman"/>
      <w:sz w:val="24"/>
      <w:szCs w:val="24"/>
    </w:rPr>
  </w:style>
  <w:style w:type="paragraph" w:customStyle="1" w:styleId="Style49">
    <w:name w:val="Style49"/>
    <w:basedOn w:val="a"/>
    <w:uiPriority w:val="99"/>
    <w:rsid w:val="00111B22"/>
    <w:pPr>
      <w:widowControl w:val="0"/>
      <w:autoSpaceDE w:val="0"/>
      <w:autoSpaceDN w:val="0"/>
      <w:adjustRightInd w:val="0"/>
      <w:spacing w:before="100" w:beforeAutospacing="1" w:after="0" w:line="240" w:lineRule="auto"/>
    </w:pPr>
    <w:rPr>
      <w:rFonts w:ascii="Times New Roman" w:eastAsia="Times New Roman" w:hAnsi="Times New Roman"/>
      <w:sz w:val="24"/>
      <w:szCs w:val="24"/>
      <w:lang w:eastAsia="ru-RU"/>
    </w:rPr>
  </w:style>
  <w:style w:type="character" w:customStyle="1" w:styleId="input">
    <w:name w:val="input"/>
    <w:basedOn w:val="a0"/>
    <w:uiPriority w:val="99"/>
    <w:rsid w:val="00111B22"/>
    <w:rPr>
      <w:rFonts w:cs="Times New Roman"/>
    </w:rPr>
  </w:style>
  <w:style w:type="character" w:customStyle="1" w:styleId="1ff0">
    <w:name w:val="Текст выноски Знак1"/>
    <w:basedOn w:val="a0"/>
    <w:uiPriority w:val="99"/>
    <w:semiHidden/>
    <w:rsid w:val="00111B22"/>
    <w:rPr>
      <w:rFonts w:ascii="Tahoma" w:hAnsi="Tahoma" w:cs="Tahoma"/>
      <w:sz w:val="16"/>
      <w:szCs w:val="16"/>
    </w:rPr>
  </w:style>
  <w:style w:type="character" w:customStyle="1" w:styleId="BalloonTextChar1">
    <w:name w:val="Balloon Text Char1"/>
    <w:basedOn w:val="a0"/>
    <w:uiPriority w:val="99"/>
    <w:semiHidden/>
    <w:rsid w:val="00111B22"/>
    <w:rPr>
      <w:rFonts w:ascii="Times New Roman" w:hAnsi="Times New Roman" w:cs="Times New Roman"/>
      <w:sz w:val="2"/>
      <w:lang w:eastAsia="en-US"/>
    </w:rPr>
  </w:style>
  <w:style w:type="table" w:styleId="1ff1">
    <w:name w:val="Table Grid 1"/>
    <w:basedOn w:val="a1"/>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Style44">
    <w:name w:val="Style44"/>
    <w:basedOn w:val="a"/>
    <w:uiPriority w:val="99"/>
    <w:rsid w:val="00111B22"/>
    <w:pPr>
      <w:widowControl w:val="0"/>
      <w:autoSpaceDE w:val="0"/>
      <w:autoSpaceDN w:val="0"/>
      <w:adjustRightInd w:val="0"/>
      <w:spacing w:before="100" w:beforeAutospacing="1" w:after="0" w:line="276" w:lineRule="exact"/>
      <w:jc w:val="center"/>
    </w:pPr>
    <w:rPr>
      <w:rFonts w:ascii="Times New Roman" w:eastAsia="Times New Roman" w:hAnsi="Times New Roman"/>
      <w:sz w:val="24"/>
      <w:szCs w:val="24"/>
      <w:lang w:eastAsia="ru-RU"/>
    </w:rPr>
  </w:style>
  <w:style w:type="paragraph" w:customStyle="1" w:styleId="2f2">
    <w:name w:val="Абзац списка2"/>
    <w:basedOn w:val="a"/>
    <w:uiPriority w:val="99"/>
    <w:rsid w:val="00111B22"/>
    <w:pPr>
      <w:spacing w:before="100" w:beforeAutospacing="1" w:after="120" w:line="240" w:lineRule="auto"/>
      <w:ind w:left="720"/>
      <w:contextualSpacing/>
    </w:pPr>
    <w:rPr>
      <w:lang w:eastAsia="ru-RU"/>
    </w:rPr>
  </w:style>
  <w:style w:type="paragraph" w:customStyle="1" w:styleId="2f3">
    <w:name w:val="Без интервала2"/>
    <w:uiPriority w:val="99"/>
    <w:rsid w:val="00111B22"/>
    <w:pPr>
      <w:spacing w:before="100" w:beforeAutospacing="1" w:after="0" w:line="240" w:lineRule="auto"/>
    </w:pPr>
    <w:rPr>
      <w:rFonts w:ascii="Calibri" w:eastAsia="Times New Roman" w:hAnsi="Calibri" w:cs="Times New Roman"/>
    </w:rPr>
  </w:style>
  <w:style w:type="paragraph" w:customStyle="1" w:styleId="1ff2">
    <w:name w:val="Заголовок оглавления1"/>
    <w:basedOn w:val="1"/>
    <w:next w:val="a"/>
    <w:uiPriority w:val="99"/>
    <w:rsid w:val="00111B22"/>
    <w:pPr>
      <w:spacing w:before="480" w:beforeAutospacing="1" w:line="276" w:lineRule="auto"/>
      <w:outlineLvl w:val="9"/>
    </w:pPr>
    <w:rPr>
      <w:rFonts w:ascii="Cambria" w:eastAsia="Calibri" w:hAnsi="Cambria"/>
      <w:b/>
      <w:bCs/>
      <w:color w:val="365F91"/>
      <w:sz w:val="28"/>
      <w:szCs w:val="28"/>
    </w:rPr>
  </w:style>
  <w:style w:type="character" w:customStyle="1" w:styleId="links8">
    <w:name w:val="link s_8"/>
    <w:basedOn w:val="a0"/>
    <w:uiPriority w:val="99"/>
    <w:rsid w:val="00111B22"/>
    <w:rPr>
      <w:rFonts w:cs="Times New Roman"/>
    </w:rPr>
  </w:style>
  <w:style w:type="paragraph" w:customStyle="1" w:styleId="82">
    <w:name w:val="Знак8"/>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240">
    <w:name w:val="Знак24"/>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paragraph" w:customStyle="1" w:styleId="73">
    <w:name w:val="Знак7"/>
    <w:basedOn w:val="a"/>
    <w:uiPriority w:val="99"/>
    <w:rsid w:val="00111B22"/>
    <w:pPr>
      <w:spacing w:before="100" w:beforeAutospacing="1" w:line="240" w:lineRule="exact"/>
    </w:pPr>
    <w:rPr>
      <w:rFonts w:ascii="Verdana" w:eastAsia="Times New Roman" w:hAnsi="Verdana"/>
      <w:sz w:val="20"/>
      <w:szCs w:val="20"/>
      <w:lang w:eastAsia="ru-RU"/>
    </w:rPr>
  </w:style>
  <w:style w:type="paragraph" w:customStyle="1" w:styleId="231">
    <w:name w:val="Знак23"/>
    <w:basedOn w:val="a"/>
    <w:uiPriority w:val="99"/>
    <w:rsid w:val="00111B22"/>
    <w:pPr>
      <w:tabs>
        <w:tab w:val="left" w:pos="708"/>
      </w:tabs>
      <w:spacing w:before="100" w:beforeAutospacing="1" w:line="240" w:lineRule="exact"/>
    </w:pPr>
    <w:rPr>
      <w:rFonts w:ascii="Verdana" w:eastAsia="Times New Roman" w:hAnsi="Verdana" w:cs="Verdana"/>
      <w:sz w:val="20"/>
      <w:szCs w:val="20"/>
      <w:lang w:val="en-US"/>
    </w:rPr>
  </w:style>
  <w:style w:type="character" w:customStyle="1" w:styleId="FontStyle13">
    <w:name w:val="Font Style13"/>
    <w:uiPriority w:val="99"/>
    <w:rsid w:val="00111B22"/>
    <w:rPr>
      <w:rFonts w:ascii="Times New Roman" w:hAnsi="Times New Roman"/>
      <w:b/>
      <w:sz w:val="22"/>
    </w:rPr>
  </w:style>
  <w:style w:type="character" w:customStyle="1" w:styleId="FontStyle14">
    <w:name w:val="Font Style14"/>
    <w:uiPriority w:val="99"/>
    <w:rsid w:val="00111B22"/>
    <w:rPr>
      <w:rFonts w:ascii="Times New Roman" w:hAnsi="Times New Roman"/>
      <w:sz w:val="22"/>
    </w:rPr>
  </w:style>
  <w:style w:type="paragraph" w:customStyle="1" w:styleId="Style2">
    <w:name w:val="Style2"/>
    <w:basedOn w:val="a"/>
    <w:uiPriority w:val="99"/>
    <w:rsid w:val="00111B2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table" w:customStyle="1" w:styleId="2f4">
    <w:name w:val="Сетка таблицы2"/>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 11"/>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
    <w:name w:val="Сетка таблицы11"/>
    <w:uiPriority w:val="99"/>
    <w:rsid w:val="00111B22"/>
    <w:pPr>
      <w:spacing w:before="100" w:beforeAutospacing="1"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bullet1gif">
    <w:name w:val="msonormalbullet1.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3gif">
    <w:name w:val="msonormalbullet3.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bullet1gif">
    <w:name w:val="msolistparagraphbullet1.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bullet2gif">
    <w:name w:val="msolistparagraphbullet2.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bullet3gif">
    <w:name w:val="msolistparagraphbullet3.gif"/>
    <w:basedOn w:val="a"/>
    <w:uiPriority w:val="99"/>
    <w:rsid w:val="00111B22"/>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3a">
    <w:name w:val="Сетка таблицы3"/>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Абзац списка3"/>
    <w:basedOn w:val="a"/>
    <w:uiPriority w:val="99"/>
    <w:rsid w:val="00111B22"/>
    <w:pPr>
      <w:spacing w:after="200" w:line="276" w:lineRule="auto"/>
      <w:ind w:left="720"/>
      <w:contextualSpacing/>
    </w:pPr>
    <w:rPr>
      <w:lang w:eastAsia="ru-RU"/>
    </w:rPr>
  </w:style>
  <w:style w:type="paragraph" w:customStyle="1" w:styleId="3c">
    <w:name w:val="Без интервала3"/>
    <w:uiPriority w:val="99"/>
    <w:rsid w:val="00111B22"/>
    <w:pPr>
      <w:spacing w:after="0" w:line="240" w:lineRule="auto"/>
    </w:pPr>
    <w:rPr>
      <w:rFonts w:ascii="Calibri" w:eastAsia="Times New Roman" w:hAnsi="Calibri" w:cs="Times New Roman"/>
    </w:rPr>
  </w:style>
  <w:style w:type="table" w:customStyle="1" w:styleId="120">
    <w:name w:val="Сетка таблицы 12"/>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2f5">
    <w:name w:val="Заголовок оглавления2"/>
    <w:basedOn w:val="1"/>
    <w:next w:val="a"/>
    <w:uiPriority w:val="99"/>
    <w:rsid w:val="00111B22"/>
    <w:pPr>
      <w:spacing w:before="480" w:line="276" w:lineRule="auto"/>
      <w:outlineLvl w:val="9"/>
    </w:pPr>
    <w:rPr>
      <w:rFonts w:ascii="Cambria" w:eastAsia="Calibri" w:hAnsi="Cambria"/>
      <w:b/>
      <w:bCs/>
      <w:color w:val="365F91"/>
      <w:sz w:val="28"/>
      <w:szCs w:val="28"/>
    </w:rPr>
  </w:style>
  <w:style w:type="character" w:customStyle="1" w:styleId="affff6">
    <w:name w:val="Цветовое выделение"/>
    <w:uiPriority w:val="99"/>
    <w:rsid w:val="00111B22"/>
    <w:rPr>
      <w:b/>
      <w:color w:val="26282F"/>
    </w:rPr>
  </w:style>
  <w:style w:type="table" w:customStyle="1" w:styleId="55">
    <w:name w:val="Сетка таблицы5"/>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6">
    <w:name w:val="Абзац списка4"/>
    <w:basedOn w:val="a"/>
    <w:uiPriority w:val="99"/>
    <w:rsid w:val="00111B22"/>
    <w:pPr>
      <w:spacing w:after="200" w:line="276" w:lineRule="auto"/>
      <w:ind w:left="720"/>
      <w:contextualSpacing/>
    </w:pPr>
    <w:rPr>
      <w:lang w:eastAsia="ru-RU"/>
    </w:rPr>
  </w:style>
  <w:style w:type="paragraph" w:customStyle="1" w:styleId="47">
    <w:name w:val="Без интервала4"/>
    <w:uiPriority w:val="99"/>
    <w:rsid w:val="00111B22"/>
    <w:pPr>
      <w:spacing w:after="0" w:line="240" w:lineRule="auto"/>
    </w:pPr>
    <w:rPr>
      <w:rFonts w:ascii="Calibri" w:eastAsia="Times New Roman" w:hAnsi="Calibri" w:cs="Times New Roman"/>
    </w:rPr>
  </w:style>
  <w:style w:type="table" w:customStyle="1" w:styleId="130">
    <w:name w:val="Сетка таблицы 13"/>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3d">
    <w:name w:val="Заголовок оглавления3"/>
    <w:basedOn w:val="1"/>
    <w:next w:val="a"/>
    <w:uiPriority w:val="99"/>
    <w:rsid w:val="00111B22"/>
    <w:pPr>
      <w:spacing w:before="480" w:line="276" w:lineRule="auto"/>
      <w:outlineLvl w:val="9"/>
    </w:pPr>
    <w:rPr>
      <w:rFonts w:ascii="Cambria" w:eastAsia="Calibri" w:hAnsi="Cambria"/>
      <w:b/>
      <w:bCs/>
      <w:color w:val="365F91"/>
      <w:sz w:val="28"/>
      <w:szCs w:val="28"/>
    </w:rPr>
  </w:style>
  <w:style w:type="table" w:customStyle="1" w:styleId="83">
    <w:name w:val="Сетка таблицы8"/>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6">
    <w:name w:val="Абзац списка5"/>
    <w:basedOn w:val="a"/>
    <w:uiPriority w:val="99"/>
    <w:rsid w:val="00111B22"/>
    <w:pPr>
      <w:spacing w:after="200" w:line="276" w:lineRule="auto"/>
      <w:ind w:left="720"/>
      <w:contextualSpacing/>
    </w:pPr>
    <w:rPr>
      <w:lang w:eastAsia="ru-RU"/>
    </w:rPr>
  </w:style>
  <w:style w:type="paragraph" w:customStyle="1" w:styleId="57">
    <w:name w:val="Без интервала5"/>
    <w:uiPriority w:val="99"/>
    <w:rsid w:val="00111B22"/>
    <w:pPr>
      <w:spacing w:after="0" w:line="240" w:lineRule="auto"/>
    </w:pPr>
    <w:rPr>
      <w:rFonts w:ascii="Calibri" w:eastAsia="Times New Roman" w:hAnsi="Calibri" w:cs="Times New Roman"/>
    </w:rPr>
  </w:style>
  <w:style w:type="table" w:customStyle="1" w:styleId="140">
    <w:name w:val="Сетка таблицы 14"/>
    <w:uiPriority w:val="99"/>
    <w:rsid w:val="00111B22"/>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48">
    <w:name w:val="Заголовок оглавления4"/>
    <w:basedOn w:val="1"/>
    <w:next w:val="a"/>
    <w:uiPriority w:val="99"/>
    <w:rsid w:val="00111B22"/>
    <w:pPr>
      <w:spacing w:before="480" w:line="276" w:lineRule="auto"/>
      <w:outlineLvl w:val="9"/>
    </w:pPr>
    <w:rPr>
      <w:rFonts w:ascii="Cambria" w:eastAsia="Calibri" w:hAnsi="Cambria"/>
      <w:b/>
      <w:bCs/>
      <w:color w:val="365F91"/>
      <w:sz w:val="28"/>
      <w:szCs w:val="28"/>
    </w:rPr>
  </w:style>
  <w:style w:type="table" w:customStyle="1" w:styleId="93">
    <w:name w:val="Сетка таблицы9"/>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 15"/>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01">
    <w:name w:val="Сетка таблицы10"/>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 16"/>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61">
    <w:name w:val="Сетка таблицы16"/>
    <w:uiPriority w:val="99"/>
    <w:rsid w:val="00111B2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 17"/>
    <w:uiPriority w:val="99"/>
    <w:rsid w:val="00111B22"/>
    <w:pPr>
      <w:spacing w:before="100" w:beforeAutospacing="1"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81">
    <w:name w:val="Сетка таблицы18"/>
    <w:uiPriority w:val="99"/>
    <w:rsid w:val="00111B22"/>
    <w:pPr>
      <w:spacing w:before="100" w:beforeAutospacing="1"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uiPriority w:val="99"/>
    <w:rsid w:val="00111B2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4">
    <w:name w:val="Абзац списка6"/>
    <w:basedOn w:val="a"/>
    <w:uiPriority w:val="99"/>
    <w:rsid w:val="00111B22"/>
    <w:pPr>
      <w:spacing w:after="200" w:line="276" w:lineRule="auto"/>
      <w:ind w:left="720"/>
      <w:contextualSpacing/>
    </w:pPr>
    <w:rPr>
      <w:lang w:eastAsia="ru-RU"/>
    </w:rPr>
  </w:style>
  <w:style w:type="paragraph" w:customStyle="1" w:styleId="18">
    <w:name w:val="Номер страницы1"/>
    <w:basedOn w:val="a"/>
    <w:link w:val="affc"/>
    <w:uiPriority w:val="99"/>
    <w:rsid w:val="00111B22"/>
    <w:pPr>
      <w:spacing w:line="264" w:lineRule="auto"/>
    </w:pPr>
    <w:rPr>
      <w:rFonts w:asciiTheme="minorHAnsi" w:eastAsiaTheme="minorHAnsi" w:hAnsiTheme="minorHAnsi"/>
    </w:rPr>
  </w:style>
  <w:style w:type="character" w:customStyle="1" w:styleId="UnresolvedMention">
    <w:name w:val="Unresolved Mention"/>
    <w:basedOn w:val="a0"/>
    <w:uiPriority w:val="99"/>
    <w:semiHidden/>
    <w:rsid w:val="00111B22"/>
    <w:rPr>
      <w:rFonts w:cs="Times New Roman"/>
      <w:color w:val="605E5C"/>
      <w:shd w:val="clear" w:color="auto" w:fill="E1DFDD"/>
    </w:rPr>
  </w:style>
  <w:style w:type="paragraph" w:customStyle="1" w:styleId="docdata">
    <w:name w:val="docdata"/>
    <w:aliases w:val="docy,v5,2041,bqiaagaaeyqcaaagiaiaaanobqaabvwfaaaaaaaaaaaaaaaaaaaaaaaaaaaaaaaaaaaaaaaaaaaaaaaaaaaaaaaaaaaaaaaaaaaaaaaaaaaaaaaaaaaaaaaaaaaaaaaaaaaaaaaaaaaaaaaaaaaaaaaaaaaaaaaaaaaaaaaaaaaaaaaaaaaaaaaaaaaaaaaaaaaaaaaaaaaaaaaaaaaaaaaaaaaaaaaaaaaaaaa"/>
    <w:basedOn w:val="a"/>
    <w:uiPriority w:val="99"/>
    <w:rsid w:val="00111B22"/>
    <w:pPr>
      <w:spacing w:before="100" w:beforeAutospacing="1" w:after="100" w:afterAutospacing="1" w:line="240" w:lineRule="auto"/>
    </w:pPr>
    <w:rPr>
      <w:rFonts w:ascii="Times New Roman" w:eastAsia="Batang" w:hAnsi="Times New Roman"/>
      <w:sz w:val="24"/>
      <w:szCs w:val="24"/>
      <w:lang w:eastAsia="ko-KR"/>
    </w:rPr>
  </w:style>
  <w:style w:type="character" w:customStyle="1" w:styleId="dt-m1">
    <w:name w:val="dt-m1"/>
    <w:basedOn w:val="a0"/>
    <w:uiPriority w:val="99"/>
    <w:locked/>
    <w:rsid w:val="00111B22"/>
    <w:rPr>
      <w:rFonts w:cs="Times New Roman"/>
    </w:rPr>
  </w:style>
  <w:style w:type="paragraph" w:customStyle="1" w:styleId="Footnote">
    <w:name w:val="Footnote"/>
    <w:basedOn w:val="a"/>
    <w:link w:val="Footnote1"/>
    <w:uiPriority w:val="99"/>
    <w:rsid w:val="00111B22"/>
    <w:pPr>
      <w:spacing w:beforeAutospacing="1" w:after="0" w:line="240" w:lineRule="auto"/>
    </w:pPr>
    <w:rPr>
      <w:rFonts w:ascii="Times New Roman" w:hAnsi="Times New Roman"/>
      <w:color w:val="000000"/>
      <w:sz w:val="20"/>
      <w:szCs w:val="20"/>
      <w:lang w:eastAsia="ru-RU"/>
    </w:rPr>
  </w:style>
  <w:style w:type="character" w:customStyle="1" w:styleId="Footnote1">
    <w:name w:val="Footnote1"/>
    <w:link w:val="Footnote"/>
    <w:uiPriority w:val="99"/>
    <w:locked/>
    <w:rsid w:val="00111B22"/>
    <w:rPr>
      <w:rFonts w:ascii="Times New Roman" w:eastAsia="Calibri" w:hAnsi="Times New Roman" w:cs="Times New Roman"/>
      <w:color w:val="000000"/>
      <w:sz w:val="20"/>
      <w:szCs w:val="20"/>
      <w:lang w:eastAsia="ru-RU"/>
    </w:rPr>
  </w:style>
  <w:style w:type="paragraph" w:customStyle="1" w:styleId="Standard">
    <w:name w:val="Standard"/>
    <w:uiPriority w:val="99"/>
    <w:rsid w:val="00111B22"/>
    <w:pPr>
      <w:suppressAutoHyphens/>
      <w:autoSpaceDN w:val="0"/>
      <w:textAlignment w:val="baseline"/>
    </w:pPr>
    <w:rPr>
      <w:rFonts w:ascii="Calibri" w:eastAsia="Calibri" w:hAnsi="Calibri" w:cs="Calibri"/>
      <w:kern w:val="3"/>
      <w:lang w:eastAsia="ru-RU"/>
    </w:rPr>
  </w:style>
  <w:style w:type="character" w:customStyle="1" w:styleId="c10">
    <w:name w:val="c10"/>
    <w:uiPriority w:val="99"/>
    <w:rsid w:val="00111B22"/>
  </w:style>
  <w:style w:type="character" w:customStyle="1" w:styleId="themetext4regcc18bcharacteristicitemvalue1rdvo">
    <w:name w:val="theme_text4_reg__cc18b characteristicitem_value__1rdvo"/>
    <w:basedOn w:val="a0"/>
    <w:uiPriority w:val="99"/>
    <w:rsid w:val="00111B22"/>
    <w:rPr>
      <w:rFonts w:cs="Times New Roman"/>
    </w:rPr>
  </w:style>
</w:styles>
</file>

<file path=word/webSettings.xml><?xml version="1.0" encoding="utf-8"?>
<w:webSettings xmlns:r="http://schemas.openxmlformats.org/officeDocument/2006/relationships" xmlns:w="http://schemas.openxmlformats.org/wordprocessingml/2006/main">
  <w:divs>
    <w:div w:id="160387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450724" TargetMode="External"/><Relationship Id="rId18" Type="http://schemas.openxmlformats.org/officeDocument/2006/relationships/hyperlink" Target="http://council.gov.ru" TargetMode="External"/><Relationship Id="rId26" Type="http://schemas.openxmlformats.org/officeDocument/2006/relationships/hyperlink" Target="http://window.edu.ru" TargetMode="External"/><Relationship Id="rId3" Type="http://schemas.openxmlformats.org/officeDocument/2006/relationships/settings" Target="settings.xml"/><Relationship Id="rId21" Type="http://schemas.openxmlformats.org/officeDocument/2006/relationships/hyperlink" Target="http://www.government.ru" TargetMode="External"/><Relationship Id="rId7" Type="http://schemas.openxmlformats.org/officeDocument/2006/relationships/image" Target="media/image1.png"/><Relationship Id="rId12" Type="http://schemas.openxmlformats.org/officeDocument/2006/relationships/hyperlink" Target="http://www.consultant.ru/" TargetMode="External"/><Relationship Id="rId17" Type="http://schemas.openxmlformats.org/officeDocument/2006/relationships/hyperlink" Target="http://duma.gov.ru" TargetMode="External"/><Relationship Id="rId25" Type="http://schemas.openxmlformats.org/officeDocument/2006/relationships/hyperlink" Target="https://www.edu.ru"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www.government.ru" TargetMode="External"/><Relationship Id="rId20" Type="http://schemas.openxmlformats.org/officeDocument/2006/relationships/hyperlink" Target="http://www.vsrf.ru"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rant.ru" TargetMode="External"/><Relationship Id="rId24" Type="http://schemas.openxmlformats.org/officeDocument/2006/relationships/hyperlink" Target="https://minobrnauki.gov.ru"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kremlin.ru" TargetMode="External"/><Relationship Id="rId23" Type="http://schemas.openxmlformats.org/officeDocument/2006/relationships/hyperlink" Target="https://edu.gov.ru" TargetMode="External"/><Relationship Id="rId28" Type="http://schemas.openxmlformats.org/officeDocument/2006/relationships/hyperlink" Target="https://fipi.ru" TargetMode="External"/><Relationship Id="rId10" Type="http://schemas.openxmlformats.org/officeDocument/2006/relationships/hyperlink" Target="http://school-collection.edu.ru/" TargetMode="External"/><Relationship Id="rId19" Type="http://schemas.openxmlformats.org/officeDocument/2006/relationships/hyperlink" Target="http://www.vsrf.ru"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urait.ru/bcode/450724" TargetMode="External"/><Relationship Id="rId22" Type="http://schemas.openxmlformats.org/officeDocument/2006/relationships/hyperlink" Target="http://festival.1september.ru/" TargetMode="External"/><Relationship Id="rId27" Type="http://schemas.openxmlformats.org/officeDocument/2006/relationships/hyperlink" Target="https://vashifinancy.ru" TargetMode="Externa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11101</Words>
  <Characters>63281</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Княгинина</dc:creator>
  <cp:lastModifiedBy>Пользователь</cp:lastModifiedBy>
  <cp:revision>23</cp:revision>
  <cp:lastPrinted>2025-10-28T11:11:00Z</cp:lastPrinted>
  <dcterms:created xsi:type="dcterms:W3CDTF">2025-02-02T16:58:00Z</dcterms:created>
  <dcterms:modified xsi:type="dcterms:W3CDTF">2025-10-28T11:53:00Z</dcterms:modified>
</cp:coreProperties>
</file>